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32F6C" w:rsidRDefault="00032F6C" w:rsidP="00032F6C">
      <w:pPr>
        <w:spacing w:after="120"/>
        <w:rPr>
          <w:rFonts w:cs="Arial"/>
        </w:rPr>
      </w:pPr>
      <w:r>
        <w:rPr>
          <w:rFonts w:cs="Arial"/>
          <w:noProof/>
          <w:lang w:eastAsia="de-DE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-915035</wp:posOffset>
            </wp:positionH>
            <wp:positionV relativeFrom="paragraph">
              <wp:posOffset>-457200</wp:posOffset>
            </wp:positionV>
            <wp:extent cx="7574280" cy="1513840"/>
            <wp:effectExtent l="25400" t="0" r="0" b="0"/>
            <wp:wrapNone/>
            <wp:docPr id="91" name="" descr=":links:ltb_summertime_blues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links:ltb_summertime_blues_kop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280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32F6C" w:rsidRDefault="00032F6C" w:rsidP="00032F6C">
      <w:pPr>
        <w:spacing w:after="120"/>
        <w:rPr>
          <w:rFonts w:cs="Arial"/>
        </w:rPr>
      </w:pPr>
    </w:p>
    <w:p w:rsidR="00032F6C" w:rsidRDefault="00032F6C" w:rsidP="00032F6C">
      <w:pPr>
        <w:spacing w:after="120"/>
        <w:rPr>
          <w:rFonts w:cs="Arial"/>
        </w:rPr>
      </w:pPr>
    </w:p>
    <w:p w:rsidR="00032F6C" w:rsidRDefault="00032F6C" w:rsidP="00032F6C">
      <w:pPr>
        <w:spacing w:after="120"/>
        <w:rPr>
          <w:rFonts w:cs="Arial"/>
        </w:rPr>
      </w:pPr>
    </w:p>
    <w:p w:rsidR="00032F6C" w:rsidRDefault="00032F6C" w:rsidP="00032F6C">
      <w:pPr>
        <w:spacing w:after="120"/>
        <w:rPr>
          <w:rFonts w:cs="Arial"/>
        </w:rPr>
      </w:pPr>
    </w:p>
    <w:p w:rsidR="0067588B" w:rsidRPr="00032F6C" w:rsidRDefault="00032F6C" w:rsidP="0067588B">
      <w:pPr>
        <w:spacing w:after="120"/>
        <w:rPr>
          <w:rFonts w:cs="Arial"/>
          <w:sz w:val="12"/>
        </w:rPr>
      </w:pPr>
      <w:r>
        <w:rPr>
          <w:rFonts w:cs="Arial"/>
        </w:rPr>
        <w:t>Ü</w:t>
      </w:r>
      <w:r w:rsidR="0067588B">
        <w:rPr>
          <w:rFonts w:cs="Arial"/>
        </w:rPr>
        <w:t>bersicht der Aufträge</w:t>
      </w:r>
    </w:p>
    <w:tbl>
      <w:tblPr>
        <w:tblW w:w="10349" w:type="dxa"/>
        <w:tblInd w:w="-42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52"/>
        <w:gridCol w:w="3969"/>
        <w:gridCol w:w="5528"/>
      </w:tblGrid>
      <w:tr w:rsidR="0067588B" w:rsidRPr="002975B6">
        <w:trPr>
          <w:trHeight w:val="252"/>
        </w:trPr>
        <w:tc>
          <w:tcPr>
            <w:tcW w:w="852" w:type="dxa"/>
            <w:shd w:val="clear" w:color="auto" w:fill="auto"/>
            <w:vAlign w:val="center"/>
          </w:tcPr>
          <w:p w:rsidR="0067588B" w:rsidRPr="002975B6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  <w:sz w:val="28"/>
              </w:rPr>
            </w:pPr>
            <w:r w:rsidRPr="00535036">
              <w:rPr>
                <w:rFonts w:ascii="Cambria" w:hAnsi="Cambria"/>
              </w:rPr>
              <w:t>Auftrag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2975B6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2975B6">
              <w:rPr>
                <w:rFonts w:ascii="Cambria" w:hAnsi="Cambria" w:cs="Arial"/>
                <w:sz w:val="28"/>
              </w:rPr>
              <w:t>Titel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2975B6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Akteure, Phase</w:t>
            </w:r>
          </w:p>
        </w:tc>
      </w:tr>
      <w:tr w:rsidR="0067588B" w:rsidRPr="002975B6">
        <w:trPr>
          <w:trHeight w:val="133"/>
        </w:trPr>
        <w:tc>
          <w:tcPr>
            <w:tcW w:w="10349" w:type="dxa"/>
            <w:gridSpan w:val="3"/>
            <w:shd w:val="clear" w:color="auto" w:fill="D9D9D9"/>
            <w:vAlign w:val="center"/>
          </w:tcPr>
          <w:p w:rsidR="0067588B" w:rsidRPr="00FA549A" w:rsidRDefault="0067588B" w:rsidP="0067588B">
            <w:pPr>
              <w:rPr>
                <w:rFonts w:cs="Arial"/>
                <w:b/>
                <w:noProof/>
                <w:sz w:val="32"/>
                <w:lang w:val="de-CH"/>
              </w:rPr>
            </w:pPr>
            <w:r w:rsidRPr="000412FC">
              <w:rPr>
                <w:rFonts w:cs="Arial"/>
                <w:b/>
                <w:noProof/>
                <w:sz w:val="32"/>
                <w:lang w:val="de-CH"/>
              </w:rPr>
              <w:t>Bewegte Geschichte erleben/hören/selbst lesen</w:t>
            </w:r>
          </w:p>
        </w:tc>
      </w:tr>
      <w:tr w:rsidR="0067588B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7588B" w:rsidRPr="002975B6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2975B6">
              <w:rPr>
                <w:rFonts w:ascii="Cambria" w:hAnsi="Cambria"/>
                <w:sz w:val="28"/>
              </w:rPr>
              <w:t>0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2975B6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Titel-Scan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7588B" w:rsidRPr="007C28AA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sz w:val="16"/>
              </w:rPr>
            </w:pPr>
            <w:r w:rsidRPr="00AA5AE4">
              <w:t>für alle Lernenden</w:t>
            </w:r>
            <w:r>
              <w:br/>
            </w:r>
            <w:r w:rsidRPr="00AA5AE4">
              <w:t>Verarbeitung und Dokumentation einer erlebten bewegten Geschichte</w:t>
            </w:r>
            <w:r w:rsidRPr="007C28AA">
              <w:rPr>
                <w:sz w:val="22"/>
              </w:rPr>
              <w:br/>
            </w:r>
          </w:p>
          <w:p w:rsidR="0067588B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sz w:val="22"/>
              </w:rPr>
            </w:pPr>
            <w:r w:rsidRPr="00AA5AE4">
              <w:t>Auftrag 0:</w:t>
            </w:r>
            <w:r w:rsidRPr="00E9523F">
              <w:rPr>
                <w:sz w:val="22"/>
              </w:rPr>
              <w:br/>
              <w:t>vor der bewegten Geschichte</w:t>
            </w:r>
          </w:p>
          <w:p w:rsidR="0067588B" w:rsidRPr="007C28AA" w:rsidRDefault="0067588B" w:rsidP="0067588B">
            <w:pPr>
              <w:rPr>
                <w:sz w:val="16"/>
              </w:rPr>
            </w:pPr>
          </w:p>
          <w:p w:rsidR="0067588B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sz w:val="22"/>
              </w:rPr>
            </w:pPr>
            <w:r w:rsidRPr="00AA5AE4">
              <w:t>Auftrag 1:</w:t>
            </w:r>
            <w:r w:rsidRPr="00E9523F">
              <w:rPr>
                <w:sz w:val="22"/>
              </w:rPr>
              <w:br/>
              <w:t>direkt nach der Durchführung der BG</w:t>
            </w:r>
          </w:p>
          <w:p w:rsidR="0067588B" w:rsidRPr="007C28AA" w:rsidRDefault="0067588B" w:rsidP="0067588B">
            <w:pPr>
              <w:ind w:left="567"/>
              <w:rPr>
                <w:sz w:val="14"/>
              </w:rPr>
            </w:pPr>
          </w:p>
          <w:p w:rsidR="0067588B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sz w:val="22"/>
              </w:rPr>
            </w:pPr>
            <w:r>
              <w:t>Aufträge 2-6</w:t>
            </w:r>
            <w:r w:rsidRPr="00AA5AE4">
              <w:t>:</w:t>
            </w:r>
            <w:r w:rsidRPr="00E9523F">
              <w:rPr>
                <w:sz w:val="22"/>
              </w:rPr>
              <w:br/>
            </w:r>
            <w:r>
              <w:rPr>
                <w:sz w:val="22"/>
              </w:rPr>
              <w:t>Je nach Klasse/Gruppe können die Aufträge schriftlich oder mündlich verfasst werden. Auch darf gezeichnet werden.</w:t>
            </w:r>
          </w:p>
          <w:p w:rsidR="0067588B" w:rsidRPr="007C28AA" w:rsidRDefault="0067588B" w:rsidP="0067588B">
            <w:pPr>
              <w:rPr>
                <w:sz w:val="16"/>
              </w:rPr>
            </w:pPr>
          </w:p>
          <w:p w:rsidR="0067588B" w:rsidRPr="007C28AA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sz w:val="22"/>
              </w:rPr>
            </w:pPr>
            <w:r w:rsidRPr="007C28AA">
              <w:rPr>
                <w:sz w:val="22"/>
              </w:rPr>
              <w:t>Zudem können einzelne Aufträge weggelassen werden.</w:t>
            </w:r>
          </w:p>
        </w:tc>
      </w:tr>
      <w:tr w:rsidR="0067588B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7588B" w:rsidRPr="002975B6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erster Eindruck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7588B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Beziehungs-Typen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7588B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Bedrohung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7588B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>
              <w:rPr>
                <w:rFonts w:ascii="Cambria" w:hAnsi="Cambria"/>
                <w:sz w:val="28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bluffen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7588B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882F05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  <w:highlight w:val="yellow"/>
              </w:rPr>
            </w:pPr>
            <w:r>
              <w:rPr>
                <w:rFonts w:ascii="Cambria" w:hAnsi="Cambria" w:cs="Arial"/>
                <w:sz w:val="28"/>
              </w:rPr>
              <w:t>2 x Nesrin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7588B" w:rsidRPr="002975B6">
        <w:trPr>
          <w:trHeight w:val="610"/>
        </w:trPr>
        <w:tc>
          <w:tcPr>
            <w:tcW w:w="852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CC6ABD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mutig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7588B" w:rsidRPr="003E06D3">
        <w:trPr>
          <w:trHeight w:val="645"/>
        </w:trPr>
        <w:tc>
          <w:tcPr>
            <w:tcW w:w="852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CC6ABD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vorher- nachher Foto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3E06D3" w:rsidRDefault="0067588B" w:rsidP="0067588B"/>
        </w:tc>
      </w:tr>
      <w:tr w:rsidR="0067588B" w:rsidRPr="003E06D3">
        <w:trPr>
          <w:trHeight w:val="133"/>
        </w:trPr>
        <w:tc>
          <w:tcPr>
            <w:tcW w:w="10349" w:type="dxa"/>
            <w:gridSpan w:val="3"/>
            <w:shd w:val="clear" w:color="auto" w:fill="D9D9D9"/>
            <w:vAlign w:val="center"/>
          </w:tcPr>
          <w:p w:rsidR="0067588B" w:rsidRPr="003E06D3" w:rsidRDefault="0067588B" w:rsidP="0067588B">
            <w:pPr>
              <w:rPr>
                <w:rFonts w:cs="Arial"/>
                <w:b/>
                <w:noProof/>
                <w:sz w:val="32"/>
                <w:lang w:val="de-CH"/>
              </w:rPr>
            </w:pPr>
            <w:r w:rsidRPr="003E06D3">
              <w:rPr>
                <w:rFonts w:cs="Arial"/>
                <w:b/>
                <w:noProof/>
                <w:sz w:val="30"/>
                <w:szCs w:val="30"/>
                <w:lang w:val="de-CH"/>
              </w:rPr>
              <w:t>Bewegte Geschichten selbst in einer anderen Klasse durchführen</w:t>
            </w:r>
          </w:p>
        </w:tc>
      </w:tr>
      <w:tr w:rsidR="0067588B" w:rsidRPr="003E06D3">
        <w:trPr>
          <w:trHeight w:val="645"/>
        </w:trPr>
        <w:tc>
          <w:tcPr>
            <w:tcW w:w="852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>
              <w:rPr>
                <w:rFonts w:ascii="Cambria" w:hAnsi="Cambria" w:cs="Arial"/>
                <w:sz w:val="28"/>
              </w:rPr>
              <w:t>bis 21zählen</w:t>
            </w:r>
          </w:p>
          <w:p w:rsidR="0067588B" w:rsidRPr="00CC6ABD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CC6ABD">
              <w:rPr>
                <w:rFonts w:ascii="Cambria" w:hAnsi="Cambria" w:cs="Arial"/>
                <w:sz w:val="22"/>
                <w:szCs w:val="22"/>
              </w:rPr>
              <w:sym w:font="Wingdings" w:char="F0F0"/>
            </w:r>
            <w:r w:rsidRPr="00CC6ABD">
              <w:rPr>
                <w:rFonts w:ascii="Cambria" w:hAnsi="Cambria" w:cs="Arial"/>
                <w:sz w:val="22"/>
              </w:rPr>
              <w:t xml:space="preserve"> das Anleiten üben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7588B" w:rsidRDefault="0067588B" w:rsidP="0067588B">
            <w:pPr>
              <w:numPr>
                <w:ilvl w:val="0"/>
                <w:numId w:val="3"/>
              </w:numPr>
              <w:ind w:left="567" w:hanging="426"/>
            </w:pPr>
            <w:r w:rsidRPr="003E06D3">
              <w:t xml:space="preserve">Umsetzungs-Training </w:t>
            </w:r>
          </w:p>
          <w:p w:rsidR="0067588B" w:rsidRDefault="0067588B" w:rsidP="0067588B">
            <w:pPr>
              <w:numPr>
                <w:ilvl w:val="0"/>
                <w:numId w:val="3"/>
              </w:numPr>
              <w:ind w:left="567" w:hanging="426"/>
            </w:pPr>
            <w:r w:rsidRPr="003E06D3">
              <w:t xml:space="preserve">individuell einsetz- und anpassbare Aufträge </w:t>
            </w:r>
          </w:p>
          <w:p w:rsidR="0067588B" w:rsidRPr="00C350F8" w:rsidRDefault="0067588B" w:rsidP="0067588B">
            <w:pPr>
              <w:numPr>
                <w:ilvl w:val="0"/>
                <w:numId w:val="3"/>
              </w:numPr>
              <w:ind w:left="567" w:hanging="426"/>
            </w:pPr>
            <w:r w:rsidRPr="003E06D3">
              <w:t>Vertiefung in die Geschichte</w:t>
            </w:r>
          </w:p>
        </w:tc>
      </w:tr>
      <w:tr w:rsidR="0067588B" w:rsidRPr="003E06D3">
        <w:trPr>
          <w:trHeight w:val="645"/>
        </w:trPr>
        <w:tc>
          <w:tcPr>
            <w:tcW w:w="852" w:type="dxa"/>
            <w:shd w:val="clear" w:color="auto" w:fill="auto"/>
            <w:vAlign w:val="center"/>
          </w:tcPr>
          <w:p w:rsidR="0067588B" w:rsidRPr="004F0EA0" w:rsidRDefault="0067588B" w:rsidP="0067588B">
            <w:pPr>
              <w:pStyle w:val="Kopfze"/>
              <w:spacing w:line="264" w:lineRule="auto"/>
              <w:jc w:val="center"/>
              <w:rPr>
                <w:rFonts w:ascii="Cambria" w:eastAsia="Cambria" w:hAnsi="Cambria" w:cs="Arial"/>
                <w:b/>
                <w:noProof/>
                <w:sz w:val="30"/>
                <w:szCs w:val="30"/>
                <w:lang w:val="de-CH" w:eastAsia="en-US"/>
              </w:rPr>
            </w:pPr>
            <w:r w:rsidRPr="004F0EA0">
              <w:rPr>
                <w:rFonts w:ascii="Cambria" w:hAnsi="Cambria"/>
                <w:sz w:val="28"/>
              </w:rPr>
              <w:t>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4F0EA0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4F0EA0">
              <w:rPr>
                <w:rFonts w:ascii="Cambria" w:hAnsi="Cambria" w:cs="Arial"/>
                <w:sz w:val="28"/>
              </w:rPr>
              <w:t>sich selbst zuhören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28"/>
              </w:rPr>
            </w:pPr>
          </w:p>
        </w:tc>
      </w:tr>
      <w:tr w:rsidR="0067588B" w:rsidRPr="003E06D3">
        <w:trPr>
          <w:trHeight w:val="203"/>
        </w:trPr>
        <w:tc>
          <w:tcPr>
            <w:tcW w:w="10349" w:type="dxa"/>
            <w:gridSpan w:val="3"/>
            <w:shd w:val="clear" w:color="auto" w:fill="D9D9D9"/>
            <w:vAlign w:val="center"/>
          </w:tcPr>
          <w:p w:rsidR="0067588B" w:rsidRPr="003E06D3" w:rsidRDefault="0067588B" w:rsidP="0067588B">
            <w:pPr>
              <w:pStyle w:val="Kopfze"/>
              <w:ind w:left="141"/>
              <w:jc w:val="left"/>
              <w:rPr>
                <w:rFonts w:ascii="Cambria" w:eastAsia="Cambria" w:hAnsi="Cambria" w:cs="Arial"/>
                <w:b/>
                <w:noProof/>
                <w:sz w:val="30"/>
                <w:szCs w:val="30"/>
                <w:lang w:val="de-CH" w:eastAsia="en-US"/>
              </w:rPr>
            </w:pPr>
            <w:r w:rsidRPr="003E06D3">
              <w:rPr>
                <w:rFonts w:ascii="Cambria" w:eastAsia="Cambria" w:hAnsi="Cambria" w:cs="Arial"/>
                <w:b/>
                <w:noProof/>
                <w:sz w:val="30"/>
                <w:szCs w:val="30"/>
                <w:lang w:val="de-CH" w:eastAsia="en-US"/>
              </w:rPr>
              <w:t>Autorenwerkstatt: Bewegte Geschichten selber schreiben</w:t>
            </w:r>
          </w:p>
        </w:tc>
      </w:tr>
      <w:tr w:rsidR="0067588B" w:rsidRPr="003E06D3">
        <w:trPr>
          <w:trHeight w:val="979"/>
        </w:trPr>
        <w:tc>
          <w:tcPr>
            <w:tcW w:w="852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S1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3E06D3">
              <w:rPr>
                <w:rFonts w:ascii="Cambria" w:hAnsi="Cambria" w:cs="Arial"/>
                <w:sz w:val="28"/>
              </w:rPr>
              <w:t xml:space="preserve">eine bewegte Parallel-Geschichte schreiben </w:t>
            </w:r>
          </w:p>
        </w:tc>
        <w:tc>
          <w:tcPr>
            <w:tcW w:w="5528" w:type="dxa"/>
            <w:vMerge w:val="restart"/>
            <w:shd w:val="clear" w:color="auto" w:fill="auto"/>
            <w:vAlign w:val="center"/>
          </w:tcPr>
          <w:p w:rsidR="0067588B" w:rsidRPr="000E08F2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sz w:val="20"/>
              </w:rPr>
            </w:pPr>
            <w:r w:rsidRPr="003E06D3">
              <w:t>eine Parallelgeschichte schreiben</w:t>
            </w:r>
            <w:r w:rsidRPr="000E08F2">
              <w:rPr>
                <w:sz w:val="22"/>
              </w:rPr>
              <w:t>:</w:t>
            </w:r>
            <w:r w:rsidRPr="000E08F2">
              <w:rPr>
                <w:sz w:val="20"/>
              </w:rPr>
              <w:br/>
            </w:r>
            <w:r w:rsidRPr="000E08F2">
              <w:rPr>
                <w:sz w:val="20"/>
                <w:szCs w:val="22"/>
              </w:rPr>
              <w:t>angelehnt an die erlebte bewegte Geschichte eine eigene Geschichte verfassen und die entsprechenden Erlebnis- und Konzentrationsübungen passend einbauen</w:t>
            </w:r>
          </w:p>
          <w:p w:rsidR="0067588B" w:rsidRDefault="0067588B" w:rsidP="0067588B">
            <w:pPr>
              <w:ind w:left="283"/>
              <w:rPr>
                <w:sz w:val="20"/>
              </w:rPr>
            </w:pPr>
          </w:p>
          <w:p w:rsidR="0067588B" w:rsidRPr="000E08F2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sz w:val="20"/>
              </w:rPr>
            </w:pPr>
            <w:r w:rsidRPr="003E06D3">
              <w:t>Geschichten überarbeiten</w:t>
            </w:r>
          </w:p>
          <w:p w:rsidR="0067588B" w:rsidRPr="003E06D3" w:rsidRDefault="0067588B" w:rsidP="0067588B">
            <w:pPr>
              <w:ind w:left="283"/>
              <w:rPr>
                <w:sz w:val="16"/>
              </w:rPr>
            </w:pPr>
          </w:p>
          <w:p w:rsidR="0067588B" w:rsidRPr="003E06D3" w:rsidRDefault="0067588B" w:rsidP="0067588B">
            <w:pPr>
              <w:numPr>
                <w:ilvl w:val="0"/>
                <w:numId w:val="3"/>
              </w:numPr>
              <w:ind w:left="567" w:hanging="426"/>
              <w:rPr>
                <w:rFonts w:cs="Arial"/>
                <w:sz w:val="16"/>
              </w:rPr>
            </w:pPr>
            <w:r w:rsidRPr="003E06D3">
              <w:t>eine eigene bewegte Geschichte schreiben und präsentieren:</w:t>
            </w:r>
            <w:r w:rsidRPr="003E06D3">
              <w:rPr>
                <w:sz w:val="20"/>
              </w:rPr>
              <w:br/>
            </w:r>
            <w:r w:rsidRPr="003E06D3">
              <w:rPr>
                <w:sz w:val="20"/>
                <w:szCs w:val="22"/>
              </w:rPr>
              <w:t>Ausgehend von Erlebnis- und Konzentrationsübungen eine eigene Geschichte erfinden</w:t>
            </w:r>
            <w:r w:rsidRPr="003E06D3">
              <w:rPr>
                <w:sz w:val="20"/>
              </w:rPr>
              <w:br/>
            </w:r>
            <w:r w:rsidRPr="003E06D3">
              <w:rPr>
                <w:sz w:val="20"/>
                <w:szCs w:val="22"/>
              </w:rPr>
              <w:t>oder eine eigene Geschichte verfassen und dazu Erlebnis- und Konzentrationsübungen auswählen</w:t>
            </w:r>
          </w:p>
        </w:tc>
      </w:tr>
      <w:tr w:rsidR="0067588B" w:rsidRPr="003E06D3">
        <w:trPr>
          <w:trHeight w:val="979"/>
        </w:trPr>
        <w:tc>
          <w:tcPr>
            <w:tcW w:w="852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S2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ind w:left="142"/>
              <w:jc w:val="left"/>
              <w:rPr>
                <w:rFonts w:ascii="Cambria" w:hAnsi="Cambria" w:cs="Arial"/>
                <w:sz w:val="28"/>
              </w:rPr>
            </w:pPr>
            <w:r w:rsidRPr="003E06D3">
              <w:rPr>
                <w:rFonts w:ascii="Cambria" w:hAnsi="Cambria" w:cs="Arial"/>
                <w:sz w:val="28"/>
              </w:rPr>
              <w:t>Text-Check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Pr="003E06D3" w:rsidRDefault="0067588B" w:rsidP="0067588B">
            <w:pPr>
              <w:rPr>
                <w:rFonts w:cs="Arial"/>
                <w:sz w:val="16"/>
              </w:rPr>
            </w:pPr>
          </w:p>
        </w:tc>
      </w:tr>
      <w:tr w:rsidR="0067588B" w:rsidRPr="003E06D3">
        <w:trPr>
          <w:trHeight w:val="979"/>
        </w:trPr>
        <w:tc>
          <w:tcPr>
            <w:tcW w:w="852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/>
                <w:sz w:val="28"/>
              </w:rPr>
            </w:pPr>
            <w:r w:rsidRPr="003E06D3">
              <w:rPr>
                <w:rFonts w:ascii="Cambria" w:hAnsi="Cambria"/>
                <w:sz w:val="28"/>
              </w:rPr>
              <w:t>S3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spacing w:line="264" w:lineRule="auto"/>
              <w:ind w:left="142" w:right="142"/>
              <w:jc w:val="left"/>
              <w:rPr>
                <w:rFonts w:ascii="Cambria" w:hAnsi="Cambria" w:cs="Arial"/>
                <w:sz w:val="28"/>
              </w:rPr>
            </w:pPr>
            <w:r w:rsidRPr="003E06D3">
              <w:rPr>
                <w:rFonts w:ascii="Cambria" w:hAnsi="Cambria" w:cs="Arial"/>
                <w:sz w:val="28"/>
              </w:rPr>
              <w:t>eine eigene bewegte Geschichte schreiben</w:t>
            </w:r>
          </w:p>
        </w:tc>
        <w:tc>
          <w:tcPr>
            <w:tcW w:w="5528" w:type="dxa"/>
            <w:vMerge/>
            <w:shd w:val="clear" w:color="auto" w:fill="auto"/>
            <w:vAlign w:val="center"/>
          </w:tcPr>
          <w:p w:rsidR="0067588B" w:rsidRPr="003E06D3" w:rsidRDefault="0067588B" w:rsidP="0067588B">
            <w:pPr>
              <w:pStyle w:val="Kopfze"/>
              <w:ind w:left="141"/>
              <w:jc w:val="left"/>
              <w:rPr>
                <w:rFonts w:ascii="Cambria" w:hAnsi="Cambria" w:cs="Arial"/>
                <w:sz w:val="16"/>
              </w:rPr>
            </w:pPr>
          </w:p>
        </w:tc>
      </w:tr>
      <w:tr w:rsidR="0067588B" w:rsidRPr="002975B6">
        <w:trPr>
          <w:trHeight w:val="433"/>
        </w:trPr>
        <w:tc>
          <w:tcPr>
            <w:tcW w:w="10349" w:type="dxa"/>
            <w:gridSpan w:val="3"/>
            <w:shd w:val="clear" w:color="auto" w:fill="auto"/>
            <w:vAlign w:val="center"/>
          </w:tcPr>
          <w:p w:rsidR="0067588B" w:rsidRPr="001239C1" w:rsidRDefault="0067588B" w:rsidP="00B861BA">
            <w:pPr>
              <w:rPr>
                <w:rFonts w:cs="Arial"/>
              </w:rPr>
            </w:pPr>
            <w:r w:rsidRPr="003E06D3">
              <w:t xml:space="preserve">Weitere Ideen zum Schreiben im </w:t>
            </w:r>
            <w:r w:rsidR="00B861BA">
              <w:t>S-Element im Ordner «</w:t>
            </w:r>
            <w:r w:rsidRPr="003E06D3">
              <w:t>Meine Geschichte- Deine Geschichte</w:t>
            </w:r>
            <w:r w:rsidR="00B861BA">
              <w:t>»</w:t>
            </w:r>
          </w:p>
        </w:tc>
      </w:tr>
    </w:tbl>
    <w:p w:rsidR="00B861BA" w:rsidRDefault="00B861BA" w:rsidP="0067588B">
      <w:pPr>
        <w:rPr>
          <w:rFonts w:cs="Arial"/>
        </w:rPr>
      </w:pPr>
    </w:p>
    <w:p w:rsidR="0067588B" w:rsidRDefault="0067588B" w:rsidP="0067588B">
      <w:pPr>
        <w:rPr>
          <w:rFonts w:cs="Arial"/>
        </w:rPr>
      </w:pPr>
    </w:p>
    <w:p w:rsidR="0067588B" w:rsidRPr="0065121A" w:rsidRDefault="0067588B" w:rsidP="0067588B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1" name="Bild 1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>
              <w:rPr>
                <w:rFonts w:ascii="Cambria" w:hAnsi="Cambria" w:cs="Arial"/>
                <w:b/>
              </w:rPr>
              <w:br/>
            </w:r>
            <w:r>
              <w:rPr>
                <w:rFonts w:ascii="Cambria" w:hAnsi="Cambria" w:cs="Arial"/>
              </w:rPr>
              <w:t>Auftrag 0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65121A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Titel-Scan</w:t>
            </w:r>
          </w:p>
        </w:tc>
      </w:tr>
    </w:tbl>
    <w:p w:rsidR="0067588B" w:rsidRPr="0065121A" w:rsidRDefault="0067588B" w:rsidP="0067588B">
      <w:pPr>
        <w:rPr>
          <w:rFonts w:cs="Arial"/>
        </w:rPr>
      </w:pPr>
    </w:p>
    <w:p w:rsidR="0067588B" w:rsidRDefault="00B861BA" w:rsidP="0067588B">
      <w:pPr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" name="Bild 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3E5135">
        <w:rPr>
          <w:rFonts w:cs="Arial"/>
          <w:sz w:val="28"/>
        </w:rPr>
        <w:t>Du wirst die Kurzgeschichte «Summertime Blues»</w:t>
      </w:r>
      <w:r w:rsidR="0067588B">
        <w:rPr>
          <w:rFonts w:cs="Arial"/>
          <w:sz w:val="28"/>
        </w:rPr>
        <w:t xml:space="preserve"> als bewegte Geschichte erleben.</w:t>
      </w:r>
    </w:p>
    <w:p w:rsidR="0067588B" w:rsidRDefault="0067588B" w:rsidP="0067588B">
      <w:pPr>
        <w:ind w:left="1985" w:right="709"/>
        <w:rPr>
          <w:rFonts w:cs="Arial"/>
          <w:sz w:val="28"/>
        </w:rPr>
      </w:pPr>
      <w:r>
        <w:rPr>
          <w:rFonts w:cs="Arial"/>
          <w:sz w:val="28"/>
        </w:rPr>
        <w:t>Was könnte sich hinter diesem Text verstecken?</w:t>
      </w:r>
    </w:p>
    <w:p w:rsidR="0067588B" w:rsidRPr="00B8532A" w:rsidRDefault="0067588B" w:rsidP="0067588B">
      <w:pPr>
        <w:ind w:left="1985" w:right="709"/>
        <w:rPr>
          <w:rFonts w:cs="Arial"/>
          <w:sz w:val="28"/>
        </w:rPr>
      </w:pPr>
      <w:r>
        <w:rPr>
          <w:rFonts w:cs="Arial"/>
          <w:sz w:val="28"/>
        </w:rPr>
        <w:t>Schreibe deine Vermutungen dazu auf!</w:t>
      </w:r>
      <w:r>
        <w:rPr>
          <w:rFonts w:cs="Arial"/>
          <w:sz w:val="28"/>
        </w:rPr>
        <w:br/>
      </w:r>
    </w:p>
    <w:p w:rsidR="0067588B" w:rsidRPr="00B8532A" w:rsidRDefault="0067588B" w:rsidP="0067588B">
      <w:pPr>
        <w:ind w:left="1985" w:right="709"/>
        <w:rPr>
          <w:i/>
          <w:sz w:val="28"/>
        </w:rPr>
      </w:pPr>
      <w:r w:rsidRPr="00B8532A">
        <w:rPr>
          <w:i/>
          <w:sz w:val="28"/>
        </w:rPr>
        <w:t>Ich denke, dass es um…</w:t>
      </w:r>
    </w:p>
    <w:p w:rsidR="0067588B" w:rsidRPr="00B8532A" w:rsidRDefault="0067588B" w:rsidP="0067588B">
      <w:pPr>
        <w:ind w:left="1985" w:right="709"/>
        <w:rPr>
          <w:i/>
          <w:sz w:val="28"/>
        </w:rPr>
      </w:pPr>
      <w:r w:rsidRPr="00B8532A">
        <w:rPr>
          <w:i/>
          <w:sz w:val="28"/>
        </w:rPr>
        <w:t>Ich vermute, dass es um …</w:t>
      </w:r>
    </w:p>
    <w:p w:rsidR="0067588B" w:rsidRPr="00B8532A" w:rsidRDefault="0067588B" w:rsidP="0067588B">
      <w:pPr>
        <w:ind w:left="1985" w:right="709"/>
        <w:rPr>
          <w:i/>
          <w:sz w:val="28"/>
        </w:rPr>
      </w:pPr>
      <w:r w:rsidRPr="00B8532A">
        <w:rPr>
          <w:i/>
          <w:sz w:val="28"/>
        </w:rPr>
        <w:t>Es könnte sein, dass es …</w:t>
      </w:r>
    </w:p>
    <w:p w:rsidR="0067588B" w:rsidRPr="0065121A" w:rsidRDefault="0067588B" w:rsidP="0067588B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3" name="Bild 3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 w:rsidRPr="0065121A">
              <w:rPr>
                <w:rFonts w:ascii="Cambria" w:hAnsi="Cambria" w:cs="Arial"/>
              </w:rPr>
              <w:t xml:space="preserve"> </w:t>
            </w:r>
          </w:p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>Auftrag 1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65121A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erster Eindruck</w:t>
            </w:r>
          </w:p>
        </w:tc>
      </w:tr>
    </w:tbl>
    <w:p w:rsidR="0067588B" w:rsidRPr="0065121A" w:rsidRDefault="0067588B" w:rsidP="0067588B">
      <w:pPr>
        <w:rPr>
          <w:rFonts w:cs="Arial"/>
        </w:rPr>
      </w:pPr>
    </w:p>
    <w:p w:rsidR="0067588B" w:rsidRDefault="00B861BA" w:rsidP="0067588B">
      <w:pPr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" name="Bild 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67588B" w:rsidRPr="00AB1DC1">
        <w:rPr>
          <w:rFonts w:cs="Arial"/>
          <w:sz w:val="28"/>
        </w:rPr>
        <w:t xml:space="preserve">Du hast </w:t>
      </w:r>
      <w:r w:rsidR="003E5135">
        <w:rPr>
          <w:rFonts w:cs="Arial"/>
          <w:sz w:val="28"/>
        </w:rPr>
        <w:t xml:space="preserve">«Summertime Blues» </w:t>
      </w:r>
      <w:r w:rsidR="0067588B">
        <w:rPr>
          <w:rFonts w:cs="Arial"/>
          <w:sz w:val="28"/>
        </w:rPr>
        <w:t>als</w:t>
      </w:r>
      <w:r w:rsidR="0067588B" w:rsidRPr="00AB1DC1">
        <w:rPr>
          <w:rFonts w:cs="Arial"/>
          <w:sz w:val="28"/>
        </w:rPr>
        <w:t xml:space="preserve"> bewegte Geschichte erlebt.</w:t>
      </w:r>
    </w:p>
    <w:p w:rsidR="0067588B" w:rsidRDefault="0067588B" w:rsidP="0067588B">
      <w:pPr>
        <w:ind w:left="1985" w:right="709"/>
        <w:rPr>
          <w:rFonts w:cs="Arial"/>
          <w:i/>
        </w:rPr>
      </w:pPr>
      <w:r>
        <w:rPr>
          <w:rFonts w:cs="Arial"/>
          <w:sz w:val="28"/>
        </w:rPr>
        <w:t>Was hat dich an dieser Geschichte am meisten beeindruckt?</w:t>
      </w:r>
    </w:p>
    <w:p w:rsidR="0067588B" w:rsidRPr="00903CF7" w:rsidRDefault="0067588B" w:rsidP="0067588B">
      <w:pPr>
        <w:ind w:left="1985" w:right="709"/>
        <w:rPr>
          <w:rFonts w:cs="Arial"/>
          <w:sz w:val="28"/>
        </w:rPr>
      </w:pPr>
      <w:r>
        <w:rPr>
          <w:rFonts w:cs="Arial"/>
          <w:i/>
        </w:rPr>
        <w:t>Beeindruck</w:t>
      </w:r>
      <w:r w:rsidR="00AA14D3">
        <w:rPr>
          <w:rFonts w:cs="Arial"/>
          <w:i/>
        </w:rPr>
        <w:t>t</w:t>
      </w:r>
      <w:r>
        <w:rPr>
          <w:rFonts w:cs="Arial"/>
          <w:i/>
        </w:rPr>
        <w:t xml:space="preserve"> war ich</w:t>
      </w:r>
      <w:r w:rsidRPr="00762368">
        <w:rPr>
          <w:rFonts w:cs="Arial"/>
          <w:i/>
        </w:rPr>
        <w:t>, als ….</w:t>
      </w:r>
      <w:r w:rsidRPr="00762368">
        <w:rPr>
          <w:rFonts w:cs="Arial"/>
          <w:i/>
        </w:rPr>
        <w:br/>
        <w:t>Am besten hat mir gefallen, dass…</w:t>
      </w:r>
      <w:r>
        <w:rPr>
          <w:rFonts w:cs="Arial"/>
          <w:i/>
        </w:rPr>
        <w:br/>
        <w:t>Ich fand es erstaunlich</w:t>
      </w:r>
      <w:r w:rsidRPr="00762368">
        <w:rPr>
          <w:rFonts w:cs="Arial"/>
          <w:i/>
        </w:rPr>
        <w:t>, dass…</w:t>
      </w:r>
      <w:r>
        <w:rPr>
          <w:rFonts w:cs="Arial"/>
          <w:i/>
        </w:rPr>
        <w:br/>
        <w:t>Ich hätte nicht gedacht, dass…</w:t>
      </w:r>
    </w:p>
    <w:p w:rsidR="0067588B" w:rsidRPr="00903CF7" w:rsidRDefault="0067588B" w:rsidP="0067588B">
      <w:pPr>
        <w:ind w:left="1985" w:right="709" w:hanging="1985"/>
        <w:rPr>
          <w:rFonts w:cs="Arial"/>
          <w:sz w:val="14"/>
        </w:rPr>
      </w:pPr>
    </w:p>
    <w:p w:rsidR="0067588B" w:rsidRDefault="00B861BA" w:rsidP="0067588B">
      <w:pPr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" name="Bild 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" name="Bild 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</w:rPr>
        <w:tab/>
      </w:r>
      <w:r w:rsidR="0067588B">
        <w:rPr>
          <w:rFonts w:cs="Arial"/>
          <w:sz w:val="28"/>
        </w:rPr>
        <w:t xml:space="preserve">Du hast in dieser Geschichte </w:t>
      </w:r>
      <w:r w:rsidR="0067588B" w:rsidRPr="00321628">
        <w:rPr>
          <w:rFonts w:cs="Arial"/>
          <w:sz w:val="40"/>
        </w:rPr>
        <w:t>E</w:t>
      </w:r>
      <w:r w:rsidR="0067588B">
        <w:rPr>
          <w:rFonts w:cs="Arial"/>
          <w:sz w:val="28"/>
        </w:rPr>
        <w:t xml:space="preserve">rlebnisübungen gemacht. </w:t>
      </w:r>
      <w:r w:rsidR="0067588B" w:rsidRPr="0051473B">
        <w:rPr>
          <w:rFonts w:cs="Arial"/>
          <w:sz w:val="28"/>
        </w:rPr>
        <w:br/>
        <w:t>Welche ha</w:t>
      </w:r>
      <w:r w:rsidR="0067588B">
        <w:rPr>
          <w:rFonts w:cs="Arial"/>
          <w:sz w:val="28"/>
        </w:rPr>
        <w:t>t dir am besten gefallen? Warum?</w:t>
      </w:r>
    </w:p>
    <w:p w:rsidR="0067588B" w:rsidRPr="00903CF7" w:rsidRDefault="0067588B" w:rsidP="0067588B">
      <w:pPr>
        <w:ind w:left="1985" w:right="709"/>
        <w:rPr>
          <w:rFonts w:cs="Arial"/>
          <w:sz w:val="20"/>
        </w:rPr>
      </w:pPr>
      <w:r w:rsidRPr="00D82455">
        <w:rPr>
          <w:i/>
        </w:rPr>
        <w:t>… hat mir am besten gefallen, weil …</w:t>
      </w:r>
      <w:r w:rsidRPr="00762368">
        <w:rPr>
          <w:rFonts w:cs="Arial"/>
          <w:i/>
        </w:rPr>
        <w:br/>
      </w:r>
    </w:p>
    <w:p w:rsidR="0067588B" w:rsidRDefault="00B861BA" w:rsidP="0067588B">
      <w:pPr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" name="Bild 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8" name="Bild 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9" name="Bild 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51473B">
        <w:rPr>
          <w:rFonts w:cs="Arial"/>
          <w:sz w:val="28"/>
        </w:rPr>
        <w:t xml:space="preserve">Zwischendurch hast du </w:t>
      </w:r>
      <w:r w:rsidR="0067588B">
        <w:rPr>
          <w:rFonts w:cs="Arial"/>
          <w:sz w:val="28"/>
        </w:rPr>
        <w:t xml:space="preserve">eine </w:t>
      </w:r>
      <w:r w:rsidR="0067588B" w:rsidRPr="0051473B">
        <w:rPr>
          <w:rFonts w:cs="Arial"/>
          <w:sz w:val="40"/>
        </w:rPr>
        <w:t>K</w:t>
      </w:r>
      <w:r w:rsidR="0067588B" w:rsidRPr="0051473B">
        <w:rPr>
          <w:rFonts w:cs="Arial"/>
          <w:sz w:val="28"/>
        </w:rPr>
        <w:t>on</w:t>
      </w:r>
      <w:r w:rsidR="0067588B">
        <w:rPr>
          <w:rFonts w:cs="Arial"/>
          <w:sz w:val="28"/>
        </w:rPr>
        <w:t>zentrationsübung ausgeführt.</w:t>
      </w:r>
    </w:p>
    <w:p w:rsidR="0067588B" w:rsidRDefault="0067588B" w:rsidP="0067588B">
      <w:pPr>
        <w:ind w:left="1985" w:right="709"/>
        <w:rPr>
          <w:rFonts w:cs="Arial"/>
          <w:sz w:val="28"/>
        </w:rPr>
      </w:pPr>
      <w:r w:rsidRPr="0051473B">
        <w:rPr>
          <w:rFonts w:cs="Arial"/>
          <w:sz w:val="28"/>
        </w:rPr>
        <w:t xml:space="preserve">Weisst du noch, wie sie </w:t>
      </w:r>
      <w:r>
        <w:rPr>
          <w:rFonts w:cs="Arial"/>
          <w:sz w:val="28"/>
        </w:rPr>
        <w:t>heisst</w:t>
      </w:r>
      <w:r w:rsidRPr="0051473B">
        <w:rPr>
          <w:rFonts w:cs="Arial"/>
          <w:sz w:val="28"/>
        </w:rPr>
        <w:t>?</w:t>
      </w:r>
    </w:p>
    <w:p w:rsidR="0067588B" w:rsidRDefault="0067588B" w:rsidP="0067588B">
      <w:pPr>
        <w:ind w:left="1985" w:right="709"/>
        <w:rPr>
          <w:rFonts w:cs="Arial"/>
          <w:sz w:val="28"/>
        </w:rPr>
      </w:pPr>
      <w:r>
        <w:rPr>
          <w:rFonts w:cs="Arial"/>
          <w:sz w:val="28"/>
        </w:rPr>
        <w:t>Wie hat sie dir gefallen? Warum?</w:t>
      </w:r>
    </w:p>
    <w:p w:rsidR="0067588B" w:rsidRDefault="0067588B" w:rsidP="0067588B">
      <w:pPr>
        <w:spacing w:after="120"/>
        <w:ind w:right="709"/>
        <w:rPr>
          <w:rFonts w:cs="Arial"/>
        </w:rPr>
      </w:pPr>
    </w:p>
    <w:p w:rsidR="0067588B" w:rsidRDefault="0067588B" w:rsidP="0067588B">
      <w:pPr>
        <w:spacing w:after="120"/>
        <w:ind w:right="709"/>
        <w:rPr>
          <w:rFonts w:cs="Arial"/>
        </w:rPr>
      </w:pPr>
    </w:p>
    <w:p w:rsidR="0067588B" w:rsidRDefault="0067588B" w:rsidP="0067588B">
      <w:pPr>
        <w:spacing w:after="120"/>
        <w:ind w:right="709"/>
        <w:rPr>
          <w:rFonts w:cs="Arial"/>
        </w:rPr>
      </w:pPr>
    </w:p>
    <w:p w:rsidR="0067588B" w:rsidRDefault="0067588B" w:rsidP="0067588B">
      <w:pPr>
        <w:spacing w:after="120"/>
        <w:ind w:right="709"/>
        <w:rPr>
          <w:rFonts w:cs="Arial"/>
        </w:rPr>
      </w:pPr>
    </w:p>
    <w:p w:rsidR="0067588B" w:rsidRDefault="0067588B" w:rsidP="0067588B">
      <w:pPr>
        <w:spacing w:after="120"/>
        <w:ind w:right="709"/>
        <w:rPr>
          <w:rFonts w:cs="Arial"/>
        </w:rPr>
      </w:pPr>
    </w:p>
    <w:p w:rsidR="0067588B" w:rsidRDefault="0067588B" w:rsidP="0067588B">
      <w:pPr>
        <w:spacing w:after="120"/>
        <w:ind w:right="709"/>
        <w:rPr>
          <w:rFonts w:cs="Arial"/>
        </w:rPr>
      </w:pPr>
    </w:p>
    <w:p w:rsidR="0067588B" w:rsidRPr="0065121A" w:rsidRDefault="0067588B" w:rsidP="0067588B">
      <w:pPr>
        <w:spacing w:after="120"/>
        <w:ind w:right="709"/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10" name="Bild 10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 w:rsidRPr="0065121A">
              <w:rPr>
                <w:rFonts w:ascii="Cambria" w:hAnsi="Cambria" w:cs="Arial"/>
                <w:b/>
              </w:rPr>
              <w:br/>
            </w:r>
            <w:r>
              <w:rPr>
                <w:rFonts w:ascii="Cambria" w:hAnsi="Cambria" w:cs="Arial"/>
              </w:rPr>
              <w:t>Auftrag 2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65121A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Beziehungs-Typen</w:t>
            </w:r>
          </w:p>
        </w:tc>
      </w:tr>
    </w:tbl>
    <w:p w:rsidR="0067588B" w:rsidRPr="00D15B55" w:rsidRDefault="0067588B" w:rsidP="0067588B">
      <w:pPr>
        <w:rPr>
          <w:rFonts w:cs="Arial"/>
          <w:sz w:val="16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1" name="Bild 1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67588B" w:rsidRPr="002D45E1">
        <w:rPr>
          <w:rFonts w:cs="Arial"/>
          <w:sz w:val="28"/>
        </w:rPr>
        <w:t>Lies den Text nochma</w:t>
      </w:r>
      <w:r w:rsidR="0067588B">
        <w:rPr>
          <w:rFonts w:cs="Arial"/>
          <w:sz w:val="28"/>
        </w:rPr>
        <w:t>ls durch!</w:t>
      </w:r>
    </w:p>
    <w:p w:rsidR="0067588B" w:rsidRDefault="0067588B" w:rsidP="0067588B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Welche Personen</w:t>
      </w:r>
      <w:r w:rsidRPr="002D45E1">
        <w:rPr>
          <w:rFonts w:cs="Arial"/>
          <w:sz w:val="28"/>
        </w:rPr>
        <w:t xml:space="preserve"> </w:t>
      </w:r>
      <w:r>
        <w:rPr>
          <w:rFonts w:cs="Arial"/>
          <w:sz w:val="28"/>
        </w:rPr>
        <w:t>kommen in der Geschichte vor?</w:t>
      </w:r>
    </w:p>
    <w:p w:rsidR="0067588B" w:rsidRPr="005E15AE" w:rsidRDefault="0067588B" w:rsidP="0067588B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Liste alle auf und halte auch einige Merkmale der Personen fest.</w:t>
      </w:r>
    </w:p>
    <w:p w:rsidR="0067588B" w:rsidRPr="002D45E1" w:rsidRDefault="0067588B" w:rsidP="0067588B">
      <w:pPr>
        <w:ind w:left="1701" w:right="709" w:hanging="2127"/>
        <w:rPr>
          <w:rFonts w:cs="Arial"/>
          <w:sz w:val="14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2" name="Bild 1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3" name="Bild 1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2D45E1">
        <w:rPr>
          <w:rFonts w:cs="Arial"/>
        </w:rPr>
        <w:tab/>
      </w:r>
      <w:r w:rsidR="0067588B">
        <w:rPr>
          <w:rFonts w:cs="Arial"/>
          <w:sz w:val="28"/>
        </w:rPr>
        <w:t>Erstelle nun ein Personen-Beziehungs-Mindmap:</w:t>
      </w:r>
    </w:p>
    <w:p w:rsidR="0067588B" w:rsidRDefault="00AC1C9F" w:rsidP="0067588B">
      <w:pPr>
        <w:ind w:left="1701" w:right="709" w:hanging="2127"/>
        <w:rPr>
          <w:rFonts w:cs="Arial"/>
          <w:sz w:val="28"/>
        </w:rPr>
      </w:pPr>
      <w:r w:rsidRPr="00AC1C9F">
        <w:rPr>
          <w:noProof/>
          <w:lang w:val="de-CH" w:eastAsia="de-CH"/>
        </w:rPr>
        <w:pict>
          <v:roundrect id="_x0000_s1036" style="position:absolute;left:0;text-align:left;margin-left:297.1pt;margin-top:46pt;width:66.45pt;height:21.35pt;z-index:251659264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stroke joinstyle="miter"/>
            <v:textbox>
              <w:txbxContent>
                <w:p w:rsidR="00032F6C" w:rsidRPr="00875F0F" w:rsidRDefault="00032F6C" w:rsidP="0067588B">
                  <w:pPr>
                    <w:rPr>
                      <w:lang w:val="de-CH"/>
                    </w:rPr>
                  </w:pPr>
                </w:p>
              </w:txbxContent>
            </v:textbox>
          </v:roundrect>
        </w:pict>
      </w:r>
      <w:r w:rsidR="0067588B">
        <w:rPr>
          <w:rFonts w:cs="Arial"/>
          <w:sz w:val="28"/>
        </w:rPr>
        <w:tab/>
        <w:t>Schreibe den Ich-Erzähler in die Mitte des Blattes und die anderen rund herum. Beschrifte jeweils die Beziehungspfeile:</w:t>
      </w:r>
    </w:p>
    <w:p w:rsidR="0067588B" w:rsidRDefault="00AC1C9F" w:rsidP="0067588B">
      <w:pPr>
        <w:ind w:left="1701" w:right="709" w:hanging="2127"/>
        <w:rPr>
          <w:rFonts w:cs="Arial"/>
          <w:sz w:val="28"/>
        </w:rPr>
      </w:pPr>
      <w:r w:rsidRPr="00AC1C9F">
        <w:rPr>
          <w:rFonts w:cs="Arial"/>
          <w:noProof/>
          <w:sz w:val="28"/>
          <w:lang w:val="de-CH" w:eastAsia="de-CH"/>
        </w:rPr>
        <w:pict>
          <v:roundrect id="_x0000_s1037" style="position:absolute;left:0;text-align:left;margin-left:97.9pt;margin-top:6.3pt;width:66.45pt;height:21.35pt;z-index:251660288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stroke joinstyle="miter"/>
            <v:textbox>
              <w:txbxContent>
                <w:p w:rsidR="00032F6C" w:rsidRPr="00875F0F" w:rsidRDefault="00032F6C" w:rsidP="0067588B">
                  <w:pPr>
                    <w:rPr>
                      <w:lang w:val="de-CH"/>
                    </w:rPr>
                  </w:pPr>
                </w:p>
              </w:txbxContent>
            </v:textbox>
          </v:roundrect>
        </w:pict>
      </w:r>
    </w:p>
    <w:p w:rsidR="0067588B" w:rsidRDefault="00AC1C9F" w:rsidP="0067588B">
      <w:pPr>
        <w:ind w:left="1701" w:right="709" w:hanging="2127"/>
        <w:rPr>
          <w:rFonts w:cs="Arial"/>
          <w:sz w:val="28"/>
        </w:rPr>
      </w:pPr>
      <w:r w:rsidRPr="00AC1C9F">
        <w:rPr>
          <w:rFonts w:cs="Arial"/>
          <w:noProof/>
          <w:sz w:val="28"/>
          <w:lang w:val="de-CH" w:eastAsia="de-CH"/>
        </w:rPr>
        <w:pict>
          <v:shapetype id="_x0000_t32" coordsize="21600,21600" o:spt="32" o:oned="t" path="m0,0l21600,21600e" filled="f">
            <v:path arrowok="t" fillok="f" o:connecttype="none"/>
            <o:lock v:ext="edit" shapetype="t"/>
          </v:shapetype>
          <v:shape id="_x0000_s1041" type="#_x0000_t32" style="position:absolute;left:0;text-align:left;margin-left:274.75pt;margin-top:14.05pt;width:69.15pt;height:29.3pt;flip:x y;z-index:251664384" o:connectortype="straight" strokeweight="2.25pt">
            <v:stroke endarrow="block"/>
          </v:shape>
        </w:pict>
      </w:r>
      <w:r w:rsidRPr="00AC1C9F">
        <w:rPr>
          <w:rFonts w:cs="Arial"/>
          <w:noProof/>
          <w:sz w:val="28"/>
          <w:lang w:val="de-CH" w:eastAsia="de-CH"/>
        </w:rPr>
        <w:pict>
          <v:shape id="_x0000_s1039" type="#_x0000_t32" style="position:absolute;left:0;text-align:left;margin-left:343.9pt;margin-top:1.7pt;width:32.55pt;height:33.25pt;z-index:251662336" o:connectortype="straight" strokeweight="2.25pt">
            <v:stroke endarrow="block"/>
          </v:shape>
        </w:pict>
      </w:r>
      <w:r w:rsidRPr="00AC1C9F">
        <w:rPr>
          <w:rFonts w:cs="Arial"/>
          <w:noProof/>
          <w:sz w:val="28"/>
          <w:lang w:val="de-CH" w:eastAsia="de-CH"/>
        </w:rPr>
        <w:pict>
          <v:shape id="_x0000_s1040" type="#_x0000_t32" style="position:absolute;left:0;text-align:left;margin-left:323.95pt;margin-top:1.7pt;width:34.8pt;height:34.7pt;flip:x y;z-index:251663360" o:connectortype="straight" strokeweight="2.25pt">
            <v:stroke endarrow="block"/>
          </v:shape>
        </w:pict>
      </w:r>
      <w:r w:rsidRPr="00AC1C9F">
        <w:rPr>
          <w:noProof/>
        </w:rPr>
        <w:pict>
          <v:roundrect id="Textfeld 2" o:spid="_x0000_s1028" style="position:absolute;left:0;text-align:left;margin-left:193.9pt;margin-top:11.2pt;width:80.85pt;height:21.35pt;z-index:25165209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stroke joinstyle="miter"/>
            <v:textbox>
              <w:txbxContent>
                <w:p w:rsidR="00032F6C" w:rsidRDefault="00032F6C">
                  <w:r>
                    <w:t>Ich-Erzähler</w:t>
                  </w:r>
                </w:p>
              </w:txbxContent>
            </v:textbox>
          </v:roundrect>
        </w:pict>
      </w:r>
    </w:p>
    <w:p w:rsidR="0067588B" w:rsidRDefault="00AC1C9F" w:rsidP="0067588B">
      <w:pPr>
        <w:ind w:left="1701" w:right="709" w:hanging="2127"/>
        <w:rPr>
          <w:rFonts w:cs="Arial"/>
          <w:sz w:val="28"/>
        </w:rPr>
      </w:pPr>
      <w:r w:rsidRPr="00AC1C9F">
        <w:rPr>
          <w:rFonts w:cs="Arial"/>
          <w:noProof/>
          <w:color w:val="92D050"/>
          <w:sz w:val="28"/>
          <w:lang w:val="de-CH" w:eastAsia="de-CH"/>
        </w:rPr>
        <w:pict>
          <v:shape id="_x0000_s1038" type="#_x0000_t32" style="position:absolute;left:0;text-align:left;margin-left:277.75pt;margin-top:11.95pt;width:63pt;height:24.15pt;z-index:251661312" o:connectortype="straight" strokecolor="#00b050" strokeweight="2.25pt">
            <v:stroke endarrow="block"/>
          </v:shape>
        </w:pict>
      </w:r>
      <w:r w:rsidRPr="00AC1C9F">
        <w:rPr>
          <w:rFonts w:cs="Arial"/>
          <w:noProof/>
          <w:sz w:val="28"/>
          <w:lang w:val="de-CH" w:eastAsia="de-CH"/>
        </w:rPr>
        <w:pict>
          <v:shape id="_x0000_s1031" type="#_x0000_t32" style="position:absolute;left:0;text-align:left;margin-left:142.15pt;margin-top:5.35pt;width:51.75pt;height:39pt;flip:x;z-index:251656192" o:connectortype="straight" strokecolor="#00b050" strokeweight="2.25pt">
            <v:stroke endarrow="block"/>
          </v:shape>
        </w:pict>
      </w:r>
    </w:p>
    <w:p w:rsidR="0067588B" w:rsidRDefault="00AC1C9F" w:rsidP="0067588B">
      <w:pPr>
        <w:ind w:left="1701" w:right="709" w:hanging="2127"/>
        <w:rPr>
          <w:rFonts w:cs="Arial"/>
          <w:sz w:val="28"/>
        </w:rPr>
      </w:pPr>
      <w:r w:rsidRPr="00AC1C9F">
        <w:rPr>
          <w:rFonts w:cs="Arial"/>
          <w:noProof/>
          <w:sz w:val="28"/>
          <w:lang w:val="de-CH" w:eastAsia="de-CH"/>
        </w:rPr>
        <w:pict>
          <v:roundrect id="_x0000_s1034" style="position:absolute;left:0;text-align:left;margin-left:343.9pt;margin-top:3.6pt;width:60.45pt;height:24.95pt;z-index:251657216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stroke joinstyle="miter"/>
            <v:textbox>
              <w:txbxContent>
                <w:p w:rsidR="00032F6C" w:rsidRPr="00875F0F" w:rsidRDefault="00032F6C" w:rsidP="0067588B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Nesrin</w:t>
                  </w:r>
                </w:p>
              </w:txbxContent>
            </v:textbox>
          </v:roundrect>
        </w:pict>
      </w:r>
      <w:r w:rsidRPr="00AC1C9F">
        <w:rPr>
          <w:rFonts w:cs="Arial"/>
          <w:noProof/>
          <w:sz w:val="28"/>
          <w:lang w:val="de-CH" w:eastAsia="de-CH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3" type="#_x0000_t202" style="position:absolute;left:0;text-align:left;margin-left:161.35pt;margin-top:2.15pt;width:56.4pt;height:26.4pt;z-index:251654144" stroked="f">
            <v:textbox>
              <w:txbxContent>
                <w:p w:rsidR="00032F6C" w:rsidRPr="00875F0F" w:rsidRDefault="00032F6C">
                  <w:pPr>
                    <w:rPr>
                      <w:sz w:val="16"/>
                      <w:lang w:val="de-CH"/>
                    </w:rPr>
                  </w:pPr>
                  <w:r w:rsidRPr="00875F0F">
                    <w:rPr>
                      <w:sz w:val="16"/>
                      <w:lang w:val="de-CH"/>
                    </w:rPr>
                    <w:t>beste Freunde</w:t>
                  </w:r>
                </w:p>
              </w:txbxContent>
            </v:textbox>
          </v:shape>
        </w:pict>
      </w:r>
      <w:r w:rsidRPr="00AC1C9F">
        <w:rPr>
          <w:rFonts w:cs="Arial"/>
          <w:noProof/>
          <w:sz w:val="28"/>
          <w:lang w:val="de-CH" w:eastAsia="de-CH"/>
        </w:rPr>
        <w:pict>
          <v:shape id="_x0000_s1030" type="#_x0000_t32" style="position:absolute;left:0;text-align:left;margin-left:160.15pt;margin-top:6.35pt;width:60pt;height:40.2pt;flip:y;z-index:251655168" o:connectortype="straight" strokecolor="#00b050" strokeweight="2.25pt">
            <v:stroke endarrow="block"/>
          </v:shape>
        </w:pict>
      </w:r>
    </w:p>
    <w:p w:rsidR="0067588B" w:rsidRDefault="00AC1C9F" w:rsidP="0067588B">
      <w:pPr>
        <w:ind w:left="1701" w:right="709" w:hanging="2127"/>
        <w:rPr>
          <w:rFonts w:cs="Arial"/>
          <w:sz w:val="28"/>
        </w:rPr>
      </w:pPr>
      <w:r w:rsidRPr="00AC1C9F">
        <w:rPr>
          <w:rFonts w:cs="Arial"/>
          <w:noProof/>
          <w:sz w:val="28"/>
          <w:lang w:val="de-CH" w:eastAsia="de-CH"/>
        </w:rPr>
        <w:pict>
          <v:roundrect id="_x0000_s1029" style="position:absolute;left:0;text-align:left;margin-left:114.1pt;margin-top:15.7pt;width:46.05pt;height:21.35pt;z-index:25165312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stroke joinstyle="miter"/>
            <v:textbox>
              <w:txbxContent>
                <w:p w:rsidR="00032F6C" w:rsidRPr="00875F0F" w:rsidRDefault="00032F6C" w:rsidP="0067588B">
                  <w:pPr>
                    <w:rPr>
                      <w:lang w:val="de-CH"/>
                    </w:rPr>
                  </w:pPr>
                  <w:r>
                    <w:rPr>
                      <w:lang w:val="de-CH"/>
                    </w:rPr>
                    <w:t>Arni</w:t>
                  </w:r>
                </w:p>
              </w:txbxContent>
            </v:textbox>
          </v:roundrect>
        </w:pict>
      </w:r>
    </w:p>
    <w:p w:rsidR="0067588B" w:rsidRDefault="00AC1C9F" w:rsidP="0067588B">
      <w:pPr>
        <w:ind w:left="1701" w:right="709" w:hanging="2127"/>
        <w:rPr>
          <w:rFonts w:cs="Arial"/>
          <w:sz w:val="28"/>
        </w:rPr>
      </w:pPr>
      <w:r w:rsidRPr="00AC1C9F">
        <w:rPr>
          <w:rFonts w:cs="Arial"/>
          <w:noProof/>
          <w:sz w:val="28"/>
          <w:lang w:val="de-CH" w:eastAsia="de-CH"/>
        </w:rPr>
        <w:pict>
          <v:roundrect id="_x0000_s1035" style="position:absolute;left:0;text-align:left;margin-left:232.3pt;margin-top:5.3pt;width:83.25pt;height:21.35pt;z-index:251658240;visibility:visible;mso-width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">
            <v:stroke joinstyle="miter"/>
            <v:textbox>
              <w:txbxContent>
                <w:p w:rsidR="00032F6C" w:rsidRPr="00875F0F" w:rsidRDefault="00032F6C" w:rsidP="0067588B">
                  <w:pPr>
                    <w:rPr>
                      <w:lang w:val="de-CH"/>
                    </w:rPr>
                  </w:pPr>
                </w:p>
              </w:txbxContent>
            </v:textbox>
          </v:roundrect>
        </w:pict>
      </w:r>
    </w:p>
    <w:p w:rsidR="0067588B" w:rsidRDefault="0067588B" w:rsidP="0067588B">
      <w:pPr>
        <w:ind w:left="1701" w:hanging="2411"/>
        <w:rPr>
          <w:rFonts w:cs="Arial"/>
          <w:noProof/>
          <w:lang w:val="en-US"/>
        </w:rPr>
      </w:pPr>
    </w:p>
    <w:p w:rsidR="0067588B" w:rsidRDefault="00B861BA" w:rsidP="0067588B">
      <w:pPr>
        <w:ind w:left="1701" w:hanging="2411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4" name="Bild 1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5" name="Bild 1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6" name="Bild 1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964DE2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Der Ich-Erzähler wird im Text nicht beschrieben.</w:t>
      </w:r>
    </w:p>
    <w:p w:rsidR="0067588B" w:rsidRDefault="0067588B" w:rsidP="0067588B">
      <w:pPr>
        <w:ind w:left="1701" w:hanging="2411"/>
        <w:rPr>
          <w:rFonts w:cs="Arial"/>
          <w:sz w:val="28"/>
        </w:rPr>
      </w:pPr>
      <w:r>
        <w:rPr>
          <w:rFonts w:cs="Arial"/>
          <w:sz w:val="28"/>
        </w:rPr>
        <w:tab/>
        <w:t>Wie stellst du ihn dir vor? (Aussehen, Charakter, Hobbies,… )</w:t>
      </w:r>
    </w:p>
    <w:p w:rsidR="0067588B" w:rsidRPr="00DA2095" w:rsidRDefault="0067588B" w:rsidP="0067588B">
      <w:pPr>
        <w:ind w:left="1701" w:hanging="2411"/>
        <w:rPr>
          <w:rFonts w:cs="Arial"/>
          <w:sz w:val="28"/>
        </w:rPr>
      </w:pPr>
      <w:r>
        <w:rPr>
          <w:rFonts w:cs="Arial"/>
          <w:sz w:val="28"/>
        </w:rPr>
        <w:tab/>
        <w:t>Schreibe deine Ideen auf!</w:t>
      </w:r>
    </w:p>
    <w:p w:rsidR="0067588B" w:rsidRDefault="0067588B" w:rsidP="0067588B">
      <w:pPr>
        <w:ind w:right="709"/>
        <w:rPr>
          <w:rFonts w:cs="Arial"/>
          <w:sz w:val="28"/>
        </w:rPr>
      </w:pPr>
    </w:p>
    <w:p w:rsidR="0067588B" w:rsidRPr="00EC4B6C" w:rsidRDefault="0067588B" w:rsidP="0067588B">
      <w:pPr>
        <w:ind w:left="1701" w:right="709" w:hanging="2127"/>
        <w:rPr>
          <w:rFonts w:cs="Arial"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17" name="Bild 17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>
              <w:rPr>
                <w:rFonts w:ascii="Cambria" w:hAnsi="Cambria" w:cs="Arial"/>
              </w:rPr>
              <w:t xml:space="preserve"> </w:t>
            </w:r>
          </w:p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Auftrag 3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65121A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Bedrohung</w:t>
            </w:r>
          </w:p>
        </w:tc>
      </w:tr>
    </w:tbl>
    <w:p w:rsidR="0067588B" w:rsidRPr="00D15B55" w:rsidRDefault="0067588B" w:rsidP="0067588B">
      <w:pPr>
        <w:rPr>
          <w:rFonts w:cs="Arial"/>
          <w:sz w:val="10"/>
        </w:rPr>
      </w:pPr>
    </w:p>
    <w:p w:rsidR="0067588B" w:rsidRDefault="00B861BA" w:rsidP="0067588B">
      <w:pPr>
        <w:ind w:left="1701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8" name="Bild 1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Der Ich-Erzähler denkt während der Mathe-Stunde an den letzten Freitag zurück.</w:t>
      </w:r>
    </w:p>
    <w:p w:rsidR="0067588B" w:rsidRDefault="0067588B" w:rsidP="0067588B">
      <w:pPr>
        <w:ind w:left="1701" w:right="709" w:hanging="1985"/>
        <w:rPr>
          <w:rFonts w:cs="Arial"/>
          <w:sz w:val="28"/>
        </w:rPr>
      </w:pPr>
      <w:r>
        <w:rPr>
          <w:rFonts w:cs="Arial"/>
          <w:sz w:val="28"/>
        </w:rPr>
        <w:tab/>
        <w:t>Was passierte dort?</w:t>
      </w:r>
    </w:p>
    <w:p w:rsidR="0067588B" w:rsidRDefault="0067588B" w:rsidP="0067588B">
      <w:p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Ordne die Stichworte in der richtigen Reihenfolge!</w:t>
      </w:r>
    </w:p>
    <w:p w:rsidR="0067588B" w:rsidRDefault="0067588B" w:rsidP="0067588B">
      <w:pPr>
        <w:ind w:left="1701" w:right="709"/>
        <w:rPr>
          <w:rFonts w:cs="Arial"/>
          <w:sz w:val="28"/>
        </w:rPr>
      </w:pP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Klimmzug mit dem Handy im Mund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nur ein Bluff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mit dem Rücken an der Wand</w:t>
      </w:r>
    </w:p>
    <w:p w:rsidR="0067588B" w:rsidRPr="00D93307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Chance verpasst!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ein anderes Angebot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Max und Zoé auf der Mädchentoilette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Jenny ist wütend</w:t>
      </w:r>
    </w:p>
    <w:p w:rsidR="0067588B" w:rsidRPr="00D93307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Ich-Erzähler schwitzt</w:t>
      </w:r>
    </w:p>
    <w:p w:rsidR="0067588B" w:rsidRPr="002B460F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Fotos von Nesrin aus der Umkleide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Patt (Unentschieden)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niemand postet ein Foto, sonst …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Deal or no</w:t>
      </w:r>
      <w:r w:rsidRPr="00C33F51">
        <w:rPr>
          <w:rFonts w:cs="Arial"/>
          <w:sz w:val="28"/>
        </w:rPr>
        <w:t xml:space="preserve"> deal</w:t>
      </w:r>
      <w:r>
        <w:rPr>
          <w:rFonts w:cs="Arial"/>
          <w:sz w:val="28"/>
        </w:rPr>
        <w:t>?</w:t>
      </w:r>
    </w:p>
    <w:p w:rsidR="0067588B" w:rsidRPr="00D93307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wolle sie auf Facebook stellen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Danke!</w:t>
      </w:r>
    </w:p>
    <w:p w:rsidR="0067588B" w:rsidRPr="00D93307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abgelenkt</w:t>
      </w:r>
    </w:p>
    <w:p w:rsidR="0067588B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 w:rsidRPr="00DE583B">
        <w:rPr>
          <w:rFonts w:cs="Arial"/>
          <w:sz w:val="28"/>
        </w:rPr>
        <w:t>Max, Jochen und Jenny bedrohen Nesrin</w:t>
      </w:r>
    </w:p>
    <w:p w:rsidR="0067588B" w:rsidRPr="00D93307" w:rsidRDefault="0067588B" w:rsidP="0067588B">
      <w:pPr>
        <w:numPr>
          <w:ilvl w:val="0"/>
          <w:numId w:val="3"/>
        </w:numPr>
        <w:ind w:left="1701" w:right="709"/>
        <w:rPr>
          <w:rFonts w:cs="Arial"/>
          <w:sz w:val="28"/>
        </w:rPr>
      </w:pPr>
      <w:r>
        <w:rPr>
          <w:rFonts w:cs="Arial"/>
          <w:sz w:val="28"/>
        </w:rPr>
        <w:t>gehen zusammen zum Fahrradständer</w:t>
      </w:r>
    </w:p>
    <w:p w:rsidR="0067588B" w:rsidRPr="00BB20EF" w:rsidRDefault="0067588B" w:rsidP="0067588B">
      <w:pPr>
        <w:ind w:right="709"/>
        <w:rPr>
          <w:rFonts w:cs="Arial"/>
          <w:sz w:val="28"/>
        </w:rPr>
      </w:pPr>
    </w:p>
    <w:p w:rsidR="0067588B" w:rsidRPr="00FC5D8B" w:rsidRDefault="0067588B" w:rsidP="0067588B">
      <w:pPr>
        <w:ind w:left="1701" w:right="709" w:hanging="1985"/>
        <w:rPr>
          <w:rFonts w:cs="Arial"/>
          <w:sz w:val="10"/>
          <w:highlight w:val="yellow"/>
        </w:rPr>
      </w:pPr>
    </w:p>
    <w:p w:rsidR="0067588B" w:rsidRDefault="00B861BA" w:rsidP="0067588B">
      <w:pPr>
        <w:ind w:left="1701" w:right="-283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19" name="Bild 1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0" name="Bild 2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964DE2">
        <w:rPr>
          <w:rFonts w:cs="Arial"/>
        </w:rPr>
        <w:tab/>
      </w:r>
      <w:r w:rsidR="0067588B">
        <w:rPr>
          <w:rFonts w:cs="Arial"/>
          <w:sz w:val="28"/>
        </w:rPr>
        <w:t>Kennst du diese Situation, in der Nesrin steckte?</w:t>
      </w:r>
    </w:p>
    <w:p w:rsidR="0067588B" w:rsidRDefault="0067588B" w:rsidP="0067588B">
      <w:pPr>
        <w:ind w:left="1701" w:right="-283" w:hanging="1985"/>
        <w:rPr>
          <w:rFonts w:cs="Arial"/>
          <w:sz w:val="28"/>
        </w:rPr>
      </w:pPr>
      <w:r>
        <w:rPr>
          <w:rFonts w:cs="Arial"/>
          <w:sz w:val="28"/>
        </w:rPr>
        <w:tab/>
        <w:t>Wurdest du auch schon bedroht? Wie und von wem?</w:t>
      </w:r>
    </w:p>
    <w:p w:rsidR="0067588B" w:rsidRDefault="0067588B" w:rsidP="0067588B">
      <w:pPr>
        <w:ind w:left="1701" w:right="-283" w:hanging="1985"/>
        <w:rPr>
          <w:rFonts w:cs="Arial"/>
          <w:sz w:val="28"/>
        </w:rPr>
      </w:pPr>
      <w:r>
        <w:rPr>
          <w:rFonts w:cs="Arial"/>
          <w:sz w:val="28"/>
        </w:rPr>
        <w:tab/>
        <w:t>Hast du auch schon mal jemandem in so einer Situation geholfen?</w:t>
      </w:r>
    </w:p>
    <w:p w:rsidR="0067588B" w:rsidRDefault="0067588B" w:rsidP="0067588B">
      <w:pPr>
        <w:ind w:left="1701" w:right="-283" w:hanging="1985"/>
        <w:rPr>
          <w:rFonts w:cs="Arial"/>
          <w:sz w:val="28"/>
        </w:rPr>
      </w:pPr>
      <w:r>
        <w:rPr>
          <w:rFonts w:cs="Arial"/>
          <w:sz w:val="28"/>
        </w:rPr>
        <w:tab/>
        <w:t xml:space="preserve">Berichte davon! </w:t>
      </w:r>
    </w:p>
    <w:p w:rsidR="0067588B" w:rsidRPr="00964DE2" w:rsidRDefault="0067588B" w:rsidP="0067588B">
      <w:pPr>
        <w:ind w:left="1701" w:right="-283"/>
        <w:rPr>
          <w:rFonts w:cs="Arial"/>
          <w:sz w:val="28"/>
        </w:rPr>
      </w:pPr>
    </w:p>
    <w:p w:rsidR="0067588B" w:rsidRPr="00964DE2" w:rsidRDefault="0067588B" w:rsidP="0067588B">
      <w:pPr>
        <w:ind w:left="1701" w:right="709" w:hanging="1985"/>
        <w:rPr>
          <w:rFonts w:cs="Arial"/>
          <w:sz w:val="12"/>
        </w:rPr>
      </w:pPr>
    </w:p>
    <w:p w:rsidR="0067588B" w:rsidRDefault="00B861BA" w:rsidP="0067588B">
      <w:pPr>
        <w:ind w:left="1701" w:hanging="2411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1" name="Bild 2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2" name="Bild 2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3" name="Bild 2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964DE2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 xml:space="preserve">Facebook, WhatsApp, Instagram,… Die </w:t>
      </w:r>
      <w:r w:rsidR="003E5135">
        <w:rPr>
          <w:rFonts w:cs="Arial"/>
          <w:sz w:val="28"/>
        </w:rPr>
        <w:t>«</w:t>
      </w:r>
      <w:r w:rsidR="0067588B">
        <w:rPr>
          <w:rFonts w:cs="Arial"/>
          <w:sz w:val="28"/>
        </w:rPr>
        <w:t>social medias</w:t>
      </w:r>
      <w:r w:rsidR="003E5135">
        <w:rPr>
          <w:rFonts w:cs="Arial"/>
          <w:sz w:val="28"/>
        </w:rPr>
        <w:t>»</w:t>
      </w:r>
      <w:r w:rsidR="0067588B">
        <w:rPr>
          <w:rFonts w:cs="Arial"/>
          <w:sz w:val="28"/>
        </w:rPr>
        <w:t xml:space="preserve"> sind ein Teil unserer Gesellschaft.</w:t>
      </w:r>
    </w:p>
    <w:p w:rsidR="0067588B" w:rsidRDefault="0067588B" w:rsidP="0067588B">
      <w:pPr>
        <w:ind w:left="1701" w:hanging="2411"/>
        <w:rPr>
          <w:rFonts w:cs="Arial"/>
          <w:sz w:val="28"/>
        </w:rPr>
      </w:pPr>
      <w:r>
        <w:rPr>
          <w:rFonts w:cs="Arial"/>
          <w:sz w:val="28"/>
        </w:rPr>
        <w:tab/>
        <w:t>Wie gehst du damit um? Was veröffentlichst du von dir?</w:t>
      </w:r>
    </w:p>
    <w:p w:rsidR="0067588B" w:rsidRDefault="0067588B" w:rsidP="0067588B">
      <w:pPr>
        <w:ind w:left="1701" w:hanging="2411"/>
        <w:rPr>
          <w:rFonts w:cs="Arial"/>
          <w:sz w:val="28"/>
        </w:rPr>
      </w:pPr>
      <w:r>
        <w:rPr>
          <w:rFonts w:cs="Arial"/>
          <w:sz w:val="28"/>
        </w:rPr>
        <w:tab/>
        <w:t>Was sind deine positiven oder negativen Erfahrungen damit?</w:t>
      </w:r>
    </w:p>
    <w:p w:rsidR="0067588B" w:rsidRDefault="0067588B" w:rsidP="0067588B">
      <w:pPr>
        <w:ind w:left="1701"/>
        <w:rPr>
          <w:rFonts w:cs="Arial"/>
          <w:sz w:val="28"/>
        </w:rPr>
      </w:pPr>
    </w:p>
    <w:p w:rsidR="0067588B" w:rsidRDefault="0067588B" w:rsidP="0067588B">
      <w:pPr>
        <w:ind w:left="1701"/>
        <w:rPr>
          <w:rFonts w:cs="Arial"/>
          <w:sz w:val="28"/>
        </w:rPr>
      </w:pPr>
    </w:p>
    <w:p w:rsidR="0067588B" w:rsidRDefault="0067588B" w:rsidP="0067588B">
      <w:pPr>
        <w:rPr>
          <w:rFonts w:cs="Arial"/>
        </w:rPr>
      </w:pPr>
    </w:p>
    <w:p w:rsidR="0067588B" w:rsidRDefault="0067588B" w:rsidP="0067588B">
      <w:pPr>
        <w:rPr>
          <w:rFonts w:cs="Arial"/>
        </w:rPr>
      </w:pPr>
    </w:p>
    <w:tbl>
      <w:tblPr>
        <w:tblW w:w="9882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95"/>
        <w:gridCol w:w="1701"/>
        <w:gridCol w:w="6186"/>
      </w:tblGrid>
      <w:tr w:rsidR="0067588B" w:rsidRPr="0065121A">
        <w:trPr>
          <w:trHeight w:val="841"/>
        </w:trPr>
        <w:tc>
          <w:tcPr>
            <w:tcW w:w="1995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24" name="Bild 24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>
              <w:rPr>
                <w:rFonts w:ascii="Cambria" w:hAnsi="Cambria" w:cs="Arial"/>
              </w:rPr>
              <w:t xml:space="preserve"> </w:t>
            </w:r>
          </w:p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Auftrag 4</w:t>
            </w:r>
          </w:p>
        </w:tc>
        <w:tc>
          <w:tcPr>
            <w:tcW w:w="6186" w:type="dxa"/>
            <w:shd w:val="clear" w:color="auto" w:fill="auto"/>
            <w:vAlign w:val="center"/>
          </w:tcPr>
          <w:p w:rsidR="0067588B" w:rsidRPr="0051473B" w:rsidRDefault="0067588B" w:rsidP="0067588B">
            <w:pPr>
              <w:spacing w:line="360" w:lineRule="auto"/>
              <w:ind w:right="-426"/>
              <w:rPr>
                <w:sz w:val="34"/>
                <w:szCs w:val="34"/>
              </w:rPr>
            </w:pPr>
            <w:r>
              <w:rPr>
                <w:rFonts w:eastAsia="Times New Roman" w:cs="Arial"/>
                <w:b/>
                <w:sz w:val="34"/>
                <w:szCs w:val="34"/>
                <w:lang w:eastAsia="de-DE"/>
              </w:rPr>
              <w:t xml:space="preserve"> bluffen …</w:t>
            </w:r>
          </w:p>
        </w:tc>
      </w:tr>
    </w:tbl>
    <w:p w:rsidR="0067588B" w:rsidRPr="0065121A" w:rsidRDefault="0067588B" w:rsidP="0067588B">
      <w:pPr>
        <w:rPr>
          <w:rFonts w:cs="Arial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5" name="Bild 2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Der Ich-Erzähler lügt, um Nesrin zu retten. Er hat geblufft.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Kannst du auch gut bluffen?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Schreibe z</w:t>
      </w:r>
      <w:r w:rsidR="003E5135">
        <w:rPr>
          <w:rFonts w:cs="Arial"/>
          <w:sz w:val="28"/>
        </w:rPr>
        <w:t xml:space="preserve">wei Behauptungen über dich auf: </w:t>
      </w:r>
      <w:r>
        <w:rPr>
          <w:rFonts w:cs="Arial"/>
          <w:sz w:val="28"/>
        </w:rPr>
        <w:t>eine die stimmt, die andere geblufft.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Kannst du andere reinlegen?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Versucht es gegenseitig!</w:t>
      </w:r>
      <w:r w:rsidR="003E5135">
        <w:rPr>
          <w:rFonts w:cs="Arial"/>
          <w:sz w:val="28"/>
        </w:rPr>
        <w:t xml:space="preserve"> Organisiert evtl. einen Wettbewerb mit eurer Lehrperson.</w:t>
      </w:r>
    </w:p>
    <w:p w:rsidR="0067588B" w:rsidRPr="002211B7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</w: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6" name="Bild 2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7" name="Bild 2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</w:rPr>
        <w:tab/>
      </w:r>
      <w:r w:rsidR="0067588B">
        <w:rPr>
          <w:rFonts w:cs="Arial"/>
          <w:sz w:val="28"/>
        </w:rPr>
        <w:t>Kannst du dich erinnern, dass du auch mal in der Not lügen musstest, um jemanden zu beschützen?</w:t>
      </w:r>
    </w:p>
    <w:p w:rsidR="0067588B" w:rsidRPr="00E72323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Wie war das?</w:t>
      </w:r>
    </w:p>
    <w:p w:rsidR="0067588B" w:rsidRPr="0065121A" w:rsidRDefault="0067588B" w:rsidP="0067588B">
      <w:pPr>
        <w:ind w:left="1701" w:right="709" w:hanging="2127"/>
        <w:rPr>
          <w:rFonts w:cs="Arial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8" name="Bild 2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29" name="Bild 2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0" name="Bild 3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265F7B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Wurdest du a</w:t>
      </w:r>
      <w:r w:rsidR="003E5135">
        <w:rPr>
          <w:rFonts w:cs="Arial"/>
          <w:sz w:val="28"/>
        </w:rPr>
        <w:t>uch schon belogen?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Wie war deine Beziehung zu dieser Person, als du es herausgefunden hast? Und wie ist die Beziehung jetzt?</w:t>
      </w:r>
    </w:p>
    <w:p w:rsidR="0067588B" w:rsidRDefault="0067588B" w:rsidP="0067588B">
      <w:pPr>
        <w:ind w:left="1701"/>
        <w:rPr>
          <w:rFonts w:cs="Arial"/>
          <w:sz w:val="28"/>
        </w:rPr>
      </w:pPr>
    </w:p>
    <w:p w:rsidR="0067588B" w:rsidRPr="00DA2095" w:rsidRDefault="0067588B" w:rsidP="0077793D">
      <w:pPr>
        <w:rPr>
          <w:rFonts w:cs="Arial"/>
          <w:sz w:val="28"/>
        </w:rPr>
      </w:pPr>
    </w:p>
    <w:tbl>
      <w:tblPr>
        <w:tblW w:w="9882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995"/>
        <w:gridCol w:w="1701"/>
        <w:gridCol w:w="6186"/>
      </w:tblGrid>
      <w:tr w:rsidR="0067588B" w:rsidRPr="0065121A">
        <w:trPr>
          <w:trHeight w:val="841"/>
        </w:trPr>
        <w:tc>
          <w:tcPr>
            <w:tcW w:w="1995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31" name="Bild 31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>
              <w:rPr>
                <w:rFonts w:ascii="Cambria" w:hAnsi="Cambria" w:cs="Arial"/>
              </w:rPr>
              <w:t xml:space="preserve"> </w:t>
            </w:r>
          </w:p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Auftrag 5</w:t>
            </w:r>
          </w:p>
        </w:tc>
        <w:tc>
          <w:tcPr>
            <w:tcW w:w="6186" w:type="dxa"/>
            <w:shd w:val="clear" w:color="auto" w:fill="auto"/>
            <w:vAlign w:val="center"/>
          </w:tcPr>
          <w:p w:rsidR="0067588B" w:rsidRPr="0051473B" w:rsidRDefault="0067588B" w:rsidP="0067588B">
            <w:pPr>
              <w:spacing w:line="360" w:lineRule="auto"/>
              <w:ind w:right="-426"/>
              <w:rPr>
                <w:sz w:val="34"/>
                <w:szCs w:val="34"/>
              </w:rPr>
            </w:pPr>
            <w:r>
              <w:rPr>
                <w:rFonts w:eastAsia="Times New Roman" w:cs="Arial"/>
                <w:b/>
                <w:sz w:val="34"/>
                <w:szCs w:val="34"/>
                <w:lang w:eastAsia="de-DE"/>
              </w:rPr>
              <w:t xml:space="preserve"> 2 x Nesrin</w:t>
            </w:r>
          </w:p>
        </w:tc>
      </w:tr>
    </w:tbl>
    <w:p w:rsidR="0067588B" w:rsidRPr="0065121A" w:rsidRDefault="0067588B" w:rsidP="0067588B">
      <w:pPr>
        <w:rPr>
          <w:rFonts w:cs="Arial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2" name="Bild 3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Während der Geschichte verändert sich Nesrin.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Schre</w:t>
      </w:r>
      <w:r w:rsidR="003E5135">
        <w:rPr>
          <w:rFonts w:cs="Arial"/>
          <w:sz w:val="28"/>
        </w:rPr>
        <w:t>ibe je zehn</w:t>
      </w:r>
      <w:r>
        <w:rPr>
          <w:rFonts w:cs="Arial"/>
          <w:sz w:val="28"/>
        </w:rPr>
        <w:t xml:space="preserve"> Wörter aus dem Text heraus, die zu den verschiedenen Momenten passen:</w:t>
      </w:r>
    </w:p>
    <w:p w:rsidR="0067588B" w:rsidRPr="009B4D83" w:rsidRDefault="0067588B" w:rsidP="0067588B">
      <w:pPr>
        <w:ind w:right="709"/>
        <w:rPr>
          <w:rFonts w:cs="Arial"/>
          <w:sz w:val="28"/>
        </w:rPr>
      </w:pPr>
    </w:p>
    <w:tbl>
      <w:tblPr>
        <w:tblW w:w="7762" w:type="dxa"/>
        <w:tblInd w:w="19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1"/>
        <w:gridCol w:w="3881"/>
      </w:tblGrid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Nesrin in der Schule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>Nesrin im Bootshaus</w:t>
            </w: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  <w:tr w:rsidR="0067588B" w:rsidRPr="004F6BF5"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  <w:tc>
          <w:tcPr>
            <w:tcW w:w="3881" w:type="dxa"/>
            <w:shd w:val="clear" w:color="auto" w:fill="auto"/>
            <w:vAlign w:val="center"/>
          </w:tcPr>
          <w:p w:rsidR="0067588B" w:rsidRPr="004F6BF5" w:rsidRDefault="0067588B" w:rsidP="0067588B">
            <w:pPr>
              <w:ind w:right="709"/>
              <w:jc w:val="center"/>
              <w:rPr>
                <w:rFonts w:cs="Arial"/>
                <w:sz w:val="28"/>
              </w:rPr>
            </w:pPr>
          </w:p>
        </w:tc>
      </w:tr>
    </w:tbl>
    <w:p w:rsidR="0067588B" w:rsidRPr="0065121A" w:rsidRDefault="0067588B" w:rsidP="0067588B">
      <w:pPr>
        <w:ind w:right="709"/>
        <w:rPr>
          <w:rFonts w:cs="Arial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3" name="Bild 3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4" name="Bild 3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</w:rPr>
        <w:tab/>
      </w:r>
      <w:r w:rsidR="0067588B">
        <w:rPr>
          <w:rFonts w:cs="Arial"/>
          <w:sz w:val="28"/>
        </w:rPr>
        <w:t>Nesrin will abhauen. Der Ich-Erzähler fragt nicht, warum sie das tun will.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Hast du Ideen dazu?</w:t>
      </w:r>
    </w:p>
    <w:p w:rsidR="0067588B" w:rsidRPr="00E72323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Schreibe deine Vermutungen auf!</w:t>
      </w:r>
    </w:p>
    <w:p w:rsidR="0067588B" w:rsidRPr="0065121A" w:rsidRDefault="0067588B" w:rsidP="0067588B">
      <w:pPr>
        <w:ind w:left="1701" w:right="709" w:hanging="2127"/>
        <w:rPr>
          <w:rFonts w:cs="Arial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5" name="Bild 3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6" name="Bild 3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7" name="Bild 3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E5135">
        <w:rPr>
          <w:rFonts w:cs="Arial"/>
          <w:noProof/>
          <w:sz w:val="28"/>
          <w:lang w:val="de-CH"/>
        </w:rPr>
        <w:t>Ab</w:t>
      </w:r>
      <w:r w:rsidR="0067588B" w:rsidRPr="00AB3014">
        <w:rPr>
          <w:rFonts w:cs="Arial"/>
          <w:noProof/>
          <w:sz w:val="28"/>
          <w:lang w:val="de-CH"/>
        </w:rPr>
        <w:t xml:space="preserve"> nach</w:t>
      </w:r>
      <w:r w:rsidR="0067588B">
        <w:rPr>
          <w:rFonts w:cs="Arial"/>
          <w:noProof/>
          <w:lang w:val="de-CH"/>
        </w:rPr>
        <w:t xml:space="preserve"> </w:t>
      </w:r>
      <w:r w:rsidR="0067588B">
        <w:rPr>
          <w:rFonts w:cs="Arial"/>
          <w:sz w:val="28"/>
        </w:rPr>
        <w:t>Amsterdam</w:t>
      </w:r>
      <w:r w:rsidR="003E5135">
        <w:rPr>
          <w:rFonts w:cs="Arial"/>
          <w:sz w:val="28"/>
        </w:rPr>
        <w:t>!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Der Ich-Erzähler will Nesrin nach Amsterdam nachreisen.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Würdest du so etwas auch wagen?</w:t>
      </w:r>
    </w:p>
    <w:p w:rsidR="0067588B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Was würdest du deinen Eltern sagen?</w:t>
      </w:r>
    </w:p>
    <w:p w:rsidR="0067588B" w:rsidRPr="0065121A" w:rsidRDefault="0067588B" w:rsidP="0067588B">
      <w:pPr>
        <w:rPr>
          <w:rFonts w:cs="Arial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38" name="Bild 38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>
              <w:rPr>
                <w:rFonts w:ascii="Cambria" w:hAnsi="Cambria" w:cs="Arial"/>
              </w:rPr>
              <w:t xml:space="preserve"> </w:t>
            </w:r>
          </w:p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Auftrag 6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1338C3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 xml:space="preserve">mutig  </w:t>
            </w:r>
          </w:p>
        </w:tc>
      </w:tr>
    </w:tbl>
    <w:p w:rsidR="0067588B" w:rsidRPr="0065121A" w:rsidRDefault="0067588B" w:rsidP="0067588B">
      <w:pPr>
        <w:rPr>
          <w:rFonts w:cs="Arial"/>
        </w:rPr>
      </w:pPr>
    </w:p>
    <w:p w:rsidR="0067588B" w:rsidRDefault="00B861BA" w:rsidP="0067588B">
      <w:pPr>
        <w:ind w:left="1701" w:hanging="1416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39" name="Bild 3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0E06F6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Nesrin ist sehr mutig und setzt ihren Plan in die Wirklichkeit um.</w:t>
      </w:r>
    </w:p>
    <w:p w:rsidR="0067588B" w:rsidRDefault="0067588B" w:rsidP="0067588B">
      <w:pPr>
        <w:ind w:left="1701" w:hanging="1416"/>
        <w:rPr>
          <w:rFonts w:cs="Arial"/>
          <w:sz w:val="28"/>
        </w:rPr>
      </w:pPr>
      <w:r>
        <w:rPr>
          <w:rFonts w:cs="Arial"/>
          <w:sz w:val="28"/>
        </w:rPr>
        <w:tab/>
        <w:t>Denkst du, dass sie den richtigen Weg gegangen ist?</w:t>
      </w:r>
    </w:p>
    <w:p w:rsidR="0067588B" w:rsidRDefault="0067588B" w:rsidP="0067588B">
      <w:pPr>
        <w:ind w:left="1701" w:hanging="1416"/>
        <w:rPr>
          <w:rFonts w:cs="Arial"/>
          <w:sz w:val="28"/>
        </w:rPr>
      </w:pPr>
      <w:r>
        <w:rPr>
          <w:rFonts w:cs="Arial"/>
          <w:sz w:val="28"/>
        </w:rPr>
        <w:tab/>
        <w:t>Hättest du etwas anderes gemacht?</w:t>
      </w:r>
    </w:p>
    <w:p w:rsidR="0067588B" w:rsidRPr="00B577FD" w:rsidRDefault="0067588B" w:rsidP="0067588B">
      <w:pPr>
        <w:ind w:left="1701" w:hanging="1416"/>
        <w:rPr>
          <w:rFonts w:cs="Arial"/>
          <w:sz w:val="28"/>
        </w:rPr>
      </w:pPr>
      <w:r>
        <w:rPr>
          <w:rFonts w:cs="Arial"/>
          <w:sz w:val="28"/>
        </w:rPr>
        <w:tab/>
        <w:t>Mit wem hättest du gesprochen?</w:t>
      </w:r>
    </w:p>
    <w:p w:rsidR="0067588B" w:rsidRDefault="00B861BA" w:rsidP="0077793D">
      <w:pPr>
        <w:ind w:left="1701" w:hanging="1701"/>
        <w:rPr>
          <w:rFonts w:cs="Arial"/>
          <w:sz w:val="28"/>
        </w:rPr>
      </w:pPr>
      <w:r>
        <w:rPr>
          <w:rFonts w:cs="Arial"/>
          <w:noProof/>
          <w:sz w:val="28"/>
          <w:lang w:eastAsia="de-DE"/>
        </w:rPr>
        <w:drawing>
          <wp:inline distT="0" distB="0" distL="0" distR="0">
            <wp:extent cx="431800" cy="317500"/>
            <wp:effectExtent l="25400" t="0" r="0" b="0"/>
            <wp:docPr id="40" name="Bild 4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sz w:val="28"/>
          <w:lang w:eastAsia="de-DE"/>
        </w:rPr>
        <w:drawing>
          <wp:inline distT="0" distB="0" distL="0" distR="0">
            <wp:extent cx="431800" cy="317500"/>
            <wp:effectExtent l="25400" t="0" r="0" b="0"/>
            <wp:docPr id="41" name="Bild 4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>
        <w:rPr>
          <w:rFonts w:cs="Arial"/>
          <w:sz w:val="28"/>
        </w:rPr>
        <w:tab/>
        <w:t>Was war das Mutigste, was du jemals getan hast?</w:t>
      </w:r>
    </w:p>
    <w:p w:rsidR="0067588B" w:rsidRDefault="0067588B" w:rsidP="0067588B">
      <w:pPr>
        <w:ind w:left="1701" w:hanging="1701"/>
        <w:rPr>
          <w:rFonts w:cs="Arial"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F6274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F6274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42" name="Bild 42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Pr="006F6274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F6274">
              <w:rPr>
                <w:rFonts w:ascii="Cambria" w:hAnsi="Cambria" w:cs="Arial"/>
              </w:rPr>
              <w:t xml:space="preserve">Lesetagebuch </w:t>
            </w:r>
            <w:r w:rsidRPr="006F6274">
              <w:rPr>
                <w:rFonts w:ascii="Cambria" w:hAnsi="Cambria" w:cs="Arial"/>
                <w:b/>
              </w:rPr>
              <w:t>Summertime Blues</w:t>
            </w:r>
            <w:r w:rsidRPr="006F6274">
              <w:rPr>
                <w:rFonts w:ascii="Cambria" w:hAnsi="Cambria" w:cs="Arial"/>
              </w:rPr>
              <w:t xml:space="preserve"> </w:t>
            </w:r>
          </w:p>
          <w:p w:rsidR="0067588B" w:rsidRPr="006F6274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F6274">
              <w:rPr>
                <w:rFonts w:ascii="Cambria" w:hAnsi="Cambria" w:cs="Arial"/>
              </w:rPr>
              <w:t>Auftrag 7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6F6274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 w:rsidRPr="006F6274">
              <w:rPr>
                <w:rFonts w:ascii="Cambria" w:hAnsi="Cambria" w:cs="Arial"/>
                <w:b/>
                <w:sz w:val="36"/>
              </w:rPr>
              <w:t xml:space="preserve"> vorher - nachher</w:t>
            </w:r>
          </w:p>
        </w:tc>
      </w:tr>
    </w:tbl>
    <w:p w:rsidR="0067588B" w:rsidRPr="006F6274" w:rsidRDefault="0067588B" w:rsidP="0067588B">
      <w:pPr>
        <w:rPr>
          <w:rFonts w:cs="Arial"/>
        </w:rPr>
      </w:pPr>
    </w:p>
    <w:p w:rsidR="0067588B" w:rsidRDefault="00B861BA" w:rsidP="0067588B">
      <w:pPr>
        <w:ind w:left="1701" w:right="709" w:hanging="2127"/>
        <w:rPr>
          <w:rFonts w:cs="Arial"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3" name="Bild 4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F6274">
        <w:rPr>
          <w:rFonts w:cs="Arial"/>
          <w:noProof/>
          <w:lang w:val="de-CH"/>
        </w:rPr>
        <w:tab/>
      </w:r>
      <w:r w:rsidR="0067588B">
        <w:rPr>
          <w:rFonts w:cs="Arial"/>
          <w:sz w:val="28"/>
          <w:lang w:val="de-CH"/>
        </w:rPr>
        <w:t>Was würdest du an dir ändern, damit dich niemand erkennen würde?</w:t>
      </w:r>
    </w:p>
    <w:p w:rsidR="0067588B" w:rsidRDefault="0067588B" w:rsidP="0067588B">
      <w:pPr>
        <w:ind w:left="1701" w:right="709" w:hanging="2127"/>
        <w:rPr>
          <w:rFonts w:cs="Arial"/>
          <w:sz w:val="28"/>
          <w:lang w:val="de-CH"/>
        </w:rPr>
      </w:pPr>
      <w:r>
        <w:rPr>
          <w:rFonts w:cs="Arial"/>
          <w:sz w:val="28"/>
          <w:lang w:val="de-CH"/>
        </w:rPr>
        <w:tab/>
        <w:t xml:space="preserve">Mache ein </w:t>
      </w:r>
      <w:r w:rsidR="003E5135">
        <w:rPr>
          <w:rFonts w:cs="Arial"/>
          <w:sz w:val="28"/>
          <w:lang w:val="de-CH"/>
        </w:rPr>
        <w:t>«</w:t>
      </w:r>
      <w:r>
        <w:rPr>
          <w:rFonts w:cs="Arial"/>
          <w:sz w:val="28"/>
          <w:lang w:val="de-CH"/>
        </w:rPr>
        <w:t>vorher</w:t>
      </w:r>
      <w:r w:rsidR="003E5135">
        <w:rPr>
          <w:rFonts w:cs="Arial"/>
          <w:sz w:val="28"/>
          <w:lang w:val="de-CH"/>
        </w:rPr>
        <w:t xml:space="preserve"> </w:t>
      </w:r>
      <w:r>
        <w:rPr>
          <w:rFonts w:cs="Arial"/>
          <w:sz w:val="28"/>
          <w:lang w:val="de-CH"/>
        </w:rPr>
        <w:t>– nachher Foto</w:t>
      </w:r>
      <w:r w:rsidR="003E5135">
        <w:rPr>
          <w:rFonts w:cs="Arial"/>
          <w:sz w:val="28"/>
          <w:lang w:val="de-CH"/>
        </w:rPr>
        <w:t>»</w:t>
      </w:r>
    </w:p>
    <w:p w:rsidR="0067588B" w:rsidRDefault="0067588B" w:rsidP="0067588B">
      <w:pPr>
        <w:ind w:left="1701" w:right="709"/>
        <w:rPr>
          <w:rFonts w:cs="Arial"/>
          <w:sz w:val="28"/>
          <w:lang w:val="de-CH"/>
        </w:rPr>
      </w:pPr>
      <w:r>
        <w:rPr>
          <w:rFonts w:cs="Arial"/>
          <w:sz w:val="28"/>
          <w:lang w:val="de-CH"/>
        </w:rPr>
        <w:t>Foto 1: du, wie du normalerweise bist</w:t>
      </w:r>
    </w:p>
    <w:p w:rsidR="0067588B" w:rsidRPr="006F6274" w:rsidRDefault="0067588B" w:rsidP="0067588B">
      <w:pPr>
        <w:ind w:left="1701" w:right="709"/>
        <w:rPr>
          <w:rFonts w:cs="Arial"/>
        </w:rPr>
      </w:pPr>
      <w:r>
        <w:rPr>
          <w:rFonts w:cs="Arial"/>
          <w:sz w:val="28"/>
          <w:lang w:val="de-CH"/>
        </w:rPr>
        <w:t>Foto 2: du, verkleidet und verändert</w:t>
      </w:r>
      <w:r w:rsidRPr="006F6274">
        <w:rPr>
          <w:rFonts w:cs="Arial"/>
          <w:sz w:val="28"/>
        </w:rPr>
        <w:t xml:space="preserve"> </w:t>
      </w:r>
    </w:p>
    <w:p w:rsidR="0067588B" w:rsidRPr="006F6274" w:rsidRDefault="0067588B" w:rsidP="0067588B">
      <w:pPr>
        <w:ind w:left="1701" w:right="709" w:hanging="2127"/>
        <w:rPr>
          <w:rFonts w:cs="Arial"/>
          <w:sz w:val="18"/>
        </w:rPr>
      </w:pPr>
    </w:p>
    <w:p w:rsidR="0067588B" w:rsidRPr="006F6274" w:rsidRDefault="00B861BA" w:rsidP="0067588B">
      <w:pPr>
        <w:ind w:left="1701" w:right="709" w:hanging="2127"/>
        <w:rPr>
          <w:rFonts w:cs="Arial"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4" name="Bild 4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5" name="Bild 4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F6274">
        <w:rPr>
          <w:rFonts w:cs="Arial"/>
        </w:rPr>
        <w:tab/>
      </w:r>
      <w:r w:rsidR="0067588B" w:rsidRPr="006F6274">
        <w:rPr>
          <w:rFonts w:cs="Arial"/>
          <w:sz w:val="28"/>
          <w:lang w:val="de-CH"/>
        </w:rPr>
        <w:t xml:space="preserve">Überlegt euch, wie ihr bei einer </w:t>
      </w:r>
      <w:r w:rsidR="0067588B">
        <w:rPr>
          <w:rFonts w:cs="Arial"/>
          <w:sz w:val="28"/>
          <w:lang w:val="de-CH"/>
        </w:rPr>
        <w:t xml:space="preserve">allfälligen </w:t>
      </w:r>
      <w:r w:rsidR="0067588B" w:rsidRPr="006F6274">
        <w:rPr>
          <w:rFonts w:cs="Arial"/>
          <w:sz w:val="28"/>
          <w:lang w:val="de-CH"/>
        </w:rPr>
        <w:t>Präsentation</w:t>
      </w:r>
      <w:r w:rsidR="0067588B">
        <w:rPr>
          <w:rFonts w:cs="Arial"/>
          <w:sz w:val="28"/>
          <w:lang w:val="de-CH"/>
        </w:rPr>
        <w:t xml:space="preserve"> dieser «bewegten Geschichte»</w:t>
      </w:r>
      <w:r w:rsidR="0067588B" w:rsidRPr="006F6274">
        <w:rPr>
          <w:rFonts w:cs="Arial"/>
          <w:sz w:val="28"/>
          <w:lang w:val="de-CH"/>
        </w:rPr>
        <w:t xml:space="preserve"> vor einer anderen Gruppe Nesrins Verwandlung gestalten möchtet.</w:t>
      </w:r>
    </w:p>
    <w:p w:rsidR="0067588B" w:rsidRPr="006F6274" w:rsidRDefault="0067588B" w:rsidP="0067588B">
      <w:pPr>
        <w:ind w:left="1701" w:right="709" w:hanging="2127"/>
        <w:rPr>
          <w:rFonts w:cs="Arial"/>
          <w:sz w:val="28"/>
          <w:lang w:val="de-CH"/>
        </w:rPr>
      </w:pPr>
      <w:r w:rsidRPr="006F6274">
        <w:rPr>
          <w:rFonts w:cs="Arial"/>
          <w:sz w:val="28"/>
          <w:lang w:val="de-CH"/>
        </w:rPr>
        <w:tab/>
        <w:t>Macht einen Plan!</w:t>
      </w:r>
    </w:p>
    <w:p w:rsidR="0067588B" w:rsidRPr="003E1991" w:rsidRDefault="0067588B" w:rsidP="0067588B">
      <w:pPr>
        <w:ind w:right="-141"/>
        <w:rPr>
          <w:rFonts w:cs="Arial"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46" name="Bild 46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>
              <w:rPr>
                <w:rFonts w:ascii="Cambria" w:hAnsi="Cambria" w:cs="Arial"/>
              </w:rPr>
              <w:t xml:space="preserve"> </w:t>
            </w:r>
          </w:p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Auftrag 8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EF0C7A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bis 21 zählen</w:t>
            </w:r>
            <w:r>
              <w:rPr>
                <w:rFonts w:ascii="Cambria" w:hAnsi="Cambria" w:cs="Arial"/>
                <w:b/>
                <w:sz w:val="36"/>
              </w:rPr>
              <w:br/>
            </w:r>
            <w:r w:rsidRPr="00EF0C7A">
              <w:rPr>
                <w:rFonts w:ascii="Cambria" w:hAnsi="Cambria" w:cs="Arial"/>
                <w:sz w:val="36"/>
              </w:rPr>
              <w:sym w:font="Wingdings" w:char="F0F0"/>
            </w:r>
            <w:r w:rsidRPr="00EF0C7A">
              <w:rPr>
                <w:rFonts w:ascii="Cambria" w:hAnsi="Cambria" w:cs="Arial"/>
                <w:sz w:val="36"/>
              </w:rPr>
              <w:t xml:space="preserve"> </w:t>
            </w:r>
            <w:r>
              <w:rPr>
                <w:rFonts w:ascii="Cambria" w:hAnsi="Cambria" w:cs="Arial"/>
                <w:sz w:val="36"/>
              </w:rPr>
              <w:t>das Anleiten üben</w:t>
            </w:r>
          </w:p>
        </w:tc>
      </w:tr>
    </w:tbl>
    <w:p w:rsidR="0067588B" w:rsidRPr="00895FEC" w:rsidRDefault="0067588B" w:rsidP="0067588B">
      <w:pPr>
        <w:rPr>
          <w:rFonts w:cs="Arial"/>
          <w:sz w:val="12"/>
        </w:rPr>
      </w:pPr>
    </w:p>
    <w:p w:rsidR="0067588B" w:rsidRPr="00895FEC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7" name="Bild 4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67588B">
        <w:rPr>
          <w:rFonts w:cs="Arial"/>
          <w:noProof/>
          <w:sz w:val="28"/>
          <w:lang w:val="de-CH"/>
        </w:rPr>
        <w:t>Wenn man unsterblich verliebt ist, weiss man oft nicht, wann der richtige Moment da ist, etwas zu sagen.</w:t>
      </w:r>
      <w:r w:rsidR="0067588B">
        <w:rPr>
          <w:rFonts w:cs="Arial"/>
          <w:sz w:val="28"/>
        </w:rPr>
        <w:br/>
        <w:t>Ihr</w:t>
      </w:r>
      <w:r w:rsidR="0067588B" w:rsidRPr="00F176B8">
        <w:rPr>
          <w:rFonts w:cs="Arial"/>
          <w:sz w:val="28"/>
        </w:rPr>
        <w:t xml:space="preserve"> </w:t>
      </w:r>
      <w:r w:rsidR="0067588B">
        <w:rPr>
          <w:rFonts w:cs="Arial"/>
          <w:sz w:val="28"/>
        </w:rPr>
        <w:t>habt</w:t>
      </w:r>
      <w:r w:rsidR="0067588B" w:rsidRPr="00F176B8">
        <w:rPr>
          <w:rFonts w:cs="Arial"/>
          <w:sz w:val="28"/>
        </w:rPr>
        <w:t xml:space="preserve"> </w:t>
      </w:r>
      <w:r w:rsidR="0067588B">
        <w:rPr>
          <w:rFonts w:cs="Arial"/>
          <w:sz w:val="28"/>
        </w:rPr>
        <w:t xml:space="preserve">dazu </w:t>
      </w:r>
      <w:r w:rsidR="0067588B" w:rsidRPr="00F176B8">
        <w:rPr>
          <w:rFonts w:cs="Arial"/>
          <w:sz w:val="28"/>
        </w:rPr>
        <w:t xml:space="preserve">eine </w:t>
      </w:r>
      <w:r w:rsidR="0067588B" w:rsidRPr="00F176B8">
        <w:rPr>
          <w:rFonts w:cs="Arial"/>
          <w:sz w:val="36"/>
        </w:rPr>
        <w:t>E</w:t>
      </w:r>
      <w:r w:rsidR="0067588B" w:rsidRPr="00F176B8">
        <w:rPr>
          <w:rFonts w:cs="Arial"/>
          <w:sz w:val="28"/>
        </w:rPr>
        <w:t>rlebnisübung gemacht:</w:t>
      </w:r>
      <w:r w:rsidR="0067588B" w:rsidRPr="00F176B8">
        <w:rPr>
          <w:rFonts w:cs="Arial"/>
          <w:sz w:val="28"/>
        </w:rPr>
        <w:br/>
      </w:r>
      <w:r w:rsidR="003E5135">
        <w:rPr>
          <w:rFonts w:cs="Arial"/>
          <w:i/>
          <w:sz w:val="28"/>
        </w:rPr>
        <w:t>«</w:t>
      </w:r>
      <w:r w:rsidR="0067588B" w:rsidRPr="001D641F">
        <w:rPr>
          <w:rFonts w:cs="Arial"/>
          <w:i/>
          <w:sz w:val="28"/>
        </w:rPr>
        <w:t>E</w:t>
      </w:r>
      <w:r w:rsidR="003E5135">
        <w:rPr>
          <w:rFonts w:cs="Arial"/>
          <w:i/>
          <w:sz w:val="28"/>
        </w:rPr>
        <w:t>2 Bis 21 zählen»</w:t>
      </w:r>
      <w:r w:rsidR="0067588B" w:rsidRPr="00F176B8">
        <w:rPr>
          <w:rFonts w:cs="Arial"/>
          <w:sz w:val="28"/>
        </w:rPr>
        <w:br/>
      </w:r>
      <w:r w:rsidR="0067588B">
        <w:rPr>
          <w:rFonts w:cs="Arial"/>
          <w:sz w:val="28"/>
        </w:rPr>
        <w:t>Konntet ihr den richtigen Moment abwarten?</w:t>
      </w:r>
      <w:r w:rsidR="0067588B">
        <w:rPr>
          <w:rFonts w:cs="Arial"/>
          <w:sz w:val="28"/>
        </w:rPr>
        <w:br/>
        <w:t>Was hat es dazu gebraucht, damit es funktioniert hat?</w:t>
      </w:r>
      <w:r w:rsidR="0067588B">
        <w:rPr>
          <w:rFonts w:cs="Arial"/>
          <w:sz w:val="28"/>
        </w:rPr>
        <w:br/>
        <w:t>Wie habt ihr es gemacht? Beschreibe den Ablauf!</w:t>
      </w:r>
    </w:p>
    <w:p w:rsidR="0067588B" w:rsidRPr="00F176B8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8" name="Bild 4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49" name="Bild 4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</w:rPr>
        <w:tab/>
      </w:r>
      <w:r w:rsidR="003E5135">
        <w:rPr>
          <w:rFonts w:cs="Arial"/>
          <w:sz w:val="28"/>
        </w:rPr>
        <w:t>D</w:t>
      </w:r>
      <w:r w:rsidR="0067588B" w:rsidRPr="003E5135">
        <w:rPr>
          <w:rFonts w:cs="Arial"/>
          <w:sz w:val="28"/>
        </w:rPr>
        <w:t>as Anleiten üben</w:t>
      </w:r>
      <w:r w:rsidR="003E5135">
        <w:rPr>
          <w:rFonts w:cs="Arial"/>
          <w:sz w:val="28"/>
        </w:rPr>
        <w:t>!</w:t>
      </w:r>
      <w:r w:rsidR="0067588B" w:rsidRPr="00F176B8">
        <w:rPr>
          <w:rFonts w:cs="Arial"/>
          <w:sz w:val="28"/>
        </w:rPr>
        <w:br/>
        <w:t>Bald musst du mit anderen Kindern diese Übung durchführen und sie ihnen erklären.</w:t>
      </w:r>
      <w:r w:rsidR="0067588B" w:rsidRPr="00F176B8">
        <w:rPr>
          <w:rFonts w:cs="Arial"/>
          <w:sz w:val="28"/>
        </w:rPr>
        <w:br/>
        <w:t>Schreibe auf,</w:t>
      </w:r>
    </w:p>
    <w:p w:rsidR="0067588B" w:rsidRPr="00F176B8" w:rsidRDefault="0067588B" w:rsidP="0067588B">
      <w:pPr>
        <w:ind w:left="1985" w:right="709" w:hanging="284"/>
        <w:rPr>
          <w:rFonts w:cs="Arial"/>
          <w:i/>
        </w:rPr>
      </w:pPr>
      <w:r w:rsidRPr="00F176B8">
        <w:rPr>
          <w:rFonts w:cs="Arial"/>
          <w:sz w:val="28"/>
        </w:rPr>
        <w:t>... was du sagen möchtest.</w:t>
      </w:r>
      <w:r w:rsidRPr="00F176B8">
        <w:rPr>
          <w:rFonts w:cs="Arial"/>
          <w:sz w:val="28"/>
        </w:rPr>
        <w:br/>
      </w:r>
      <w:r w:rsidRPr="00F176B8">
        <w:rPr>
          <w:rFonts w:cs="Arial"/>
          <w:i/>
        </w:rPr>
        <w:sym w:font="Wingdings" w:char="F0F0"/>
      </w:r>
      <w:r w:rsidRPr="00F176B8">
        <w:rPr>
          <w:rFonts w:cs="Arial"/>
          <w:i/>
        </w:rPr>
        <w:t xml:space="preserve"> Zuerst müsst ihr …. Dann… Am Schluss…</w:t>
      </w:r>
    </w:p>
    <w:p w:rsidR="0067588B" w:rsidRPr="00F176B8" w:rsidRDefault="0067588B" w:rsidP="0067588B">
      <w:pPr>
        <w:ind w:left="1701" w:right="709"/>
        <w:rPr>
          <w:rFonts w:cs="Arial"/>
          <w:sz w:val="28"/>
        </w:rPr>
      </w:pPr>
      <w:r w:rsidRPr="00F176B8">
        <w:rPr>
          <w:rFonts w:cs="Arial"/>
          <w:sz w:val="28"/>
        </w:rPr>
        <w:t>… welches Material du dazu benötigst.</w:t>
      </w:r>
    </w:p>
    <w:p w:rsidR="0067588B" w:rsidRDefault="0067588B" w:rsidP="0067588B">
      <w:pPr>
        <w:ind w:left="1701" w:right="709"/>
        <w:rPr>
          <w:rFonts w:cs="Arial"/>
          <w:sz w:val="28"/>
        </w:rPr>
      </w:pPr>
      <w:r w:rsidRPr="00F176B8">
        <w:rPr>
          <w:rFonts w:cs="Arial"/>
          <w:sz w:val="28"/>
        </w:rPr>
        <w:t xml:space="preserve">… was du sagst, wenn die Übung nicht funktioniert und </w:t>
      </w:r>
      <w:r>
        <w:rPr>
          <w:rFonts w:cs="Arial"/>
          <w:sz w:val="28"/>
        </w:rPr>
        <w:t xml:space="preserve">die Gruppe </w:t>
      </w:r>
      <w:r w:rsidRPr="00F176B8">
        <w:rPr>
          <w:rFonts w:cs="Arial"/>
          <w:sz w:val="28"/>
        </w:rPr>
        <w:t xml:space="preserve">nochmals </w:t>
      </w:r>
      <w:r>
        <w:rPr>
          <w:rFonts w:cs="Arial"/>
          <w:sz w:val="28"/>
        </w:rPr>
        <w:t>von vorne beginnen muss.</w:t>
      </w:r>
      <w:r>
        <w:rPr>
          <w:rFonts w:cs="Arial"/>
          <w:sz w:val="28"/>
        </w:rPr>
        <w:br/>
      </w:r>
      <w:r w:rsidRPr="003E06D3">
        <w:rPr>
          <w:rFonts w:cs="Arial"/>
          <w:sz w:val="28"/>
        </w:rPr>
        <w:sym w:font="Wingdings" w:char="F0F0"/>
      </w:r>
      <w:r w:rsidR="00A423F7">
        <w:rPr>
          <w:rFonts w:cs="Arial"/>
          <w:sz w:val="28"/>
        </w:rPr>
        <w:t xml:space="preserve"> Z-Element</w:t>
      </w:r>
      <w:r w:rsidR="00267614">
        <w:rPr>
          <w:rFonts w:cs="Arial"/>
          <w:sz w:val="28"/>
        </w:rPr>
        <w:t xml:space="preserve"> </w:t>
      </w:r>
      <w:r w:rsidR="00A423F7" w:rsidRPr="003E06D3">
        <w:rPr>
          <w:rFonts w:cs="Arial"/>
          <w:sz w:val="28"/>
        </w:rPr>
        <w:sym w:font="Wingdings" w:char="F0F0"/>
      </w:r>
      <w:r w:rsidR="00267614">
        <w:rPr>
          <w:rFonts w:cs="Arial"/>
          <w:sz w:val="28"/>
        </w:rPr>
        <w:t xml:space="preserve"> «</w:t>
      </w:r>
      <w:r w:rsidR="00267614" w:rsidRPr="00267614">
        <w:rPr>
          <w:rFonts w:cs="Arial"/>
          <w:sz w:val="28"/>
        </w:rPr>
        <w:t>ab6_ueberleitung_text_uebung</w:t>
      </w:r>
      <w:r w:rsidR="00A423F7">
        <w:rPr>
          <w:rFonts w:cs="Arial"/>
          <w:sz w:val="28"/>
        </w:rPr>
        <w:t>»</w:t>
      </w:r>
    </w:p>
    <w:p w:rsidR="0067588B" w:rsidRPr="00895FEC" w:rsidRDefault="0067588B" w:rsidP="0067588B">
      <w:pPr>
        <w:ind w:left="1701" w:right="709"/>
        <w:rPr>
          <w:rFonts w:cs="Arial"/>
          <w:sz w:val="28"/>
        </w:rPr>
      </w:pPr>
    </w:p>
    <w:p w:rsidR="0067588B" w:rsidRDefault="00B861BA" w:rsidP="0067588B">
      <w:pPr>
        <w:spacing w:after="120"/>
        <w:ind w:left="1985" w:right="709" w:hanging="1985"/>
        <w:rPr>
          <w:rFonts w:cs="Arial"/>
          <w:sz w:val="22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0" name="Bild 50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1" name="Bild 5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2" name="Bild 5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>
        <w:rPr>
          <w:rFonts w:cs="Arial"/>
          <w:sz w:val="28"/>
        </w:rPr>
        <w:t>Musst du noch andere Übungen erklären?</w:t>
      </w:r>
      <w:r w:rsidR="0067588B">
        <w:rPr>
          <w:rFonts w:cs="Arial"/>
          <w:sz w:val="28"/>
        </w:rPr>
        <w:br/>
        <w:t>Schreibe auch zu diesen eine Anleitungshilfe.</w:t>
      </w:r>
      <w:r w:rsidR="0067588B">
        <w:rPr>
          <w:rFonts w:cs="Arial"/>
          <w:sz w:val="28"/>
        </w:rPr>
        <w:br/>
      </w:r>
      <w:r w:rsidR="006C2DD4">
        <w:rPr>
          <w:rFonts w:cs="Arial"/>
          <w:sz w:val="22"/>
        </w:rPr>
        <w:t xml:space="preserve">(Konzentrations-, </w:t>
      </w:r>
      <w:r w:rsidR="0067588B" w:rsidRPr="00665F81">
        <w:rPr>
          <w:rFonts w:cs="Arial"/>
          <w:sz w:val="22"/>
        </w:rPr>
        <w:t>Erlebnis</w:t>
      </w:r>
      <w:r w:rsidR="006C2DD4">
        <w:rPr>
          <w:rFonts w:cs="Arial"/>
          <w:sz w:val="22"/>
        </w:rPr>
        <w:t>- und Auftritts</w:t>
      </w:r>
      <w:r w:rsidR="0067588B" w:rsidRPr="00665F81">
        <w:rPr>
          <w:rFonts w:cs="Arial"/>
          <w:sz w:val="22"/>
        </w:rPr>
        <w:t>übungen)</w:t>
      </w:r>
    </w:p>
    <w:p w:rsidR="0067588B" w:rsidRDefault="0067588B" w:rsidP="0067588B">
      <w:pPr>
        <w:spacing w:after="120"/>
        <w:ind w:right="709"/>
        <w:rPr>
          <w:rFonts w:cs="Arial"/>
          <w:sz w:val="22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65121A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65121A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53" name="Bild 53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65121A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>
              <w:rPr>
                <w:rFonts w:ascii="Cambria" w:hAnsi="Cambria" w:cs="Arial"/>
              </w:rPr>
              <w:t xml:space="preserve"> </w:t>
            </w:r>
          </w:p>
          <w:p w:rsidR="0067588B" w:rsidRPr="0065121A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Auftrag 9</w:t>
            </w:r>
          </w:p>
        </w:tc>
        <w:tc>
          <w:tcPr>
            <w:tcW w:w="5528" w:type="dxa"/>
            <w:shd w:val="clear" w:color="auto" w:fill="auto"/>
            <w:vAlign w:val="center"/>
          </w:tcPr>
          <w:p w:rsidR="0067588B" w:rsidRPr="0065121A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sz w:val="36"/>
              </w:rPr>
              <w:t>sich selbst zuhören</w:t>
            </w:r>
          </w:p>
        </w:tc>
      </w:tr>
    </w:tbl>
    <w:p w:rsidR="0067588B" w:rsidRPr="0065121A" w:rsidRDefault="0067588B" w:rsidP="0067588B">
      <w:pPr>
        <w:rPr>
          <w:rFonts w:cs="Arial"/>
        </w:rPr>
      </w:pPr>
    </w:p>
    <w:p w:rsidR="0067588B" w:rsidRDefault="00B861BA" w:rsidP="0067588B">
      <w:pPr>
        <w:ind w:left="1701" w:right="709" w:hanging="2127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4" name="Bild 5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  <w:noProof/>
          <w:lang w:val="de-CH"/>
        </w:rPr>
        <w:tab/>
      </w:r>
      <w:r w:rsidR="0067588B">
        <w:rPr>
          <w:rFonts w:cs="Arial"/>
          <w:noProof/>
          <w:sz w:val="28"/>
          <w:lang w:val="de-CH"/>
        </w:rPr>
        <w:t>Wenn man sich selbst zuhört, tönt das oft sehr komisch.</w:t>
      </w:r>
    </w:p>
    <w:p w:rsidR="0067588B" w:rsidRDefault="0067588B" w:rsidP="0067588B">
      <w:pPr>
        <w:ind w:left="1701" w:right="709" w:hanging="2127"/>
      </w:pPr>
      <w:r>
        <w:rPr>
          <w:rFonts w:cs="Arial"/>
          <w:noProof/>
          <w:sz w:val="28"/>
          <w:lang w:val="de-CH"/>
        </w:rPr>
        <w:tab/>
        <w:t>Übe die einzelnen Seiten möglichst gut zu lesen.</w:t>
      </w:r>
    </w:p>
    <w:p w:rsidR="0067588B" w:rsidRDefault="0067588B" w:rsidP="0067588B">
      <w:pPr>
        <w:ind w:left="1701" w:right="709" w:hanging="2127"/>
      </w:pPr>
    </w:p>
    <w:p w:rsidR="0067588B" w:rsidRPr="00FD464A" w:rsidRDefault="0067588B" w:rsidP="0067588B">
      <w:pPr>
        <w:ind w:left="1701" w:right="709"/>
        <w:rPr>
          <w:lang w:val="de-CH"/>
        </w:rPr>
      </w:pPr>
      <w:r w:rsidRPr="00F40637">
        <w:rPr>
          <w:rFonts w:cs="Arial"/>
          <w:noProof/>
          <w:sz w:val="28"/>
          <w:lang w:val="de-CH"/>
        </w:rPr>
        <w:t>Wenn du bereit bist, organisie</w:t>
      </w:r>
      <w:r w:rsidR="00871727">
        <w:rPr>
          <w:rFonts w:cs="Arial"/>
          <w:noProof/>
          <w:sz w:val="28"/>
          <w:lang w:val="de-CH"/>
        </w:rPr>
        <w:t>rst du dir eine Aufnahmemöglich</w:t>
      </w:r>
      <w:r w:rsidRPr="00F40637">
        <w:rPr>
          <w:rFonts w:cs="Arial"/>
          <w:noProof/>
          <w:sz w:val="28"/>
          <w:lang w:val="de-CH"/>
        </w:rPr>
        <w:t xml:space="preserve">keit </w:t>
      </w:r>
      <w:r>
        <w:rPr>
          <w:rFonts w:cs="Arial"/>
          <w:noProof/>
          <w:sz w:val="28"/>
          <w:lang w:val="de-CH"/>
        </w:rPr>
        <w:t xml:space="preserve">(Telefon, Pad,…) und nimmst eine Textstelle </w:t>
      </w:r>
      <w:r w:rsidRPr="00F40637">
        <w:rPr>
          <w:rFonts w:cs="Arial"/>
          <w:noProof/>
          <w:sz w:val="28"/>
          <w:lang w:val="de-CH"/>
        </w:rPr>
        <w:t>auf.</w:t>
      </w: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5" name="Bild 5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56" name="Bild 5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65121A">
        <w:rPr>
          <w:rFonts w:cs="Arial"/>
        </w:rPr>
        <w:tab/>
      </w:r>
      <w:r w:rsidR="0067588B">
        <w:rPr>
          <w:rFonts w:cs="Arial"/>
          <w:sz w:val="28"/>
        </w:rPr>
        <w:t xml:space="preserve">Höre dir nun selbst zu. </w:t>
      </w:r>
      <w:r w:rsidR="0067588B">
        <w:rPr>
          <w:rFonts w:cs="Arial"/>
          <w:sz w:val="28"/>
        </w:rPr>
        <w:br/>
        <w:t>Wie hast du das gemacht?</w:t>
      </w:r>
      <w:r w:rsidR="0067588B">
        <w:rPr>
          <w:rFonts w:cs="Arial"/>
          <w:sz w:val="28"/>
        </w:rPr>
        <w:br/>
        <w:t>Kannst du hören, wen du nachmachst?</w:t>
      </w:r>
      <w:r w:rsidR="0067588B">
        <w:rPr>
          <w:rFonts w:cs="Arial"/>
          <w:sz w:val="28"/>
        </w:rPr>
        <w:br/>
        <w:t>Was klappt am besten? Was könntest du verändern?</w:t>
      </w:r>
    </w:p>
    <w:p w:rsidR="0067588B" w:rsidRDefault="00B861BA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57" name="Bild 5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58" name="Bild 5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59" name="Bild 5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2E3561">
        <w:rPr>
          <w:rFonts w:cs="Arial"/>
          <w:noProof/>
          <w:lang w:val="de-CH"/>
        </w:rPr>
        <w:tab/>
      </w:r>
      <w:r w:rsidR="0067588B">
        <w:rPr>
          <w:rFonts w:cs="Arial"/>
          <w:sz w:val="28"/>
          <w:lang w:val="de-CH"/>
        </w:rPr>
        <w:t>Übt in eurer Gruppe</w:t>
      </w:r>
      <w:r w:rsidR="0067588B" w:rsidRPr="002E3561">
        <w:rPr>
          <w:rFonts w:cs="Arial"/>
          <w:sz w:val="28"/>
        </w:rPr>
        <w:t xml:space="preserve"> die  Szene, in der Nesrin bedroht wird und nehmt sie anschliessend auf.</w:t>
      </w:r>
    </w:p>
    <w:p w:rsidR="0067588B" w:rsidRPr="002E3561" w:rsidRDefault="0067588B" w:rsidP="0067588B">
      <w:pPr>
        <w:ind w:left="1701" w:right="709" w:hanging="2127"/>
        <w:rPr>
          <w:rFonts w:cs="Arial"/>
          <w:sz w:val="28"/>
        </w:rPr>
      </w:pPr>
      <w:r>
        <w:rPr>
          <w:rFonts w:cs="Arial"/>
          <w:sz w:val="28"/>
        </w:rPr>
        <w:tab/>
        <w:t>Überlegt, wie ihr diese Szene der Klasse vortragen möchtet</w:t>
      </w: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-283"/>
        <w:rPr>
          <w:i/>
          <w:sz w:val="28"/>
        </w:rPr>
      </w:pPr>
    </w:p>
    <w:p w:rsidR="0067588B" w:rsidRPr="0095008B" w:rsidRDefault="0067588B" w:rsidP="0067588B">
      <w:pPr>
        <w:tabs>
          <w:tab w:val="left" w:pos="10065"/>
        </w:tabs>
        <w:spacing w:line="360" w:lineRule="auto"/>
        <w:ind w:left="-284" w:right="-283"/>
        <w:rPr>
          <w:i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F176B8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F176B8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60" name="Bild 60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Summertime Blues</w:t>
            </w:r>
            <w:r w:rsidRPr="00F176B8">
              <w:rPr>
                <w:rFonts w:ascii="Cambria" w:hAnsi="Cambria" w:cs="Arial"/>
              </w:rPr>
              <w:t xml:space="preserve"> </w:t>
            </w:r>
          </w:p>
          <w:p w:rsidR="0067588B" w:rsidRPr="00F176B8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Auftrag </w:t>
            </w:r>
            <w:r w:rsidRPr="00533C39">
              <w:rPr>
                <w:rFonts w:ascii="Cambria" w:hAnsi="Cambria" w:cs="Arial"/>
                <w:sz w:val="28"/>
              </w:rPr>
              <w:t>S</w:t>
            </w:r>
            <w:r>
              <w:rPr>
                <w:rFonts w:ascii="Cambria" w:hAnsi="Cambria" w:cs="Arial"/>
              </w:rPr>
              <w:t>1</w:t>
            </w:r>
          </w:p>
        </w:tc>
        <w:tc>
          <w:tcPr>
            <w:tcW w:w="5528" w:type="dxa"/>
            <w:tcBorders>
              <w:top w:val="nil"/>
              <w:bottom w:val="nil"/>
            </w:tcBorders>
            <w:shd w:val="clear" w:color="auto" w:fill="F2F2F2"/>
            <w:vAlign w:val="center"/>
          </w:tcPr>
          <w:p w:rsidR="0067588B" w:rsidRPr="00F176B8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Autoren-Werkstatt</w:t>
            </w:r>
          </w:p>
          <w:p w:rsidR="0067588B" w:rsidRPr="00F176B8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 w:rsidRPr="00244B64">
              <w:rPr>
                <w:rFonts w:ascii="Cambria" w:hAnsi="Cambria" w:cs="Arial"/>
                <w:sz w:val="36"/>
              </w:rPr>
              <w:t>eine bewegte Parallel-Geschichte schreiben</w:t>
            </w:r>
          </w:p>
        </w:tc>
      </w:tr>
    </w:tbl>
    <w:p w:rsidR="0067588B" w:rsidRPr="00533C39" w:rsidRDefault="0067588B" w:rsidP="0067588B">
      <w:pPr>
        <w:rPr>
          <w:rFonts w:cs="Arial"/>
          <w:sz w:val="16"/>
        </w:rPr>
      </w:pPr>
    </w:p>
    <w:p w:rsidR="0067588B" w:rsidRPr="000F1E89" w:rsidRDefault="00B861BA" w:rsidP="0067588B">
      <w:pPr>
        <w:ind w:left="1985" w:right="709" w:hanging="1985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1" name="Bild 61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F176B8">
        <w:rPr>
          <w:rFonts w:cs="Arial"/>
          <w:noProof/>
          <w:lang w:val="de-CH"/>
        </w:rPr>
        <w:tab/>
      </w:r>
      <w:r w:rsidR="0067588B" w:rsidRPr="00831C47">
        <w:rPr>
          <w:rFonts w:cs="Arial"/>
          <w:noProof/>
          <w:sz w:val="28"/>
          <w:lang w:val="de-CH"/>
        </w:rPr>
        <w:t xml:space="preserve">Schreibe nun </w:t>
      </w:r>
      <w:r w:rsidR="0067588B">
        <w:rPr>
          <w:rFonts w:cs="Arial"/>
          <w:noProof/>
          <w:sz w:val="28"/>
          <w:lang w:val="de-CH"/>
        </w:rPr>
        <w:t>eine Parallel-Geschichte</w:t>
      </w:r>
      <w:r w:rsidR="0067588B" w:rsidRPr="00831C47">
        <w:rPr>
          <w:rFonts w:cs="Arial"/>
          <w:noProof/>
          <w:sz w:val="28"/>
          <w:lang w:val="de-CH"/>
        </w:rPr>
        <w:t>!</w:t>
      </w:r>
    </w:p>
    <w:p w:rsidR="0067588B" w:rsidRPr="00533C39" w:rsidRDefault="0067588B" w:rsidP="0067588B">
      <w:pPr>
        <w:ind w:left="1985" w:right="709" w:hanging="1985"/>
        <w:rPr>
          <w:rFonts w:cs="Arial"/>
          <w:noProof/>
          <w:color w:val="FF0000"/>
          <w:sz w:val="16"/>
          <w:lang w:val="de-CH"/>
        </w:rPr>
      </w:pPr>
      <w:r w:rsidRPr="000F1E89">
        <w:rPr>
          <w:rFonts w:cs="Arial"/>
          <w:noProof/>
          <w:sz w:val="28"/>
          <w:lang w:val="de-CH"/>
        </w:rPr>
        <w:tab/>
        <w:t xml:space="preserve">Fülle als Vorbereitung die </w:t>
      </w:r>
      <w:r>
        <w:rPr>
          <w:rFonts w:cs="Arial"/>
          <w:b/>
          <w:noProof/>
          <w:sz w:val="28"/>
          <w:lang w:val="de-CH"/>
        </w:rPr>
        <w:t>Parallel</w:t>
      </w:r>
      <w:r w:rsidRPr="000F1E89">
        <w:rPr>
          <w:rFonts w:cs="Arial"/>
          <w:b/>
          <w:noProof/>
          <w:sz w:val="28"/>
          <w:lang w:val="de-CH"/>
        </w:rPr>
        <w:t>-Geschichte-Tabelle</w:t>
      </w:r>
      <w:r w:rsidRPr="000F1E89">
        <w:rPr>
          <w:rFonts w:cs="Arial"/>
          <w:noProof/>
          <w:sz w:val="28"/>
          <w:lang w:val="de-CH"/>
        </w:rPr>
        <w:t xml:space="preserve"> aus.</w:t>
      </w:r>
      <w:r w:rsidRPr="000F1E89">
        <w:rPr>
          <w:rFonts w:cs="Arial"/>
          <w:noProof/>
          <w:color w:val="FF0000"/>
          <w:sz w:val="28"/>
          <w:lang w:val="de-CH"/>
        </w:rPr>
        <w:br/>
      </w:r>
    </w:p>
    <w:p w:rsidR="0067588B" w:rsidRPr="00F176B8" w:rsidRDefault="00B861BA" w:rsidP="0067588B">
      <w:pPr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2" name="Bild 6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63" name="Bild 6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0F1E89">
        <w:rPr>
          <w:rFonts w:cs="Arial"/>
        </w:rPr>
        <w:tab/>
      </w:r>
      <w:r w:rsidR="0067588B">
        <w:rPr>
          <w:rFonts w:cs="Arial"/>
          <w:sz w:val="28"/>
        </w:rPr>
        <w:t>Schreibe nun mit Hilfe deiner Ta</w:t>
      </w:r>
      <w:r w:rsidR="00FE013B">
        <w:rPr>
          <w:rFonts w:cs="Arial"/>
          <w:sz w:val="28"/>
        </w:rPr>
        <w:t>belle deine eigene Version von «</w:t>
      </w:r>
      <w:r w:rsidR="0067588B">
        <w:rPr>
          <w:rFonts w:cs="Arial"/>
          <w:sz w:val="28"/>
        </w:rPr>
        <w:t>Summer</w:t>
      </w:r>
      <w:r w:rsidR="00FE013B">
        <w:rPr>
          <w:rFonts w:cs="Arial"/>
          <w:sz w:val="28"/>
        </w:rPr>
        <w:t>time Blues»</w:t>
      </w:r>
      <w:r w:rsidR="0067588B">
        <w:rPr>
          <w:rFonts w:cs="Arial"/>
          <w:sz w:val="28"/>
        </w:rPr>
        <w:t xml:space="preserve">. </w:t>
      </w:r>
    </w:p>
    <w:p w:rsidR="0067588B" w:rsidRPr="00533C39" w:rsidRDefault="0067588B" w:rsidP="0067588B">
      <w:pPr>
        <w:ind w:right="709"/>
        <w:rPr>
          <w:rFonts w:cs="Arial"/>
          <w:sz w:val="16"/>
        </w:rPr>
      </w:pPr>
    </w:p>
    <w:p w:rsidR="0067588B" w:rsidRPr="00437348" w:rsidRDefault="00B861BA" w:rsidP="0067588B">
      <w:pPr>
        <w:spacing w:after="120"/>
        <w:ind w:left="1985" w:right="-141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64" name="Bild 6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65" name="Bild 6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66" name="Bild 6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0E57A1">
        <w:rPr>
          <w:rFonts w:cs="Arial"/>
          <w:noProof/>
          <w:lang w:val="de-CH"/>
        </w:rPr>
        <w:tab/>
      </w:r>
      <w:r w:rsidR="00FE013B">
        <w:rPr>
          <w:rFonts w:cs="Arial"/>
          <w:sz w:val="28"/>
        </w:rPr>
        <w:t>Bei «Summertime Blues» konntest du Erlebnis-</w:t>
      </w:r>
      <w:r w:rsidR="0067588B">
        <w:rPr>
          <w:rFonts w:cs="Arial"/>
          <w:sz w:val="28"/>
        </w:rPr>
        <w:t xml:space="preserve"> und Konzentrationsübungen zur Geschichte erleben. </w:t>
      </w:r>
      <w:r w:rsidR="0067588B">
        <w:rPr>
          <w:rFonts w:cs="Arial"/>
          <w:sz w:val="28"/>
        </w:rPr>
        <w:br/>
        <w:t>Welche möchtest du davon nun in deiner Geschichte einbauen?</w:t>
      </w:r>
      <w:r w:rsidR="0067588B">
        <w:rPr>
          <w:rFonts w:cs="Arial"/>
          <w:sz w:val="28"/>
        </w:rPr>
        <w:br/>
        <w:t>Falls du andere Übungen einbauen möchtest, frage bei deinem Coach oder deiner Lehrperson um Rat.</w:t>
      </w:r>
      <w:r w:rsidR="0067588B">
        <w:rPr>
          <w:rFonts w:cs="Arial"/>
          <w:sz w:val="28"/>
        </w:rPr>
        <w:br/>
        <w:t>Setze deine Übungen in den Text ein!</w:t>
      </w: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2"/>
        <w:gridCol w:w="708"/>
        <w:gridCol w:w="2127"/>
        <w:gridCol w:w="4677"/>
        <w:gridCol w:w="851"/>
        <w:gridCol w:w="992"/>
      </w:tblGrid>
      <w:tr w:rsidR="0067588B" w:rsidRPr="005E7CCB">
        <w:trPr>
          <w:trHeight w:val="558"/>
        </w:trPr>
        <w:tc>
          <w:tcPr>
            <w:tcW w:w="852" w:type="dxa"/>
            <w:shd w:val="clear" w:color="auto" w:fill="auto"/>
            <w:vAlign w:val="center"/>
          </w:tcPr>
          <w:p w:rsidR="0067588B" w:rsidRPr="005E7CCB" w:rsidRDefault="0067588B" w:rsidP="0067588B">
            <w:pPr>
              <w:spacing w:before="60" w:after="60"/>
              <w:ind w:right="34"/>
              <w:jc w:val="right"/>
              <w:rPr>
                <w:rFonts w:cs="Arial"/>
                <w:b/>
                <w:sz w:val="22"/>
              </w:rPr>
            </w:pPr>
            <w:r w:rsidRPr="005E7CCB">
              <w:rPr>
                <w:rFonts w:cs="Arial"/>
                <w:b/>
                <w:sz w:val="22"/>
              </w:rPr>
              <w:t>Art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588B" w:rsidRPr="005E7CCB" w:rsidRDefault="0067588B" w:rsidP="0067588B">
            <w:pPr>
              <w:ind w:right="34"/>
              <w:jc w:val="right"/>
              <w:rPr>
                <w:rFonts w:cs="Arial"/>
                <w:b/>
              </w:rPr>
            </w:pPr>
            <w:r w:rsidRPr="005E7CCB">
              <w:rPr>
                <w:rFonts w:cs="Arial"/>
                <w:b/>
              </w:rPr>
              <w:t>Nr.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b/>
                <w:sz w:val="20"/>
              </w:rPr>
            </w:pPr>
            <w:r w:rsidRPr="005E7CCB">
              <w:rPr>
                <w:rFonts w:cs="Arial"/>
                <w:b/>
                <w:sz w:val="32"/>
              </w:rPr>
              <w:t>Titel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b/>
                <w:sz w:val="22"/>
              </w:rPr>
            </w:pPr>
            <w:r w:rsidRPr="005E7CCB">
              <w:rPr>
                <w:rFonts w:cs="Arial"/>
                <w:b/>
              </w:rPr>
              <w:t>mögliche Themen für Geschichten</w:t>
            </w:r>
          </w:p>
        </w:tc>
        <w:tc>
          <w:tcPr>
            <w:tcW w:w="851" w:type="dxa"/>
            <w:shd w:val="clear" w:color="auto" w:fill="auto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sz w:val="22"/>
                <w:szCs w:val="22"/>
              </w:rPr>
            </w:pPr>
            <w:r w:rsidRPr="005E7CCB">
              <w:rPr>
                <w:rFonts w:cs="Arial"/>
                <w:sz w:val="18"/>
                <w:szCs w:val="22"/>
              </w:rPr>
              <w:t>schon erlebt</w:t>
            </w:r>
          </w:p>
        </w:tc>
        <w:tc>
          <w:tcPr>
            <w:tcW w:w="992" w:type="dxa"/>
            <w:shd w:val="clear" w:color="auto" w:fill="auto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sz w:val="18"/>
                <w:szCs w:val="22"/>
              </w:rPr>
            </w:pPr>
            <w:r w:rsidRPr="005E7CCB">
              <w:rPr>
                <w:rFonts w:cs="Arial"/>
                <w:sz w:val="16"/>
                <w:szCs w:val="22"/>
              </w:rPr>
              <w:t>Diese Übung nehme ich!</w:t>
            </w:r>
          </w:p>
        </w:tc>
      </w:tr>
      <w:tr w:rsidR="0067588B" w:rsidRPr="005E7CCB">
        <w:trPr>
          <w:trHeight w:val="558"/>
        </w:trPr>
        <w:tc>
          <w:tcPr>
            <w:tcW w:w="852" w:type="dxa"/>
            <w:shd w:val="clear" w:color="auto" w:fill="auto"/>
            <w:vAlign w:val="center"/>
          </w:tcPr>
          <w:p w:rsidR="0067588B" w:rsidRPr="003D0768" w:rsidRDefault="00B861BA" w:rsidP="0067588B">
            <w:pPr>
              <w:spacing w:before="60" w:after="60"/>
              <w:ind w:right="34"/>
              <w:jc w:val="right"/>
              <w:rPr>
                <w:rFonts w:cs="Arial"/>
                <w:sz w:val="22"/>
                <w:highlight w:val="yellow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381000" cy="266700"/>
                  <wp:effectExtent l="25400" t="0" r="0" b="0"/>
                  <wp:docPr id="67" name="Bild 67" descr="bege_icon_e_rgb_25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bege_icon_e_rgb_25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588B" w:rsidRPr="002E3561" w:rsidRDefault="0067588B" w:rsidP="0067588B">
            <w:pPr>
              <w:ind w:right="34"/>
              <w:jc w:val="right"/>
              <w:rPr>
                <w:rFonts w:cs="Arial"/>
              </w:rPr>
            </w:pPr>
            <w:r w:rsidRPr="002E3561">
              <w:rPr>
                <w:rFonts w:cs="Arial"/>
              </w:rPr>
              <w:t>6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88B" w:rsidRPr="002E3561" w:rsidRDefault="0067588B" w:rsidP="0067588B">
            <w:pPr>
              <w:spacing w:before="60" w:after="60"/>
              <w:rPr>
                <w:rFonts w:cs="Arial"/>
                <w:b/>
              </w:rPr>
            </w:pPr>
            <w:r w:rsidRPr="002E3561">
              <w:rPr>
                <w:rFonts w:cs="Arial"/>
                <w:b/>
              </w:rPr>
              <w:t>Engerer Raum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88B" w:rsidRPr="003D0768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3D0768">
              <w:rPr>
                <w:sz w:val="18"/>
                <w:szCs w:val="18"/>
              </w:rPr>
              <w:t>Mit wenig Platz auskommen</w:t>
            </w:r>
          </w:p>
          <w:p w:rsidR="0067588B" w:rsidRPr="003D0768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3D0768">
              <w:rPr>
                <w:sz w:val="18"/>
                <w:szCs w:val="18"/>
              </w:rPr>
              <w:t>Sich zusammenraufen / -rotten</w:t>
            </w:r>
          </w:p>
          <w:p w:rsidR="0067588B" w:rsidRPr="002E3561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3D0768">
              <w:rPr>
                <w:sz w:val="18"/>
                <w:szCs w:val="18"/>
              </w:rPr>
              <w:t>Viele auf engem Raum / Boot</w:t>
            </w:r>
          </w:p>
        </w:tc>
        <w:tc>
          <w:tcPr>
            <w:tcW w:w="851" w:type="dxa"/>
            <w:shd w:val="clear" w:color="auto" w:fill="auto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sz w:val="18"/>
                <w:szCs w:val="22"/>
              </w:rPr>
            </w:pPr>
          </w:p>
        </w:tc>
      </w:tr>
      <w:tr w:rsidR="0067588B" w:rsidRPr="005E7CCB">
        <w:trPr>
          <w:trHeight w:val="720"/>
        </w:trPr>
        <w:tc>
          <w:tcPr>
            <w:tcW w:w="852" w:type="dxa"/>
            <w:shd w:val="clear" w:color="auto" w:fill="auto"/>
            <w:vAlign w:val="center"/>
          </w:tcPr>
          <w:p w:rsidR="0067588B" w:rsidRPr="005E7CCB" w:rsidRDefault="00B861BA" w:rsidP="0067588B">
            <w:pPr>
              <w:spacing w:before="60" w:after="60"/>
              <w:ind w:right="34"/>
              <w:jc w:val="right"/>
              <w:rPr>
                <w:rFonts w:cs="Arial"/>
                <w:sz w:val="22"/>
              </w:rPr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381000" cy="266700"/>
                  <wp:effectExtent l="25400" t="0" r="0" b="0"/>
                  <wp:docPr id="68" name="Bild 68" descr="bege_icon_e_rgb_25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bege_icon_e_rgb_25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588B" w:rsidRPr="002E3561" w:rsidRDefault="0067588B" w:rsidP="0067588B">
            <w:pPr>
              <w:ind w:right="34"/>
              <w:jc w:val="right"/>
              <w:rPr>
                <w:rFonts w:cs="Arial"/>
              </w:rPr>
            </w:pPr>
            <w:r w:rsidRPr="002E3561">
              <w:rPr>
                <w:rFonts w:cs="Arial"/>
              </w:rPr>
              <w:t>2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88B" w:rsidRPr="002E3561" w:rsidRDefault="0067588B" w:rsidP="0067588B">
            <w:pPr>
              <w:spacing w:before="60" w:after="60"/>
              <w:rPr>
                <w:rFonts w:cs="Arial"/>
                <w:b/>
                <w:sz w:val="20"/>
              </w:rPr>
            </w:pPr>
            <w:r w:rsidRPr="002E3561">
              <w:rPr>
                <w:rFonts w:cs="Arial"/>
                <w:b/>
              </w:rPr>
              <w:t>Bis 21 zählen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88B" w:rsidRPr="002E3561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2E3561">
              <w:rPr>
                <w:sz w:val="18"/>
                <w:szCs w:val="18"/>
              </w:rPr>
              <w:t>Etwas im richtigen Moment tun</w:t>
            </w:r>
          </w:p>
          <w:p w:rsidR="0067588B" w:rsidRPr="002E3561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rFonts w:cs="Arial"/>
                <w:b/>
                <w:sz w:val="18"/>
                <w:szCs w:val="18"/>
              </w:rPr>
            </w:pPr>
            <w:r w:rsidRPr="002E3561">
              <w:rPr>
                <w:sz w:val="18"/>
                <w:szCs w:val="18"/>
              </w:rPr>
              <w:t>Abwarten können</w:t>
            </w:r>
          </w:p>
        </w:tc>
        <w:tc>
          <w:tcPr>
            <w:tcW w:w="851" w:type="dxa"/>
            <w:shd w:val="clear" w:color="auto" w:fill="auto"/>
          </w:tcPr>
          <w:p w:rsidR="0067588B" w:rsidRPr="005E7CCB" w:rsidRDefault="0067588B" w:rsidP="00AC1C9F">
            <w:pPr>
              <w:spacing w:beforeLines="60" w:afterLines="6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588B" w:rsidRPr="005E7CCB" w:rsidRDefault="0067588B" w:rsidP="00AC1C9F">
            <w:pPr>
              <w:spacing w:beforeLines="60" w:afterLines="60"/>
              <w:rPr>
                <w:sz w:val="18"/>
                <w:szCs w:val="22"/>
              </w:rPr>
            </w:pPr>
          </w:p>
        </w:tc>
      </w:tr>
      <w:tr w:rsidR="0067588B" w:rsidRPr="005E7CCB">
        <w:trPr>
          <w:trHeight w:val="720"/>
        </w:trPr>
        <w:tc>
          <w:tcPr>
            <w:tcW w:w="852" w:type="dxa"/>
            <w:shd w:val="clear" w:color="auto" w:fill="auto"/>
            <w:vAlign w:val="center"/>
          </w:tcPr>
          <w:p w:rsidR="0067588B" w:rsidRDefault="00B861BA" w:rsidP="0067588B">
            <w:pPr>
              <w:spacing w:before="60" w:after="60"/>
              <w:ind w:right="34"/>
              <w:jc w:val="right"/>
            </w:pPr>
            <w:r>
              <w:rPr>
                <w:noProof/>
                <w:lang w:eastAsia="de-DE"/>
              </w:rPr>
              <w:drawing>
                <wp:inline distT="0" distB="0" distL="0" distR="0">
                  <wp:extent cx="381000" cy="266700"/>
                  <wp:effectExtent l="25400" t="0" r="0" b="0"/>
                  <wp:docPr id="69" name="Bild 69" descr="bege_icon_e_rgb_25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bege_icon_e_rgb_25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588B" w:rsidRPr="002E3561" w:rsidRDefault="0067588B" w:rsidP="0067588B">
            <w:pPr>
              <w:ind w:right="34"/>
              <w:jc w:val="right"/>
              <w:rPr>
                <w:rFonts w:cs="Arial"/>
              </w:rPr>
            </w:pPr>
            <w:r w:rsidRPr="002E3561">
              <w:rPr>
                <w:rFonts w:cs="Arial"/>
              </w:rPr>
              <w:t>9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88B" w:rsidRPr="002E3561" w:rsidRDefault="0067588B" w:rsidP="0067588B">
            <w:pPr>
              <w:spacing w:before="60" w:after="60"/>
              <w:rPr>
                <w:rFonts w:cs="Arial"/>
                <w:b/>
              </w:rPr>
            </w:pPr>
            <w:r w:rsidRPr="002E3561">
              <w:rPr>
                <w:rFonts w:cs="Arial"/>
                <w:b/>
              </w:rPr>
              <w:t>Pendel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88B" w:rsidRPr="002E3561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2E3561">
              <w:rPr>
                <w:sz w:val="18"/>
                <w:szCs w:val="18"/>
              </w:rPr>
              <w:t>Sich fallen lassen</w:t>
            </w:r>
          </w:p>
          <w:p w:rsidR="0067588B" w:rsidRPr="002E3561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2E3561">
              <w:rPr>
                <w:sz w:val="18"/>
                <w:szCs w:val="18"/>
              </w:rPr>
              <w:t>Sich in ein Abenteuer stürzen</w:t>
            </w:r>
          </w:p>
          <w:p w:rsidR="0067588B" w:rsidRPr="002E3561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2E3561">
              <w:rPr>
                <w:sz w:val="18"/>
                <w:szCs w:val="18"/>
              </w:rPr>
              <w:t>Anderen in einer Gruppe vertrauen</w:t>
            </w:r>
          </w:p>
        </w:tc>
        <w:tc>
          <w:tcPr>
            <w:tcW w:w="851" w:type="dxa"/>
            <w:shd w:val="clear" w:color="auto" w:fill="auto"/>
          </w:tcPr>
          <w:p w:rsidR="0067588B" w:rsidRPr="005E7CCB" w:rsidRDefault="0067588B" w:rsidP="00AC1C9F">
            <w:pPr>
              <w:spacing w:beforeLines="60" w:afterLines="6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588B" w:rsidRPr="005E7CCB" w:rsidRDefault="0067588B" w:rsidP="00AC1C9F">
            <w:pPr>
              <w:spacing w:beforeLines="60" w:afterLines="60"/>
              <w:rPr>
                <w:sz w:val="18"/>
                <w:szCs w:val="22"/>
              </w:rPr>
            </w:pPr>
          </w:p>
        </w:tc>
      </w:tr>
      <w:tr w:rsidR="0067588B" w:rsidRPr="005E7CCB">
        <w:trPr>
          <w:trHeight w:val="558"/>
        </w:trPr>
        <w:tc>
          <w:tcPr>
            <w:tcW w:w="852" w:type="dxa"/>
            <w:shd w:val="clear" w:color="auto" w:fill="auto"/>
            <w:vAlign w:val="center"/>
          </w:tcPr>
          <w:p w:rsidR="0067588B" w:rsidRDefault="00B861BA" w:rsidP="0067588B">
            <w:pPr>
              <w:spacing w:before="60" w:after="60"/>
              <w:ind w:right="34"/>
              <w:jc w:val="right"/>
            </w:pPr>
            <w:r>
              <w:rPr>
                <w:b/>
                <w:noProof/>
                <w:sz w:val="28"/>
                <w:szCs w:val="28"/>
                <w:lang w:eastAsia="de-DE"/>
              </w:rPr>
              <w:drawing>
                <wp:inline distT="0" distB="0" distL="0" distR="0">
                  <wp:extent cx="393700" cy="266700"/>
                  <wp:effectExtent l="25400" t="0" r="0" b="0"/>
                  <wp:docPr id="70" name="Grafik 1" descr=":::::Icons:BEGE_ICONS_K-E-L-A-P_Pixel:K_Pixel:bege_icon_k_rgb_50m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k 1" descr=":::::Icons:BEGE_ICONS_K-E-L-A-P_Pixel:K_Pixel:bege_icon_k_rgb_50m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266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7588B" w:rsidRPr="005E7CCB" w:rsidRDefault="0067588B" w:rsidP="0067588B">
            <w:pPr>
              <w:ind w:right="34"/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2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Kranich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7588B" w:rsidRPr="00533C39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533C39">
              <w:rPr>
                <w:sz w:val="18"/>
                <w:szCs w:val="18"/>
              </w:rPr>
              <w:t>Gleichgewicht, Balance halten</w:t>
            </w:r>
          </w:p>
          <w:p w:rsidR="0067588B" w:rsidRPr="00533C39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533C39">
              <w:rPr>
                <w:sz w:val="18"/>
                <w:szCs w:val="18"/>
              </w:rPr>
              <w:t>Ausdauer, Zentrierung</w:t>
            </w:r>
          </w:p>
          <w:p w:rsidR="0067588B" w:rsidRPr="00533C39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533C39">
              <w:rPr>
                <w:sz w:val="18"/>
                <w:szCs w:val="18"/>
              </w:rPr>
              <w:t>Kung Fu, Karate Geschichten</w:t>
            </w:r>
          </w:p>
          <w:p w:rsidR="0067588B" w:rsidRPr="00533C39" w:rsidRDefault="0067588B" w:rsidP="0067588B">
            <w:pPr>
              <w:numPr>
                <w:ilvl w:val="0"/>
                <w:numId w:val="4"/>
              </w:numPr>
              <w:ind w:left="373" w:hanging="284"/>
              <w:rPr>
                <w:sz w:val="18"/>
                <w:szCs w:val="18"/>
              </w:rPr>
            </w:pPr>
            <w:r w:rsidRPr="00533C39">
              <w:rPr>
                <w:sz w:val="18"/>
                <w:szCs w:val="18"/>
              </w:rPr>
              <w:t>Tiergeschichten (Vögel)</w:t>
            </w:r>
          </w:p>
        </w:tc>
        <w:tc>
          <w:tcPr>
            <w:tcW w:w="851" w:type="dxa"/>
            <w:shd w:val="clear" w:color="auto" w:fill="auto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67588B" w:rsidRPr="005E7CCB" w:rsidRDefault="0067588B" w:rsidP="0067588B">
            <w:pPr>
              <w:spacing w:before="60" w:after="60"/>
              <w:rPr>
                <w:rFonts w:cs="Arial"/>
                <w:sz w:val="18"/>
                <w:szCs w:val="22"/>
              </w:rPr>
            </w:pPr>
          </w:p>
        </w:tc>
      </w:tr>
    </w:tbl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559"/>
        <w:gridCol w:w="5670"/>
      </w:tblGrid>
      <w:tr w:rsidR="0067588B" w:rsidRPr="00F176B8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F176B8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71" name="Bild 71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7588B" w:rsidRPr="00F176B8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Zuhause kann überall sein</w:t>
            </w:r>
            <w:r w:rsidRPr="00F176B8">
              <w:rPr>
                <w:rFonts w:ascii="Cambria" w:hAnsi="Cambria" w:cs="Arial"/>
              </w:rPr>
              <w:t xml:space="preserve"> Auftrag </w:t>
            </w:r>
            <w:r w:rsidRPr="00533C39">
              <w:rPr>
                <w:rFonts w:ascii="Cambria" w:hAnsi="Cambria" w:cs="Arial"/>
                <w:sz w:val="28"/>
              </w:rPr>
              <w:t>S</w:t>
            </w:r>
            <w:r>
              <w:rPr>
                <w:rFonts w:ascii="Cambria" w:hAnsi="Cambria" w:cs="Arial"/>
              </w:rPr>
              <w:t>2</w:t>
            </w:r>
          </w:p>
        </w:tc>
        <w:tc>
          <w:tcPr>
            <w:tcW w:w="5670" w:type="dxa"/>
            <w:shd w:val="clear" w:color="auto" w:fill="F2F2F2"/>
            <w:vAlign w:val="center"/>
          </w:tcPr>
          <w:p w:rsidR="0067588B" w:rsidRPr="00F176B8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Autoren-Werkstatt</w:t>
            </w:r>
          </w:p>
          <w:p w:rsidR="0067588B" w:rsidRPr="00F176B8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>
              <w:rPr>
                <w:rFonts w:ascii="Cambria" w:hAnsi="Cambria" w:cs="Arial"/>
                <w:sz w:val="36"/>
              </w:rPr>
              <w:t>Text-Check</w:t>
            </w:r>
          </w:p>
        </w:tc>
      </w:tr>
    </w:tbl>
    <w:p w:rsidR="0067588B" w:rsidRPr="00F176B8" w:rsidRDefault="0067588B" w:rsidP="0067588B">
      <w:pPr>
        <w:rPr>
          <w:rFonts w:cs="Arial"/>
        </w:rPr>
      </w:pPr>
    </w:p>
    <w:p w:rsidR="0067588B" w:rsidRPr="00437348" w:rsidRDefault="00B861BA" w:rsidP="0067588B">
      <w:pPr>
        <w:ind w:left="1985" w:right="709" w:hanging="1985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2" name="Bild 72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F176B8">
        <w:rPr>
          <w:rFonts w:cs="Arial"/>
          <w:noProof/>
          <w:lang w:val="de-CH"/>
        </w:rPr>
        <w:tab/>
      </w:r>
      <w:r w:rsidR="0067588B">
        <w:rPr>
          <w:rFonts w:cs="Arial"/>
          <w:noProof/>
          <w:sz w:val="28"/>
          <w:lang w:val="de-CH"/>
        </w:rPr>
        <w:t>Du bist nun mit deinem Text fertig.</w:t>
      </w:r>
      <w:r w:rsidR="0067588B">
        <w:rPr>
          <w:rFonts w:cs="Arial"/>
          <w:noProof/>
          <w:sz w:val="28"/>
          <w:lang w:val="de-CH"/>
        </w:rPr>
        <w:br/>
        <w:t>Gib ihn einer anderen Person zur Kontrolle.</w:t>
      </w:r>
      <w:r w:rsidR="0067588B">
        <w:rPr>
          <w:rFonts w:cs="Arial"/>
          <w:noProof/>
          <w:sz w:val="28"/>
          <w:lang w:val="de-CH"/>
        </w:rPr>
        <w:br/>
        <w:t xml:space="preserve">Lass sie deine </w:t>
      </w:r>
      <w:r w:rsidR="0067588B" w:rsidRPr="00FF4751">
        <w:rPr>
          <w:rFonts w:cs="Arial"/>
          <w:b/>
          <w:noProof/>
          <w:sz w:val="28"/>
          <w:lang w:val="de-CH"/>
        </w:rPr>
        <w:t>Checkliste</w:t>
      </w:r>
      <w:r w:rsidR="0067588B">
        <w:rPr>
          <w:rFonts w:cs="Arial"/>
          <w:noProof/>
          <w:sz w:val="28"/>
          <w:lang w:val="de-CH"/>
        </w:rPr>
        <w:t xml:space="preserve"> ausfüllen und auch die Rechtschreibung kontrollieren.</w:t>
      </w:r>
      <w:r w:rsidR="0067588B">
        <w:rPr>
          <w:rFonts w:cs="Arial"/>
          <w:noProof/>
          <w:sz w:val="28"/>
          <w:lang w:val="de-CH"/>
        </w:rPr>
        <w:br/>
      </w:r>
      <w:r w:rsidR="0067588B" w:rsidRPr="00437348">
        <w:rPr>
          <w:rFonts w:cs="Arial"/>
          <w:noProof/>
          <w:sz w:val="22"/>
          <w:lang w:val="de-CH"/>
        </w:rPr>
        <w:t>(mit Bleistift</w:t>
      </w:r>
      <w:r w:rsidR="0067588B">
        <w:rPr>
          <w:rFonts w:cs="Arial"/>
          <w:noProof/>
          <w:sz w:val="22"/>
          <w:lang w:val="de-CH"/>
        </w:rPr>
        <w:t xml:space="preserve"> anzeigen</w:t>
      </w:r>
      <w:r w:rsidR="0067588B" w:rsidRPr="00437348">
        <w:rPr>
          <w:rFonts w:cs="Arial"/>
          <w:noProof/>
          <w:sz w:val="22"/>
          <w:lang w:val="de-CH"/>
        </w:rPr>
        <w:t>!)</w:t>
      </w:r>
    </w:p>
    <w:p w:rsidR="0067588B" w:rsidRPr="000F1E89" w:rsidRDefault="0067588B" w:rsidP="0067588B">
      <w:pPr>
        <w:ind w:right="709"/>
        <w:rPr>
          <w:rFonts w:cs="Arial"/>
          <w:noProof/>
          <w:lang w:val="de-CH"/>
        </w:rPr>
      </w:pPr>
    </w:p>
    <w:p w:rsidR="0067588B" w:rsidRPr="00F176B8" w:rsidRDefault="00B861BA" w:rsidP="0067588B">
      <w:pPr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3" name="Bild 73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4" name="Bild 7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0F1E89">
        <w:rPr>
          <w:rFonts w:cs="Arial"/>
        </w:rPr>
        <w:tab/>
      </w:r>
      <w:r w:rsidR="0067588B">
        <w:rPr>
          <w:rFonts w:cs="Arial"/>
          <w:sz w:val="28"/>
        </w:rPr>
        <w:t>Nach dem Check setzt ihr euch zusammen und besprecht die Ergebnisse miteinander.</w:t>
      </w:r>
      <w:r w:rsidR="0067588B">
        <w:rPr>
          <w:rFonts w:cs="Arial"/>
          <w:sz w:val="28"/>
        </w:rPr>
        <w:br/>
        <w:t>Was war spannend? Was war komisch?  ...</w:t>
      </w:r>
    </w:p>
    <w:p w:rsidR="0067588B" w:rsidRPr="00F176B8" w:rsidRDefault="0067588B" w:rsidP="0067588B">
      <w:pPr>
        <w:ind w:right="709"/>
        <w:rPr>
          <w:rFonts w:cs="Arial"/>
        </w:rPr>
      </w:pPr>
    </w:p>
    <w:p w:rsidR="0067588B" w:rsidRDefault="00B861BA" w:rsidP="0067588B">
      <w:pPr>
        <w:spacing w:after="120"/>
        <w:ind w:left="1985" w:right="709" w:hanging="1985"/>
        <w:rPr>
          <w:rFonts w:cs="Arial"/>
          <w:i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75" name="Bild 7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76" name="Bild 7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77" name="Bild 7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0E57A1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Überarbeite nun mit den neuen Informationen deinen Text.</w:t>
      </w:r>
      <w:r w:rsidR="0067588B">
        <w:rPr>
          <w:rFonts w:cs="Arial"/>
          <w:sz w:val="28"/>
        </w:rPr>
        <w:br/>
      </w:r>
      <w:r w:rsidR="0067588B" w:rsidRPr="00437348">
        <w:rPr>
          <w:rFonts w:cs="Arial"/>
          <w:i/>
          <w:sz w:val="28"/>
        </w:rPr>
        <w:sym w:font="Wingdings" w:char="F0F0"/>
      </w:r>
      <w:r w:rsidR="0067588B">
        <w:rPr>
          <w:rFonts w:cs="Arial"/>
          <w:i/>
          <w:sz w:val="28"/>
        </w:rPr>
        <w:t xml:space="preserve"> </w:t>
      </w:r>
      <w:r w:rsidR="0067588B" w:rsidRPr="00437348">
        <w:rPr>
          <w:rFonts w:cs="Arial"/>
          <w:i/>
          <w:sz w:val="28"/>
        </w:rPr>
        <w:t>Wenn du dir noch nicht sicher bist, ob der Text nun gelungen ist, kannst du ih</w:t>
      </w:r>
      <w:r w:rsidR="0067588B">
        <w:rPr>
          <w:rFonts w:cs="Arial"/>
          <w:i/>
          <w:sz w:val="28"/>
        </w:rPr>
        <w:t xml:space="preserve">n nochmals jemand anderem zum Checken geben. </w:t>
      </w:r>
      <w:r w:rsidR="0067588B" w:rsidRPr="003625F1">
        <w:rPr>
          <w:rFonts w:cs="Arial"/>
          <w:i/>
          <w:sz w:val="22"/>
        </w:rPr>
        <w:t>(Checkliste &amp; Gespräch)</w:t>
      </w:r>
      <w:r w:rsidR="0067588B">
        <w:rPr>
          <w:rFonts w:cs="Arial"/>
          <w:i/>
          <w:sz w:val="28"/>
        </w:rPr>
        <w:br/>
      </w:r>
      <w:r w:rsidR="0067588B" w:rsidRPr="00437348">
        <w:rPr>
          <w:rFonts w:cs="Arial"/>
          <w:i/>
          <w:sz w:val="28"/>
        </w:rPr>
        <w:sym w:font="Wingdings" w:char="F0F0"/>
      </w:r>
      <w:r w:rsidR="0067588B">
        <w:rPr>
          <w:rFonts w:cs="Arial"/>
          <w:i/>
          <w:sz w:val="28"/>
        </w:rPr>
        <w:t xml:space="preserve"> </w:t>
      </w:r>
      <w:r w:rsidR="0067588B" w:rsidRPr="00437348">
        <w:rPr>
          <w:rFonts w:cs="Arial"/>
          <w:i/>
          <w:sz w:val="28"/>
        </w:rPr>
        <w:t xml:space="preserve">Wenn du </w:t>
      </w:r>
      <w:r w:rsidR="0067588B">
        <w:rPr>
          <w:rFonts w:cs="Arial"/>
          <w:i/>
          <w:sz w:val="28"/>
        </w:rPr>
        <w:t>mit deinem Text fertig bist, kannst du ihn am Computer abtippen und anschliessend in dein LTB kleben!</w:t>
      </w:r>
    </w:p>
    <w:p w:rsidR="0067588B" w:rsidRDefault="0067588B" w:rsidP="0067588B">
      <w:pPr>
        <w:spacing w:after="120"/>
        <w:ind w:left="1985" w:right="709"/>
        <w:rPr>
          <w:rFonts w:cs="Arial"/>
          <w:i/>
          <w:sz w:val="28"/>
        </w:rPr>
      </w:pPr>
      <w:r w:rsidRPr="00437348">
        <w:rPr>
          <w:rFonts w:cs="Arial"/>
          <w:i/>
          <w:sz w:val="28"/>
        </w:rPr>
        <w:sym w:font="Wingdings" w:char="F0F0"/>
      </w:r>
      <w:r>
        <w:rPr>
          <w:rFonts w:cs="Arial"/>
          <w:i/>
          <w:sz w:val="28"/>
        </w:rPr>
        <w:t xml:space="preserve"> Du kannst dich nun auch auf eine Präsentation deiner Geschichte in einer Klasse vorbereiten.</w:t>
      </w:r>
    </w:p>
    <w:p w:rsidR="0067588B" w:rsidRDefault="0067588B" w:rsidP="0067588B">
      <w:pPr>
        <w:spacing w:after="120"/>
        <w:ind w:left="1985" w:right="709" w:hanging="1985"/>
        <w:rPr>
          <w:rFonts w:cs="Arial"/>
          <w:sz w:val="22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p w:rsidR="0067588B" w:rsidRDefault="0067588B" w:rsidP="0067588B">
      <w:pPr>
        <w:tabs>
          <w:tab w:val="left" w:pos="10065"/>
        </w:tabs>
        <w:spacing w:line="360" w:lineRule="auto"/>
        <w:ind w:right="284"/>
        <w:rPr>
          <w:b/>
          <w:sz w:val="28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828"/>
        <w:gridCol w:w="1701"/>
        <w:gridCol w:w="5528"/>
      </w:tblGrid>
      <w:tr w:rsidR="0067588B" w:rsidRPr="00F176B8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67588B" w:rsidRPr="00F176B8" w:rsidRDefault="00B861BA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/>
                <w:noProof/>
              </w:rPr>
              <w:drawing>
                <wp:inline distT="0" distB="0" distL="0" distR="0">
                  <wp:extent cx="1130300" cy="571500"/>
                  <wp:effectExtent l="25400" t="0" r="0" b="0"/>
                  <wp:docPr id="78" name="Bild 78" descr="bege_bez_rgb_50m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bege_bez_rgb_50m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1" w:type="dxa"/>
            <w:shd w:val="clear" w:color="auto" w:fill="auto"/>
            <w:vAlign w:val="bottom"/>
          </w:tcPr>
          <w:p w:rsidR="0067588B" w:rsidRPr="00F176B8" w:rsidRDefault="0067588B" w:rsidP="0067588B">
            <w:pPr>
              <w:pStyle w:val="Kopfze"/>
              <w:spacing w:line="264" w:lineRule="auto"/>
              <w:jc w:val="center"/>
              <w:rPr>
                <w:rFonts w:ascii="Cambria" w:hAnsi="Cambria" w:cs="Arial"/>
              </w:rPr>
            </w:pPr>
            <w:r w:rsidRPr="00F176B8">
              <w:rPr>
                <w:rFonts w:ascii="Cambria" w:hAnsi="Cambria" w:cs="Arial"/>
              </w:rPr>
              <w:t xml:space="preserve">Lesetagebuch </w:t>
            </w:r>
            <w:r>
              <w:rPr>
                <w:rFonts w:ascii="Cambria" w:hAnsi="Cambria" w:cs="Arial"/>
                <w:b/>
              </w:rPr>
              <w:t>Zuhause kann überall sein</w:t>
            </w:r>
            <w:r w:rsidRPr="00F176B8">
              <w:rPr>
                <w:rFonts w:ascii="Cambria" w:hAnsi="Cambria" w:cs="Arial"/>
              </w:rPr>
              <w:t xml:space="preserve"> Auftrag </w:t>
            </w:r>
            <w:r w:rsidRPr="00533C39">
              <w:rPr>
                <w:rFonts w:ascii="Cambria" w:hAnsi="Cambria" w:cs="Arial"/>
                <w:sz w:val="28"/>
              </w:rPr>
              <w:t>S</w:t>
            </w:r>
            <w:r>
              <w:rPr>
                <w:rFonts w:ascii="Cambria" w:hAnsi="Cambria" w:cs="Arial"/>
              </w:rPr>
              <w:t>3</w:t>
            </w:r>
          </w:p>
        </w:tc>
        <w:tc>
          <w:tcPr>
            <w:tcW w:w="5528" w:type="dxa"/>
            <w:shd w:val="clear" w:color="auto" w:fill="F2F2F2"/>
            <w:vAlign w:val="center"/>
          </w:tcPr>
          <w:p w:rsidR="0067588B" w:rsidRPr="00F176B8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b/>
                <w:sz w:val="36"/>
              </w:rPr>
            </w:pPr>
            <w:r>
              <w:rPr>
                <w:rFonts w:ascii="Cambria" w:hAnsi="Cambria" w:cs="Arial"/>
                <w:b/>
                <w:sz w:val="36"/>
              </w:rPr>
              <w:t>Autoren-Werkstatt</w:t>
            </w:r>
          </w:p>
          <w:p w:rsidR="0067588B" w:rsidRPr="00F176B8" w:rsidRDefault="0067588B" w:rsidP="0067588B">
            <w:pPr>
              <w:pStyle w:val="Kopfze"/>
              <w:ind w:left="142"/>
              <w:jc w:val="left"/>
              <w:rPr>
                <w:rFonts w:ascii="Cambria" w:hAnsi="Cambria" w:cs="Arial"/>
                <w:sz w:val="36"/>
              </w:rPr>
            </w:pPr>
            <w:r w:rsidRPr="00244B64">
              <w:rPr>
                <w:rFonts w:ascii="Cambria" w:hAnsi="Cambria" w:cs="Arial"/>
                <w:sz w:val="36"/>
              </w:rPr>
              <w:t xml:space="preserve">eine </w:t>
            </w:r>
            <w:r>
              <w:rPr>
                <w:rFonts w:ascii="Cambria" w:hAnsi="Cambria" w:cs="Arial"/>
                <w:sz w:val="36"/>
              </w:rPr>
              <w:t>eigene bewegte Geschichte schreiben</w:t>
            </w:r>
          </w:p>
        </w:tc>
      </w:tr>
    </w:tbl>
    <w:p w:rsidR="0067588B" w:rsidRPr="00F176B8" w:rsidRDefault="0067588B" w:rsidP="0067588B">
      <w:pPr>
        <w:rPr>
          <w:rFonts w:cs="Arial"/>
        </w:rPr>
      </w:pPr>
    </w:p>
    <w:p w:rsidR="0067588B" w:rsidRPr="000F1E89" w:rsidRDefault="00B861BA" w:rsidP="0067588B">
      <w:pPr>
        <w:ind w:left="1985" w:right="709" w:hanging="1985"/>
        <w:rPr>
          <w:rFonts w:cs="Arial"/>
          <w:noProof/>
          <w:sz w:val="28"/>
          <w:lang w:val="de-CH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79" name="Bild 79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F176B8">
        <w:rPr>
          <w:rFonts w:cs="Arial"/>
          <w:noProof/>
          <w:lang w:val="de-CH"/>
        </w:rPr>
        <w:tab/>
      </w:r>
      <w:r w:rsidR="0067588B">
        <w:rPr>
          <w:rFonts w:cs="Arial"/>
          <w:noProof/>
          <w:sz w:val="28"/>
          <w:lang w:val="de-CH"/>
        </w:rPr>
        <w:t>Werde Autor!</w:t>
      </w:r>
      <w:r w:rsidR="0067588B">
        <w:rPr>
          <w:rFonts w:cs="Arial"/>
          <w:noProof/>
          <w:sz w:val="28"/>
          <w:lang w:val="de-CH"/>
        </w:rPr>
        <w:br/>
        <w:t xml:space="preserve">Schreibe </w:t>
      </w:r>
      <w:r w:rsidR="0067588B" w:rsidRPr="00831C47">
        <w:rPr>
          <w:rFonts w:cs="Arial"/>
          <w:noProof/>
          <w:sz w:val="28"/>
          <w:lang w:val="de-CH"/>
        </w:rPr>
        <w:t xml:space="preserve">nun deine eigene </w:t>
      </w:r>
      <w:r w:rsidR="0067588B">
        <w:rPr>
          <w:rFonts w:cs="Arial"/>
          <w:noProof/>
          <w:sz w:val="28"/>
          <w:lang w:val="de-CH"/>
        </w:rPr>
        <w:t>bewegte Geschichte.</w:t>
      </w:r>
      <w:r w:rsidR="0067588B">
        <w:rPr>
          <w:rFonts w:cs="Arial"/>
          <w:noProof/>
          <w:sz w:val="28"/>
          <w:lang w:val="de-CH"/>
        </w:rPr>
        <w:br/>
        <w:t xml:space="preserve">Fülle als erstes deine </w:t>
      </w:r>
      <w:r w:rsidR="0067588B" w:rsidRPr="00035779">
        <w:rPr>
          <w:rFonts w:cs="Arial"/>
          <w:b/>
          <w:noProof/>
          <w:sz w:val="28"/>
          <w:lang w:val="de-CH"/>
        </w:rPr>
        <w:t>Geschichten-Tabelle</w:t>
      </w:r>
      <w:r w:rsidR="0067588B">
        <w:rPr>
          <w:rFonts w:cs="Arial"/>
          <w:noProof/>
          <w:sz w:val="28"/>
          <w:lang w:val="de-CH"/>
        </w:rPr>
        <w:t xml:space="preserve"> aus!</w:t>
      </w:r>
    </w:p>
    <w:p w:rsidR="0067588B" w:rsidRPr="001862EC" w:rsidRDefault="0067588B" w:rsidP="0067588B">
      <w:pPr>
        <w:ind w:left="1985" w:right="709" w:hanging="1985"/>
        <w:rPr>
          <w:rFonts w:cs="Arial"/>
          <w:noProof/>
          <w:sz w:val="14"/>
          <w:lang w:val="de-CH"/>
        </w:rPr>
      </w:pPr>
      <w:r w:rsidRPr="000F1E89">
        <w:rPr>
          <w:rFonts w:cs="Arial"/>
          <w:noProof/>
          <w:sz w:val="28"/>
          <w:lang w:val="de-CH"/>
        </w:rPr>
        <w:tab/>
      </w:r>
    </w:p>
    <w:p w:rsidR="0067588B" w:rsidRDefault="0067588B" w:rsidP="0067588B">
      <w:pPr>
        <w:ind w:left="2410" w:right="709"/>
        <w:rPr>
          <w:rFonts w:cs="Arial"/>
          <w:noProof/>
          <w:lang w:val="de-CH"/>
        </w:rPr>
      </w:pPr>
      <w:r w:rsidRPr="001862EC">
        <w:rPr>
          <w:rFonts w:cs="Arial"/>
          <w:sz w:val="28"/>
          <w:u w:val="single"/>
        </w:rPr>
        <w:t>Vorgehen 1:</w:t>
      </w:r>
      <w:r w:rsidRPr="001862EC">
        <w:rPr>
          <w:rFonts w:cs="Arial"/>
          <w:sz w:val="28"/>
          <w:u w:val="single"/>
        </w:rPr>
        <w:br/>
      </w:r>
      <w:r w:rsidRPr="001862EC">
        <w:rPr>
          <w:rFonts w:cs="Arial"/>
        </w:rPr>
        <w:t xml:space="preserve">Wähle aus der Liste mit </w:t>
      </w:r>
      <w:r w:rsidR="00B861BA">
        <w:rPr>
          <w:noProof/>
          <w:lang w:eastAsia="de-DE"/>
        </w:rPr>
        <w:drawing>
          <wp:inline distT="0" distB="0" distL="0" distR="0">
            <wp:extent cx="241300" cy="177800"/>
            <wp:effectExtent l="25400" t="0" r="0" b="0"/>
            <wp:docPr id="80" name="Bild 80" descr="bege_icon_e_rgb_25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ege_icon_e_rgb_25m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t xml:space="preserve"> &amp; </w:t>
      </w:r>
      <w:r w:rsidR="00B861BA">
        <w:rPr>
          <w:b/>
          <w:noProof/>
          <w:lang w:eastAsia="de-DE"/>
        </w:rPr>
        <w:drawing>
          <wp:inline distT="0" distB="0" distL="0" distR="0">
            <wp:extent cx="279400" cy="203200"/>
            <wp:effectExtent l="25400" t="0" r="0" b="0"/>
            <wp:docPr id="81" name="Bild 1" descr=":::::Icons:BEGE_ICONS_K-E-L-A-P_Pixel:K_Pixel:bege_icon_k_rgb_5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:::::Icons:BEGE_ICONS_K-E-L-A-P_Pixel:K_Pixel:bege_icon_k_rgb_50mm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rPr>
          <w:rFonts w:cs="Arial"/>
          <w:noProof/>
          <w:lang w:val="de-CH"/>
        </w:rPr>
        <w:t>Übungen aus und entwickle eine Geschichte dazu.</w:t>
      </w:r>
    </w:p>
    <w:p w:rsidR="0067588B" w:rsidRDefault="0067588B" w:rsidP="0067588B">
      <w:pPr>
        <w:ind w:left="2410" w:right="709"/>
        <w:rPr>
          <w:rFonts w:cs="Arial"/>
          <w:noProof/>
          <w:lang w:val="de-CH"/>
        </w:rPr>
      </w:pPr>
    </w:p>
    <w:p w:rsidR="0067588B" w:rsidRPr="001862EC" w:rsidRDefault="0067588B" w:rsidP="0067588B">
      <w:pPr>
        <w:ind w:left="2410" w:right="709"/>
        <w:rPr>
          <w:rFonts w:cs="Arial"/>
        </w:rPr>
      </w:pPr>
      <w:r>
        <w:rPr>
          <w:rFonts w:cs="Arial"/>
          <w:sz w:val="28"/>
          <w:u w:val="single"/>
        </w:rPr>
        <w:t>Vorgehen 2</w:t>
      </w:r>
      <w:r w:rsidRPr="001862EC">
        <w:rPr>
          <w:rFonts w:cs="Arial"/>
          <w:sz w:val="28"/>
          <w:u w:val="single"/>
        </w:rPr>
        <w:t>:</w:t>
      </w:r>
      <w:r w:rsidRPr="001862EC">
        <w:rPr>
          <w:rFonts w:cs="Arial"/>
          <w:sz w:val="28"/>
          <w:u w:val="single"/>
        </w:rPr>
        <w:br/>
      </w:r>
      <w:r>
        <w:rPr>
          <w:rFonts w:cs="Arial"/>
        </w:rPr>
        <w:t xml:space="preserve">Entwickle zuerst eine Geschichte und überlege dir, welche </w:t>
      </w:r>
      <w:r w:rsidRPr="001862EC">
        <w:rPr>
          <w:rFonts w:cs="Arial"/>
          <w:noProof/>
          <w:lang w:val="de-CH"/>
        </w:rPr>
        <w:t xml:space="preserve"> </w:t>
      </w:r>
      <w:r w:rsidR="00B861BA">
        <w:rPr>
          <w:noProof/>
          <w:lang w:eastAsia="de-DE"/>
        </w:rPr>
        <w:drawing>
          <wp:inline distT="0" distB="0" distL="0" distR="0">
            <wp:extent cx="241300" cy="177800"/>
            <wp:effectExtent l="25400" t="0" r="0" b="0"/>
            <wp:docPr id="82" name="Bild 82" descr="bege_icon_e_rgb_25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bege_icon_e_rgb_25mm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" cy="17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t xml:space="preserve"> &amp; </w:t>
      </w:r>
      <w:r w:rsidR="00B861BA">
        <w:rPr>
          <w:b/>
          <w:noProof/>
          <w:lang w:eastAsia="de-DE"/>
        </w:rPr>
        <w:drawing>
          <wp:inline distT="0" distB="0" distL="0" distR="0">
            <wp:extent cx="279400" cy="203200"/>
            <wp:effectExtent l="25400" t="0" r="0" b="0"/>
            <wp:docPr id="83" name="Bild 1" descr=":::::Icons:BEGE_ICONS_K-E-L-A-P_Pixel:K_Pixel:bege_icon_k_rgb_50m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 descr=":::::Icons:BEGE_ICONS_K-E-L-A-P_Pixel:K_Pixel:bege_icon_k_rgb_50mm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00" cy="20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862EC">
        <w:rPr>
          <w:rFonts w:cs="Arial"/>
          <w:noProof/>
          <w:lang w:val="de-CH"/>
        </w:rPr>
        <w:t>Übungen</w:t>
      </w:r>
      <w:r>
        <w:rPr>
          <w:rFonts w:cs="Arial"/>
          <w:noProof/>
          <w:lang w:val="de-CH"/>
        </w:rPr>
        <w:t xml:space="preserve"> dazu passen würden.</w:t>
      </w:r>
    </w:p>
    <w:p w:rsidR="0067588B" w:rsidRPr="0038475B" w:rsidRDefault="0067588B" w:rsidP="0067588B">
      <w:pPr>
        <w:ind w:left="1985" w:right="709" w:hanging="1985"/>
        <w:rPr>
          <w:rFonts w:cs="Arial"/>
          <w:noProof/>
          <w:color w:val="FF0000"/>
          <w:sz w:val="28"/>
          <w:lang w:val="de-CH"/>
        </w:rPr>
      </w:pPr>
    </w:p>
    <w:p w:rsidR="0067588B" w:rsidRDefault="00B861BA" w:rsidP="0067588B">
      <w:pPr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84" name="Bild 84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431800" cy="317500"/>
            <wp:effectExtent l="25400" t="0" r="0" b="0"/>
            <wp:docPr id="85" name="Bild 85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0F1E89">
        <w:rPr>
          <w:rFonts w:cs="Arial"/>
        </w:rPr>
        <w:tab/>
      </w:r>
      <w:r w:rsidR="0067588B">
        <w:rPr>
          <w:rFonts w:cs="Arial"/>
          <w:sz w:val="28"/>
        </w:rPr>
        <w:t>Schreibe nun mit Hilfe deiner Tabelle deine Geschichte und vergiss nicht, deine gewählten Übungen einzuplanen.</w:t>
      </w:r>
    </w:p>
    <w:p w:rsidR="0067588B" w:rsidRPr="00F176B8" w:rsidRDefault="0067588B" w:rsidP="0067588B">
      <w:pPr>
        <w:ind w:right="709"/>
        <w:rPr>
          <w:rFonts w:cs="Arial"/>
        </w:rPr>
      </w:pPr>
    </w:p>
    <w:p w:rsidR="0067588B" w:rsidRPr="00437348" w:rsidRDefault="00B861BA" w:rsidP="0067588B">
      <w:pPr>
        <w:spacing w:after="120"/>
        <w:ind w:left="1985" w:right="709" w:hanging="1985"/>
        <w:rPr>
          <w:rFonts w:cs="Arial"/>
          <w:sz w:val="28"/>
        </w:rPr>
      </w:pP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86" name="Bild 86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87" name="Bild 87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Arial"/>
          <w:noProof/>
          <w:lang w:eastAsia="de-DE"/>
        </w:rPr>
        <w:drawing>
          <wp:inline distT="0" distB="0" distL="0" distR="0">
            <wp:extent cx="393700" cy="292100"/>
            <wp:effectExtent l="25400" t="0" r="0" b="0"/>
            <wp:docPr id="88" name="Bild 88" descr="BG_LTB_Butto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BG_LTB_Button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7588B" w:rsidRPr="000E57A1">
        <w:rPr>
          <w:rFonts w:cs="Arial"/>
          <w:noProof/>
          <w:lang w:val="de-CH"/>
        </w:rPr>
        <w:tab/>
      </w:r>
      <w:r w:rsidR="0067588B">
        <w:rPr>
          <w:rFonts w:cs="Arial"/>
          <w:sz w:val="28"/>
        </w:rPr>
        <w:t>Fertig? Dann ab in die Überarbeitung (Auftrag S2)…</w:t>
      </w:r>
    </w:p>
    <w:p w:rsidR="0067588B" w:rsidRPr="002767AC" w:rsidRDefault="0067588B" w:rsidP="0067588B">
      <w:pPr>
        <w:tabs>
          <w:tab w:val="left" w:pos="10065"/>
        </w:tabs>
        <w:spacing w:line="360" w:lineRule="auto"/>
        <w:ind w:left="-284" w:right="-283"/>
        <w:rPr>
          <w:b/>
          <w:sz w:val="28"/>
        </w:rPr>
      </w:pPr>
    </w:p>
    <w:sectPr w:rsidR="0067588B" w:rsidRPr="002767AC" w:rsidSect="0067588B">
      <w:footerReference w:type="even" r:id="rId13"/>
      <w:footerReference w:type="default" r:id="rId14"/>
      <w:pgSz w:w="11900" w:h="16840"/>
      <w:pgMar w:top="709" w:right="985" w:bottom="426" w:left="1417" w:header="426" w:footer="401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2F6C" w:rsidRDefault="00032F6C">
      <w:r>
        <w:separator/>
      </w:r>
    </w:p>
  </w:endnote>
  <w:endnote w:type="continuationSeparator" w:id="0">
    <w:p w:rsidR="00032F6C" w:rsidRDefault="00032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auto"/>
    <w:pitch w:val="variable"/>
    <w:sig w:usb0="00000000" w:usb1="00000000" w:usb2="0001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Gill Sans Light">
    <w:panose1 w:val="020B03020201040202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Formata-Medium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rmat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F6C" w:rsidRDefault="00AC1C9F" w:rsidP="0067588B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032F6C"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32F6C" w:rsidRDefault="00032F6C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F6C" w:rsidRPr="00032F6C" w:rsidRDefault="00AC1C9F" w:rsidP="00032F6C">
    <w:pPr>
      <w:pStyle w:val="Fuzeile"/>
      <w:framePr w:wrap="around" w:vAnchor="text" w:hAnchor="margin" w:xAlign="right" w:y="1"/>
      <w:rPr>
        <w:rStyle w:val="Seitenzahl"/>
      </w:rPr>
    </w:pPr>
    <w:r w:rsidRPr="00032F6C">
      <w:rPr>
        <w:rStyle w:val="Seitenzahl"/>
        <w:sz w:val="16"/>
      </w:rPr>
      <w:fldChar w:fldCharType="begin"/>
    </w:r>
    <w:r w:rsidR="00032F6C" w:rsidRPr="00032F6C">
      <w:rPr>
        <w:rStyle w:val="Seitenzahl"/>
        <w:sz w:val="16"/>
      </w:rPr>
      <w:instrText xml:space="preserve">PAGE  </w:instrText>
    </w:r>
    <w:r w:rsidRPr="00032F6C">
      <w:rPr>
        <w:rStyle w:val="Seitenzahl"/>
        <w:sz w:val="16"/>
      </w:rPr>
      <w:fldChar w:fldCharType="separate"/>
    </w:r>
    <w:r w:rsidR="0077793D">
      <w:rPr>
        <w:rStyle w:val="Seitenzahl"/>
        <w:noProof/>
        <w:sz w:val="16"/>
      </w:rPr>
      <w:t>8</w:t>
    </w:r>
    <w:r w:rsidRPr="00032F6C">
      <w:rPr>
        <w:rStyle w:val="Seitenzahl"/>
        <w:sz w:val="16"/>
      </w:rPr>
      <w:fldChar w:fldCharType="end"/>
    </w:r>
  </w:p>
  <w:p w:rsidR="00032F6C" w:rsidRDefault="00032F6C" w:rsidP="00032F6C">
    <w:pPr>
      <w:pStyle w:val="Fuzeile"/>
    </w:pPr>
    <w:r>
      <w:rPr>
        <w:rFonts w:ascii="Formata-Medium" w:hAnsi="Formata-Medium" w:cs="Formata-Medium"/>
        <w:color w:val="FF6D00"/>
        <w:sz w:val="14"/>
        <w:szCs w:val="14"/>
      </w:rPr>
      <w:t>S</w:t>
    </w:r>
    <w:r>
      <w:rPr>
        <w:rFonts w:ascii="Formata-Light" w:hAnsi="Formata-Light" w:cs="Formata-Light"/>
        <w:color w:val="0089D8"/>
        <w:sz w:val="14"/>
        <w:szCs w:val="14"/>
      </w:rPr>
      <w:t xml:space="preserve">  </w:t>
    </w:r>
    <w:r>
      <w:rPr>
        <w:rFonts w:ascii="Formata-Light" w:hAnsi="Formata-Light" w:cs="Formata-Light"/>
        <w:sz w:val="14"/>
        <w:szCs w:val="14"/>
      </w:rPr>
      <w:t xml:space="preserve">Lesetagebuch </w:t>
    </w:r>
    <w:r>
      <w:rPr>
        <w:rFonts w:cs="Formata-Light"/>
        <w:sz w:val="14"/>
        <w:szCs w:val="14"/>
      </w:rPr>
      <w:t>‹</w:t>
    </w:r>
    <w:r>
      <w:rPr>
        <w:rFonts w:ascii="Formata-Light" w:hAnsi="Formata-Light" w:cs="Formata-Light"/>
        <w:sz w:val="14"/>
        <w:szCs w:val="14"/>
      </w:rPr>
      <w:t>Summertime Blues</w:t>
    </w:r>
    <w:r>
      <w:rPr>
        <w:rFonts w:cs="Formata-Light"/>
        <w:sz w:val="14"/>
        <w:szCs w:val="14"/>
      </w:rPr>
      <w:t xml:space="preserve">› </w:t>
    </w:r>
    <w:r>
      <w:rPr>
        <w:rFonts w:ascii="Formata-Light" w:hAnsi="Formata-Light" w:cs="Formata-Light"/>
        <w:sz w:val="14"/>
        <w:szCs w:val="14"/>
      </w:rPr>
      <w:t xml:space="preserve"> |  www.bewegte-geschichten.ch</w:t>
    </w:r>
  </w:p>
  <w:p w:rsidR="00032F6C" w:rsidRDefault="00032F6C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2F6C" w:rsidRDefault="00032F6C">
      <w:r>
        <w:separator/>
      </w:r>
    </w:p>
  </w:footnote>
  <w:footnote w:type="continuationSeparator" w:id="0">
    <w:p w:rsidR="00032F6C" w:rsidRDefault="00032F6C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 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 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 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 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 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 2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 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 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 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 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 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 2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 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 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 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 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 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 2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 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 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 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 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 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 2"/>
      </w:rPr>
    </w:lvl>
  </w:abstractNum>
  <w:abstractNum w:abstractNumId="4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 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Wingdings 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Wingdings 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Wingdings 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Wingdings 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Wingdings 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Wingdings 2"/>
      </w:rPr>
    </w:lvl>
  </w:abstractNum>
  <w:abstractNum w:abstractNumId="5">
    <w:nsid w:val="0B753B83"/>
    <w:multiLevelType w:val="hybridMultilevel"/>
    <w:tmpl w:val="9F3AF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54859"/>
    <w:multiLevelType w:val="hybridMultilevel"/>
    <w:tmpl w:val="713A4BDC"/>
    <w:lvl w:ilvl="0" w:tplc="3C0022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96086C"/>
    <w:multiLevelType w:val="hybridMultilevel"/>
    <w:tmpl w:val="A34C4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647773"/>
    <w:multiLevelType w:val="hybridMultilevel"/>
    <w:tmpl w:val="3DD4442E"/>
    <w:lvl w:ilvl="0" w:tplc="3C0022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AD6F74"/>
    <w:multiLevelType w:val="hybridMultilevel"/>
    <w:tmpl w:val="E744BE1A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6E1A4B"/>
    <w:multiLevelType w:val="hybridMultilevel"/>
    <w:tmpl w:val="E60CE4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2349E4"/>
    <w:multiLevelType w:val="hybridMultilevel"/>
    <w:tmpl w:val="82A694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946DA9"/>
    <w:multiLevelType w:val="hybridMultilevel"/>
    <w:tmpl w:val="915047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mbria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mbria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mbria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464DA4"/>
    <w:multiLevelType w:val="hybridMultilevel"/>
    <w:tmpl w:val="AAAE5B4E"/>
    <w:lvl w:ilvl="0" w:tplc="3C0022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05671C3"/>
    <w:multiLevelType w:val="hybridMultilevel"/>
    <w:tmpl w:val="B644BF98"/>
    <w:lvl w:ilvl="0" w:tplc="4FBE7D12">
      <w:numFmt w:val="bullet"/>
      <w:lvlText w:val="£"/>
      <w:lvlJc w:val="left"/>
      <w:pPr>
        <w:ind w:left="360" w:hanging="360"/>
      </w:pPr>
      <w:rPr>
        <w:rFonts w:ascii="Wingdings 2" w:eastAsia="Times New Roman" w:hAnsi="Wingdings 2" w:cs="Wingdings 2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7"/>
  </w:num>
  <w:num w:numId="5">
    <w:abstractNumId w:val="11"/>
  </w:num>
  <w:num w:numId="6">
    <w:abstractNumId w:val="5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13"/>
  </w:num>
  <w:num w:numId="13">
    <w:abstractNumId w:val="8"/>
  </w:num>
  <w:num w:numId="14">
    <w:abstractNumId w:val="6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attachedTemplate r:id="rId1"/>
  <w:doNotTrackMoves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BF0CD9"/>
    <w:rsid w:val="00032F6C"/>
    <w:rsid w:val="0018697A"/>
    <w:rsid w:val="001A2DFE"/>
    <w:rsid w:val="002564FD"/>
    <w:rsid w:val="00267614"/>
    <w:rsid w:val="003E5135"/>
    <w:rsid w:val="0067588B"/>
    <w:rsid w:val="006C2DD4"/>
    <w:rsid w:val="0077793D"/>
    <w:rsid w:val="00871727"/>
    <w:rsid w:val="00A423F7"/>
    <w:rsid w:val="00AA14D3"/>
    <w:rsid w:val="00AC1C9F"/>
    <w:rsid w:val="00B861BA"/>
    <w:rsid w:val="00BF0CD9"/>
    <w:rsid w:val="00FE013B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7" type="connector" idref="#_x0000_s1030"/>
        <o:r id="V:Rule8" type="connector" idref="#_x0000_s1031"/>
        <o:r id="V:Rule9" type="connector" idref="#_x0000_s1041"/>
        <o:r id="V:Rule10" type="connector" idref="#_x0000_s1039"/>
        <o:r id="V:Rule11" type="connector" idref="#_x0000_s1040"/>
        <o:r id="V:Rule12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2" w:semiHidden="0" w:unhideWhenUsed="0" w:qFormat="1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 w:qFormat="1"/>
    <w:lsdException w:name="Colorful Grid" w:semiHidden="0" w:uiPriority="73" w:unhideWhenUsed="0" w:qFormat="1"/>
    <w:lsdException w:name="Light Shading Accent 1" w:semiHidden="0" w:uiPriority="60" w:unhideWhenUsed="0" w:qFormat="1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 w:qFormat="1"/>
    <w:lsdException w:name="Medium List 2 Accent 6" w:semiHidden="0" w:uiPriority="66" w:unhideWhenUsed="0" w:qFormat="1"/>
    <w:lsdException w:name="Medium Grid 1 Accent 6" w:semiHidden="0" w:uiPriority="67" w:unhideWhenUsed="0" w:qFormat="1"/>
    <w:lsdException w:name="Medium Grid 2 Accent 6" w:semiHidden="0" w:uiPriority="68" w:unhideWhenUsed="0" w:qFormat="1"/>
    <w:lsdException w:name="Medium Grid 3 Accent 6" w:semiHidden="0" w:uiPriority="69" w:unhideWhenUsed="0" w:qFormat="1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B7D56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unhideWhenUsed/>
    <w:rsid w:val="00F731A0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F731A0"/>
    <w:rPr>
      <w:sz w:val="24"/>
      <w:szCs w:val="24"/>
      <w:lang w:eastAsia="en-US"/>
    </w:rPr>
  </w:style>
  <w:style w:type="character" w:styleId="Seitenzahl">
    <w:name w:val="page number"/>
    <w:basedOn w:val="Absatzstandardschriftart"/>
    <w:uiPriority w:val="99"/>
    <w:semiHidden/>
    <w:unhideWhenUsed/>
    <w:rsid w:val="00F731A0"/>
  </w:style>
  <w:style w:type="paragraph" w:styleId="Kopfzeile">
    <w:name w:val="header"/>
    <w:basedOn w:val="Standard"/>
    <w:link w:val="KopfzeileZeichen"/>
    <w:uiPriority w:val="99"/>
    <w:unhideWhenUsed/>
    <w:rsid w:val="00D42D35"/>
    <w:pPr>
      <w:tabs>
        <w:tab w:val="center" w:pos="4536"/>
        <w:tab w:val="right" w:pos="9072"/>
      </w:tabs>
    </w:pPr>
  </w:style>
  <w:style w:type="character" w:customStyle="1" w:styleId="KopfzeileZeichen">
    <w:name w:val="Kopfzeile Zeichen"/>
    <w:link w:val="Kopfzeile"/>
    <w:uiPriority w:val="99"/>
    <w:rsid w:val="00D42D35"/>
    <w:rPr>
      <w:sz w:val="24"/>
      <w:szCs w:val="24"/>
      <w:lang w:val="de-DE" w:eastAsia="en-US"/>
    </w:rPr>
  </w:style>
  <w:style w:type="table" w:customStyle="1" w:styleId="NormaleTabe">
    <w:name w:val="Normale Tabe"/>
    <w:uiPriority w:val="99"/>
    <w:semiHidden/>
    <w:rsid w:val="00C80EF8"/>
    <w:rPr>
      <w:rFonts w:ascii="Times New Roman" w:eastAsia="Times New Roman" w:hAnsi="Times New Roman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fze">
    <w:name w:val="Kopfze"/>
    <w:basedOn w:val="Standard"/>
    <w:uiPriority w:val="99"/>
    <w:rsid w:val="00C80EF8"/>
    <w:pPr>
      <w:tabs>
        <w:tab w:val="center" w:pos="4536"/>
        <w:tab w:val="right" w:pos="9072"/>
      </w:tabs>
      <w:jc w:val="both"/>
    </w:pPr>
    <w:rPr>
      <w:rFonts w:ascii="Gill Sans Light" w:eastAsia="Times New Roman" w:hAnsi="Gill Sans Light"/>
      <w:lang w:eastAsia="de-DE"/>
    </w:rPr>
  </w:style>
  <w:style w:type="paragraph" w:customStyle="1" w:styleId="FarbigeListe-Akzent11">
    <w:name w:val="Farbige Liste - Akzent 11"/>
    <w:basedOn w:val="Standard"/>
    <w:uiPriority w:val="72"/>
    <w:qFormat/>
    <w:rsid w:val="00503FDF"/>
    <w:pPr>
      <w:ind w:left="708"/>
    </w:pPr>
  </w:style>
  <w:style w:type="paragraph" w:customStyle="1" w:styleId="Standa">
    <w:name w:val="Standa"/>
    <w:uiPriority w:val="99"/>
    <w:rsid w:val="0020368F"/>
    <w:rPr>
      <w:sz w:val="24"/>
      <w:szCs w:val="24"/>
      <w:lang w:eastAsia="en-US"/>
    </w:rPr>
  </w:style>
  <w:style w:type="character" w:styleId="Link">
    <w:name w:val="Hyperlink"/>
    <w:uiPriority w:val="99"/>
    <w:unhideWhenUsed/>
    <w:rsid w:val="00F63E38"/>
    <w:rPr>
      <w:color w:val="0000FF"/>
      <w:u w:val="single"/>
    </w:rPr>
  </w:style>
  <w:style w:type="character" w:styleId="GesichteterLink">
    <w:name w:val="FollowedHyperlink"/>
    <w:uiPriority w:val="99"/>
    <w:semiHidden/>
    <w:unhideWhenUsed/>
    <w:rsid w:val="00F63E38"/>
    <w:rPr>
      <w:color w:val="800080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4F0EA0"/>
    <w:rPr>
      <w:rFonts w:ascii="Tahoma" w:hAnsi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4F0EA0"/>
    <w:rPr>
      <w:rFonts w:ascii="Tahoma" w:hAnsi="Tahoma" w:cs="Tahoma"/>
      <w:sz w:val="16"/>
      <w:szCs w:val="16"/>
      <w:lang w:val="de-DE" w:eastAsia="en-US"/>
    </w:rPr>
  </w:style>
  <w:style w:type="paragraph" w:styleId="Listenabsatz">
    <w:name w:val="List Paragraph"/>
    <w:basedOn w:val="Standard"/>
    <w:uiPriority w:val="72"/>
    <w:qFormat/>
    <w:rsid w:val="007C28AA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5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Carlo\LOKALE~1\Temp\Geschichten_Klassierung_Vorlage_BG.dot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\DOKUME~1\Carlo\LOKALE~1\Temp\Geschichten_Klassierung_Vorlage_BG.dot</Template>
  <TotalTime>0</TotalTime>
  <Pages>10</Pages>
  <Words>1417</Words>
  <Characters>8081</Characters>
  <Application>Microsoft Macintosh Word</Application>
  <DocSecurity>0</DocSecurity>
  <Lines>67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Themen:</vt:lpstr>
    </vt:vector>
  </TitlesOfParts>
  <Company>reto pfirter</Company>
  <LinksUpToDate>false</LinksUpToDate>
  <CharactersWithSpaces>9924</CharactersWithSpaces>
  <SharedDoc>false</SharedDoc>
  <HLinks>
    <vt:vector size="516" baseType="variant">
      <vt:variant>
        <vt:i4>5242885</vt:i4>
      </vt:variant>
      <vt:variant>
        <vt:i4>3813</vt:i4>
      </vt:variant>
      <vt:variant>
        <vt:i4>1062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3868</vt:i4>
      </vt:variant>
      <vt:variant>
        <vt:i4>1063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4110</vt:i4>
      </vt:variant>
      <vt:variant>
        <vt:i4>1064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4171</vt:i4>
      </vt:variant>
      <vt:variant>
        <vt:i4>1065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4413</vt:i4>
      </vt:variant>
      <vt:variant>
        <vt:i4>1066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4414</vt:i4>
      </vt:variant>
      <vt:variant>
        <vt:i4>1067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4551</vt:i4>
      </vt:variant>
      <vt:variant>
        <vt:i4>1068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4552</vt:i4>
      </vt:variant>
      <vt:variant>
        <vt:i4>1069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4553</vt:i4>
      </vt:variant>
      <vt:variant>
        <vt:i4>1070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4685</vt:i4>
      </vt:variant>
      <vt:variant>
        <vt:i4>1053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4746</vt:i4>
      </vt:variant>
      <vt:variant>
        <vt:i4>1054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4890</vt:i4>
      </vt:variant>
      <vt:variant>
        <vt:i4>1055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4891</vt:i4>
      </vt:variant>
      <vt:variant>
        <vt:i4>1056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5080</vt:i4>
      </vt:variant>
      <vt:variant>
        <vt:i4>1057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5081</vt:i4>
      </vt:variant>
      <vt:variant>
        <vt:i4>1058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5082</vt:i4>
      </vt:variant>
      <vt:variant>
        <vt:i4>1059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5225</vt:i4>
      </vt:variant>
      <vt:variant>
        <vt:i4>1060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5280</vt:i4>
      </vt:variant>
      <vt:variant>
        <vt:i4>1061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5845</vt:i4>
      </vt:variant>
      <vt:variant>
        <vt:i4>1071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5846</vt:i4>
      </vt:variant>
      <vt:variant>
        <vt:i4>1072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6032</vt:i4>
      </vt:variant>
      <vt:variant>
        <vt:i4>1073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6033</vt:i4>
      </vt:variant>
      <vt:variant>
        <vt:i4>1074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6034</vt:i4>
      </vt:variant>
      <vt:variant>
        <vt:i4>1075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6242</vt:i4>
      </vt:variant>
      <vt:variant>
        <vt:i4>1076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6298</vt:i4>
      </vt:variant>
      <vt:variant>
        <vt:i4>1077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6528</vt:i4>
      </vt:variant>
      <vt:variant>
        <vt:i4>1078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6529</vt:i4>
      </vt:variant>
      <vt:variant>
        <vt:i4>1079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6642</vt:i4>
      </vt:variant>
      <vt:variant>
        <vt:i4>1080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6643</vt:i4>
      </vt:variant>
      <vt:variant>
        <vt:i4>1081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6644</vt:i4>
      </vt:variant>
      <vt:variant>
        <vt:i4>1082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6801</vt:i4>
      </vt:variant>
      <vt:variant>
        <vt:i4>1083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6858</vt:i4>
      </vt:variant>
      <vt:variant>
        <vt:i4>1034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7066</vt:i4>
      </vt:variant>
      <vt:variant>
        <vt:i4>1025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7067</vt:i4>
      </vt:variant>
      <vt:variant>
        <vt:i4>1026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7199</vt:i4>
      </vt:variant>
      <vt:variant>
        <vt:i4>1027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7200</vt:i4>
      </vt:variant>
      <vt:variant>
        <vt:i4>1028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7201</vt:i4>
      </vt:variant>
      <vt:variant>
        <vt:i4>1029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7350</vt:i4>
      </vt:variant>
      <vt:variant>
        <vt:i4>1030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7403</vt:i4>
      </vt:variant>
      <vt:variant>
        <vt:i4>1031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7592</vt:i4>
      </vt:variant>
      <vt:variant>
        <vt:i4>1032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7593</vt:i4>
      </vt:variant>
      <vt:variant>
        <vt:i4>1033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7645</vt:i4>
      </vt:variant>
      <vt:variant>
        <vt:i4>1045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7708</vt:i4>
      </vt:variant>
      <vt:variant>
        <vt:i4>1046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7884</vt:i4>
      </vt:variant>
      <vt:variant>
        <vt:i4>1047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7885</vt:i4>
      </vt:variant>
      <vt:variant>
        <vt:i4>1048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8060</vt:i4>
      </vt:variant>
      <vt:variant>
        <vt:i4>1049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8139</vt:i4>
      </vt:variant>
      <vt:variant>
        <vt:i4>1050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8452</vt:i4>
      </vt:variant>
      <vt:variant>
        <vt:i4>1051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8453</vt:i4>
      </vt:variant>
      <vt:variant>
        <vt:i4>1052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8822</vt:i4>
      </vt:variant>
      <vt:variant>
        <vt:i4>1041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8823</vt:i4>
      </vt:variant>
      <vt:variant>
        <vt:i4>1042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8824</vt:i4>
      </vt:variant>
      <vt:variant>
        <vt:i4>1043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8962</vt:i4>
      </vt:variant>
      <vt:variant>
        <vt:i4>1044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9027</vt:i4>
      </vt:variant>
      <vt:variant>
        <vt:i4>1035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9252</vt:i4>
      </vt:variant>
      <vt:variant>
        <vt:i4>1036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9253</vt:i4>
      </vt:variant>
      <vt:variant>
        <vt:i4>1037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9390</vt:i4>
      </vt:variant>
      <vt:variant>
        <vt:i4>1038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9391</vt:i4>
      </vt:variant>
      <vt:variant>
        <vt:i4>1039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9392</vt:i4>
      </vt:variant>
      <vt:variant>
        <vt:i4>1040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9563</vt:i4>
      </vt:variant>
      <vt:variant>
        <vt:i4>1084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9670</vt:i4>
      </vt:variant>
      <vt:variant>
        <vt:i4>1085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9773</vt:i4>
      </vt:variant>
      <vt:variant>
        <vt:i4>1086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9774</vt:i4>
      </vt:variant>
      <vt:variant>
        <vt:i4>1087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9861</vt:i4>
      </vt:variant>
      <vt:variant>
        <vt:i4>1088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9862</vt:i4>
      </vt:variant>
      <vt:variant>
        <vt:i4>1089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9863</vt:i4>
      </vt:variant>
      <vt:variant>
        <vt:i4>1090</vt:i4>
      </vt:variant>
      <vt:variant>
        <vt:i4>1</vt:i4>
      </vt:variant>
      <vt:variant>
        <vt:lpwstr>BG_LTB_Button1</vt:lpwstr>
      </vt:variant>
      <vt:variant>
        <vt:lpwstr/>
      </vt:variant>
      <vt:variant>
        <vt:i4>6684797</vt:i4>
      </vt:variant>
      <vt:variant>
        <vt:i4>10239</vt:i4>
      </vt:variant>
      <vt:variant>
        <vt:i4>1091</vt:i4>
      </vt:variant>
      <vt:variant>
        <vt:i4>1</vt:i4>
      </vt:variant>
      <vt:variant>
        <vt:lpwstr>bege_icon_e_rgb_25mm</vt:lpwstr>
      </vt:variant>
      <vt:variant>
        <vt:lpwstr/>
      </vt:variant>
      <vt:variant>
        <vt:i4>6684797</vt:i4>
      </vt:variant>
      <vt:variant>
        <vt:i4>10343</vt:i4>
      </vt:variant>
      <vt:variant>
        <vt:i4>1092</vt:i4>
      </vt:variant>
      <vt:variant>
        <vt:i4>1</vt:i4>
      </vt:variant>
      <vt:variant>
        <vt:lpwstr>bege_icon_e_rgb_25mm</vt:lpwstr>
      </vt:variant>
      <vt:variant>
        <vt:lpwstr/>
      </vt:variant>
      <vt:variant>
        <vt:i4>6684797</vt:i4>
      </vt:variant>
      <vt:variant>
        <vt:i4>10410</vt:i4>
      </vt:variant>
      <vt:variant>
        <vt:i4>1093</vt:i4>
      </vt:variant>
      <vt:variant>
        <vt:i4>1</vt:i4>
      </vt:variant>
      <vt:variant>
        <vt:lpwstr>bege_icon_e_rgb_25mm</vt:lpwstr>
      </vt:variant>
      <vt:variant>
        <vt:lpwstr/>
      </vt:variant>
      <vt:variant>
        <vt:i4>5242885</vt:i4>
      </vt:variant>
      <vt:variant>
        <vt:i4>10637</vt:i4>
      </vt:variant>
      <vt:variant>
        <vt:i4>1095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10720</vt:i4>
      </vt:variant>
      <vt:variant>
        <vt:i4>1096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10909</vt:i4>
      </vt:variant>
      <vt:variant>
        <vt:i4>1097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10910</vt:i4>
      </vt:variant>
      <vt:variant>
        <vt:i4>1098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11034</vt:i4>
      </vt:variant>
      <vt:variant>
        <vt:i4>1099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11035</vt:i4>
      </vt:variant>
      <vt:variant>
        <vt:i4>1100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11036</vt:i4>
      </vt:variant>
      <vt:variant>
        <vt:i4>1101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11465</vt:i4>
      </vt:variant>
      <vt:variant>
        <vt:i4>1102</vt:i4>
      </vt:variant>
      <vt:variant>
        <vt:i4>1</vt:i4>
      </vt:variant>
      <vt:variant>
        <vt:lpwstr>bege_bez_rgb_50mm</vt:lpwstr>
      </vt:variant>
      <vt:variant>
        <vt:lpwstr/>
      </vt:variant>
      <vt:variant>
        <vt:i4>2162809</vt:i4>
      </vt:variant>
      <vt:variant>
        <vt:i4>11578</vt:i4>
      </vt:variant>
      <vt:variant>
        <vt:i4>1103</vt:i4>
      </vt:variant>
      <vt:variant>
        <vt:i4>1</vt:i4>
      </vt:variant>
      <vt:variant>
        <vt:lpwstr>BG_LTB_Button1</vt:lpwstr>
      </vt:variant>
      <vt:variant>
        <vt:lpwstr/>
      </vt:variant>
      <vt:variant>
        <vt:i4>6684797</vt:i4>
      </vt:variant>
      <vt:variant>
        <vt:i4>11725</vt:i4>
      </vt:variant>
      <vt:variant>
        <vt:i4>1104</vt:i4>
      </vt:variant>
      <vt:variant>
        <vt:i4>1</vt:i4>
      </vt:variant>
      <vt:variant>
        <vt:lpwstr>bege_icon_e_rgb_25mm</vt:lpwstr>
      </vt:variant>
      <vt:variant>
        <vt:lpwstr/>
      </vt:variant>
      <vt:variant>
        <vt:i4>6684797</vt:i4>
      </vt:variant>
      <vt:variant>
        <vt:i4>11850</vt:i4>
      </vt:variant>
      <vt:variant>
        <vt:i4>1106</vt:i4>
      </vt:variant>
      <vt:variant>
        <vt:i4>1</vt:i4>
      </vt:variant>
      <vt:variant>
        <vt:lpwstr>bege_icon_e_rgb_25mm</vt:lpwstr>
      </vt:variant>
      <vt:variant>
        <vt:lpwstr/>
      </vt:variant>
      <vt:variant>
        <vt:i4>2162809</vt:i4>
      </vt:variant>
      <vt:variant>
        <vt:i4>11884</vt:i4>
      </vt:variant>
      <vt:variant>
        <vt:i4>1108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11885</vt:i4>
      </vt:variant>
      <vt:variant>
        <vt:i4>1109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11999</vt:i4>
      </vt:variant>
      <vt:variant>
        <vt:i4>1110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12000</vt:i4>
      </vt:variant>
      <vt:variant>
        <vt:i4>1111</vt:i4>
      </vt:variant>
      <vt:variant>
        <vt:i4>1</vt:i4>
      </vt:variant>
      <vt:variant>
        <vt:lpwstr>BG_LTB_Button1</vt:lpwstr>
      </vt:variant>
      <vt:variant>
        <vt:lpwstr/>
      </vt:variant>
      <vt:variant>
        <vt:i4>2162809</vt:i4>
      </vt:variant>
      <vt:variant>
        <vt:i4>12001</vt:i4>
      </vt:variant>
      <vt:variant>
        <vt:i4>1112</vt:i4>
      </vt:variant>
      <vt:variant>
        <vt:i4>1</vt:i4>
      </vt:variant>
      <vt:variant>
        <vt:lpwstr>BG_LTB_Button1</vt:lpwstr>
      </vt:variant>
      <vt:variant>
        <vt:lpwstr/>
      </vt:variant>
      <vt:variant>
        <vt:i4>5242885</vt:i4>
      </vt:variant>
      <vt:variant>
        <vt:i4>-1</vt:i4>
      </vt:variant>
      <vt:variant>
        <vt:i4>1026</vt:i4>
      </vt:variant>
      <vt:variant>
        <vt:i4>1</vt:i4>
      </vt:variant>
      <vt:variant>
        <vt:lpwstr>bege_bez_rgb_50mm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Themen:</dc:title>
  <dc:subject/>
  <dc:creator>Carlo</dc:creator>
  <cp:keywords/>
  <cp:lastModifiedBy>Reto Pfirter</cp:lastModifiedBy>
  <cp:revision>7</cp:revision>
  <cp:lastPrinted>2016-08-16T11:45:00Z</cp:lastPrinted>
  <dcterms:created xsi:type="dcterms:W3CDTF">2016-10-08T05:49:00Z</dcterms:created>
  <dcterms:modified xsi:type="dcterms:W3CDTF">2018-07-15T19:49:00Z</dcterms:modified>
</cp:coreProperties>
</file>