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F7F3B" w:rsidRPr="003A5260" w:rsidRDefault="003F7F3B" w:rsidP="003F7F3B">
      <w:pPr>
        <w:spacing w:after="120"/>
        <w:rPr>
          <w:rFonts w:cs="Arial"/>
        </w:rPr>
      </w:pPr>
      <w:bookmarkStart w:id="0" w:name="_GoBack"/>
      <w:bookmarkEnd w:id="0"/>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1in;margin-top:-36pt;width:596.65pt;height:119.35pt;z-index:1">
            <v:imagedata r:id="rId7" o:title="ltb_tommy_mütze_kopf"/>
          </v:shape>
        </w:pict>
      </w:r>
    </w:p>
    <w:p w:rsidR="003F7F3B" w:rsidRDefault="003F7F3B" w:rsidP="003F7F3B">
      <w:pPr>
        <w:spacing w:after="120"/>
        <w:rPr>
          <w:rFonts w:cs="Arial"/>
        </w:rPr>
      </w:pPr>
    </w:p>
    <w:p w:rsidR="003F7F3B" w:rsidRDefault="003F7F3B" w:rsidP="003F7F3B">
      <w:pPr>
        <w:spacing w:after="120"/>
        <w:rPr>
          <w:rFonts w:cs="Arial"/>
        </w:rPr>
      </w:pPr>
    </w:p>
    <w:p w:rsidR="003F7F3B" w:rsidRDefault="003F7F3B" w:rsidP="003F7F3B">
      <w:pPr>
        <w:spacing w:after="120"/>
        <w:rPr>
          <w:rFonts w:cs="Arial"/>
        </w:rPr>
      </w:pPr>
    </w:p>
    <w:p w:rsidR="003F7F3B" w:rsidRDefault="003F7F3B" w:rsidP="003F7F3B">
      <w:pPr>
        <w:spacing w:after="120"/>
        <w:rPr>
          <w:rFonts w:cs="Arial"/>
        </w:rPr>
      </w:pPr>
      <w:r>
        <w:rPr>
          <w:rFonts w:cs="Arial"/>
        </w:rPr>
        <w:t>Übersicht der Aufträge</w:t>
      </w:r>
    </w:p>
    <w:tbl>
      <w:tblPr>
        <w:tblW w:w="10349" w:type="dxa"/>
        <w:tblInd w:w="-426"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135"/>
        <w:gridCol w:w="3686"/>
        <w:gridCol w:w="5528"/>
      </w:tblGrid>
      <w:tr w:rsidR="003F7F3B" w:rsidRPr="002975B6">
        <w:trPr>
          <w:trHeight w:val="252"/>
        </w:trPr>
        <w:tc>
          <w:tcPr>
            <w:tcW w:w="1135" w:type="dxa"/>
            <w:shd w:val="clear" w:color="auto" w:fill="auto"/>
            <w:vAlign w:val="center"/>
          </w:tcPr>
          <w:p w:rsidR="003F7F3B" w:rsidRPr="002975B6" w:rsidRDefault="003F7F3B" w:rsidP="003F7F3B">
            <w:pPr>
              <w:pStyle w:val="Kopfze"/>
              <w:spacing w:line="264" w:lineRule="auto"/>
              <w:jc w:val="center"/>
              <w:rPr>
                <w:rFonts w:ascii="Cambria" w:hAnsi="Cambria" w:cs="Arial"/>
                <w:b/>
                <w:sz w:val="28"/>
              </w:rPr>
            </w:pPr>
            <w:r w:rsidRPr="002975B6">
              <w:rPr>
                <w:rFonts w:ascii="Cambria" w:hAnsi="Cambria"/>
                <w:sz w:val="28"/>
              </w:rPr>
              <w:t>Auftrag</w:t>
            </w:r>
          </w:p>
        </w:tc>
        <w:tc>
          <w:tcPr>
            <w:tcW w:w="3686" w:type="dxa"/>
            <w:shd w:val="clear" w:color="auto" w:fill="auto"/>
            <w:vAlign w:val="center"/>
          </w:tcPr>
          <w:p w:rsidR="003F7F3B" w:rsidRPr="002975B6" w:rsidRDefault="003F7F3B" w:rsidP="003F7F3B">
            <w:pPr>
              <w:pStyle w:val="Kopfze"/>
              <w:spacing w:line="264" w:lineRule="auto"/>
              <w:ind w:left="142"/>
              <w:jc w:val="left"/>
              <w:rPr>
                <w:rFonts w:ascii="Cambria" w:hAnsi="Cambria" w:cs="Arial"/>
                <w:sz w:val="28"/>
              </w:rPr>
            </w:pPr>
            <w:r w:rsidRPr="002975B6">
              <w:rPr>
                <w:rFonts w:ascii="Cambria" w:hAnsi="Cambria" w:cs="Arial"/>
                <w:sz w:val="28"/>
              </w:rPr>
              <w:t>Titel</w:t>
            </w:r>
          </w:p>
        </w:tc>
        <w:tc>
          <w:tcPr>
            <w:tcW w:w="5528" w:type="dxa"/>
            <w:shd w:val="clear" w:color="auto" w:fill="auto"/>
            <w:vAlign w:val="center"/>
          </w:tcPr>
          <w:p w:rsidR="003F7F3B" w:rsidRPr="002975B6" w:rsidRDefault="003F7F3B" w:rsidP="003F7F3B">
            <w:pPr>
              <w:pStyle w:val="Kopfze"/>
              <w:ind w:left="141"/>
              <w:jc w:val="left"/>
              <w:rPr>
                <w:rFonts w:ascii="Cambria" w:hAnsi="Cambria" w:cs="Arial"/>
                <w:sz w:val="28"/>
              </w:rPr>
            </w:pPr>
            <w:r>
              <w:rPr>
                <w:rFonts w:ascii="Cambria" w:hAnsi="Cambria" w:cs="Arial"/>
                <w:sz w:val="28"/>
              </w:rPr>
              <w:t>Akteure, Phase</w:t>
            </w:r>
          </w:p>
        </w:tc>
      </w:tr>
      <w:tr w:rsidR="003F7F3B" w:rsidRPr="002975B6">
        <w:trPr>
          <w:trHeight w:val="133"/>
        </w:trPr>
        <w:tc>
          <w:tcPr>
            <w:tcW w:w="10349" w:type="dxa"/>
            <w:gridSpan w:val="3"/>
            <w:shd w:val="clear" w:color="auto" w:fill="D9D9D9"/>
            <w:vAlign w:val="center"/>
          </w:tcPr>
          <w:p w:rsidR="003F7F3B" w:rsidRPr="00FA549A" w:rsidRDefault="003F7F3B" w:rsidP="003F7F3B">
            <w:pPr>
              <w:rPr>
                <w:rFonts w:cs="Arial"/>
                <w:b/>
                <w:noProof/>
                <w:sz w:val="32"/>
                <w:lang w:val="de-CH"/>
              </w:rPr>
            </w:pPr>
            <w:r w:rsidRPr="000412FC">
              <w:rPr>
                <w:rFonts w:cs="Arial"/>
                <w:b/>
                <w:noProof/>
                <w:sz w:val="32"/>
                <w:lang w:val="de-CH"/>
              </w:rPr>
              <w:t>Bewegte</w:t>
            </w:r>
            <w:r>
              <w:rPr>
                <w:rFonts w:cs="Arial"/>
                <w:b/>
                <w:noProof/>
                <w:sz w:val="32"/>
                <w:lang w:val="de-CH"/>
              </w:rPr>
              <w:t xml:space="preserve"> Geschichte erleben/hören/</w:t>
            </w:r>
            <w:r w:rsidRPr="000412FC">
              <w:rPr>
                <w:rFonts w:cs="Arial"/>
                <w:b/>
                <w:noProof/>
                <w:sz w:val="32"/>
                <w:lang w:val="de-CH"/>
              </w:rPr>
              <w:t>lesen</w:t>
            </w:r>
          </w:p>
        </w:tc>
      </w:tr>
      <w:tr w:rsidR="003F7F3B" w:rsidRPr="002975B6">
        <w:trPr>
          <w:trHeight w:val="610"/>
        </w:trPr>
        <w:tc>
          <w:tcPr>
            <w:tcW w:w="1135" w:type="dxa"/>
            <w:shd w:val="clear" w:color="auto" w:fill="auto"/>
            <w:vAlign w:val="center"/>
          </w:tcPr>
          <w:p w:rsidR="003F7F3B" w:rsidRPr="002975B6" w:rsidRDefault="003F7F3B" w:rsidP="003F7F3B">
            <w:pPr>
              <w:pStyle w:val="Kopfze"/>
              <w:spacing w:line="264" w:lineRule="auto"/>
              <w:jc w:val="center"/>
              <w:rPr>
                <w:rFonts w:ascii="Cambria" w:hAnsi="Cambria"/>
                <w:sz w:val="28"/>
              </w:rPr>
            </w:pPr>
            <w:r w:rsidRPr="002975B6">
              <w:rPr>
                <w:rFonts w:ascii="Cambria" w:hAnsi="Cambria"/>
                <w:sz w:val="28"/>
              </w:rPr>
              <w:t>0</w:t>
            </w:r>
          </w:p>
        </w:tc>
        <w:tc>
          <w:tcPr>
            <w:tcW w:w="3686" w:type="dxa"/>
            <w:shd w:val="clear" w:color="auto" w:fill="auto"/>
            <w:vAlign w:val="center"/>
          </w:tcPr>
          <w:p w:rsidR="003F7F3B" w:rsidRPr="002975B6" w:rsidRDefault="003F7F3B" w:rsidP="003F7F3B">
            <w:pPr>
              <w:pStyle w:val="Kopfze"/>
              <w:spacing w:line="264" w:lineRule="auto"/>
              <w:ind w:left="142"/>
              <w:jc w:val="left"/>
              <w:rPr>
                <w:rFonts w:ascii="Cambria" w:hAnsi="Cambria" w:cs="Arial"/>
                <w:sz w:val="28"/>
              </w:rPr>
            </w:pPr>
            <w:r>
              <w:rPr>
                <w:rFonts w:ascii="Cambria" w:hAnsi="Cambria" w:cs="Arial"/>
                <w:sz w:val="28"/>
              </w:rPr>
              <w:t>Cover-Scan</w:t>
            </w:r>
          </w:p>
        </w:tc>
        <w:tc>
          <w:tcPr>
            <w:tcW w:w="5528" w:type="dxa"/>
            <w:vMerge w:val="restart"/>
            <w:shd w:val="clear" w:color="auto" w:fill="auto"/>
            <w:vAlign w:val="center"/>
          </w:tcPr>
          <w:p w:rsidR="003F7F3B" w:rsidRPr="00AA5AE4" w:rsidRDefault="003F7F3B" w:rsidP="003F7F3B">
            <w:pPr>
              <w:numPr>
                <w:ilvl w:val="0"/>
                <w:numId w:val="3"/>
              </w:numPr>
              <w:ind w:left="283" w:hanging="142"/>
            </w:pPr>
            <w:r w:rsidRPr="00AA5AE4">
              <w:t>für alle Lernenden</w:t>
            </w:r>
          </w:p>
          <w:p w:rsidR="003F7F3B" w:rsidRPr="00762368" w:rsidRDefault="003F7F3B" w:rsidP="003F7F3B">
            <w:pPr>
              <w:numPr>
                <w:ilvl w:val="0"/>
                <w:numId w:val="3"/>
              </w:numPr>
              <w:ind w:left="283" w:hanging="142"/>
              <w:rPr>
                <w:sz w:val="12"/>
              </w:rPr>
            </w:pPr>
            <w:r w:rsidRPr="00AA5AE4">
              <w:t>Verarbeitung und Dokumentation einer erlebten bewegten Geschichte</w:t>
            </w:r>
            <w:r w:rsidRPr="00E9523F">
              <w:rPr>
                <w:sz w:val="22"/>
              </w:rPr>
              <w:br/>
            </w:r>
          </w:p>
          <w:p w:rsidR="003F7F3B" w:rsidRPr="00E9523F" w:rsidRDefault="003F7F3B" w:rsidP="003F7F3B">
            <w:pPr>
              <w:numPr>
                <w:ilvl w:val="0"/>
                <w:numId w:val="3"/>
              </w:numPr>
              <w:ind w:left="283" w:hanging="142"/>
              <w:rPr>
                <w:sz w:val="22"/>
              </w:rPr>
            </w:pPr>
            <w:r w:rsidRPr="00AA5AE4">
              <w:t>Auftrag 0:</w:t>
            </w:r>
            <w:r w:rsidRPr="00E9523F">
              <w:rPr>
                <w:sz w:val="22"/>
              </w:rPr>
              <w:br/>
              <w:t>vor der bewegten Geschichte</w:t>
            </w:r>
          </w:p>
          <w:p w:rsidR="003F7F3B" w:rsidRPr="00E9523F" w:rsidRDefault="003F7F3B" w:rsidP="003F7F3B">
            <w:pPr>
              <w:numPr>
                <w:ilvl w:val="0"/>
                <w:numId w:val="3"/>
              </w:numPr>
              <w:ind w:left="283" w:hanging="142"/>
              <w:rPr>
                <w:sz w:val="22"/>
              </w:rPr>
            </w:pPr>
            <w:r w:rsidRPr="00AA5AE4">
              <w:t>Auftrag 1:</w:t>
            </w:r>
            <w:r w:rsidRPr="00E9523F">
              <w:rPr>
                <w:sz w:val="22"/>
              </w:rPr>
              <w:br/>
              <w:t>dir</w:t>
            </w:r>
            <w:r>
              <w:rPr>
                <w:sz w:val="22"/>
              </w:rPr>
              <w:t>ekt nach der Durchführung der Geschichte</w:t>
            </w:r>
          </w:p>
          <w:p w:rsidR="003F7F3B" w:rsidRPr="00F26536" w:rsidRDefault="003F7F3B" w:rsidP="003F7F3B">
            <w:pPr>
              <w:numPr>
                <w:ilvl w:val="0"/>
                <w:numId w:val="3"/>
              </w:numPr>
              <w:ind w:left="283" w:hanging="142"/>
              <w:rPr>
                <w:sz w:val="22"/>
              </w:rPr>
            </w:pPr>
            <w:r>
              <w:t>Aufträge 2-4</w:t>
            </w:r>
            <w:r w:rsidRPr="00AA5AE4">
              <w:t>:</w:t>
            </w:r>
            <w:r>
              <w:rPr>
                <w:sz w:val="22"/>
              </w:rPr>
              <w:br/>
              <w:t>zum Beispiel als Aufgabe</w:t>
            </w:r>
            <w:r w:rsidRPr="00E9523F">
              <w:rPr>
                <w:sz w:val="22"/>
              </w:rPr>
              <w:t xml:space="preserve"> in der Folgewoche</w:t>
            </w:r>
          </w:p>
        </w:tc>
      </w:tr>
      <w:tr w:rsidR="003F7F3B" w:rsidRPr="002975B6">
        <w:trPr>
          <w:trHeight w:val="610"/>
        </w:trPr>
        <w:tc>
          <w:tcPr>
            <w:tcW w:w="1135" w:type="dxa"/>
            <w:shd w:val="clear" w:color="auto" w:fill="auto"/>
            <w:vAlign w:val="center"/>
          </w:tcPr>
          <w:p w:rsidR="003F7F3B" w:rsidRPr="002975B6" w:rsidRDefault="003F7F3B" w:rsidP="003F7F3B">
            <w:pPr>
              <w:pStyle w:val="Kopfze"/>
              <w:spacing w:line="264" w:lineRule="auto"/>
              <w:jc w:val="center"/>
              <w:rPr>
                <w:rFonts w:ascii="Cambria" w:hAnsi="Cambria"/>
                <w:sz w:val="28"/>
              </w:rPr>
            </w:pPr>
            <w:r>
              <w:rPr>
                <w:rFonts w:ascii="Cambria" w:hAnsi="Cambria"/>
                <w:sz w:val="28"/>
              </w:rPr>
              <w:t>1</w:t>
            </w:r>
          </w:p>
        </w:tc>
        <w:tc>
          <w:tcPr>
            <w:tcW w:w="3686" w:type="dxa"/>
            <w:shd w:val="clear" w:color="auto" w:fill="auto"/>
            <w:vAlign w:val="center"/>
          </w:tcPr>
          <w:p w:rsidR="003F7F3B" w:rsidRDefault="003F7F3B" w:rsidP="003F7F3B">
            <w:pPr>
              <w:pStyle w:val="Kopfze"/>
              <w:spacing w:line="264" w:lineRule="auto"/>
              <w:ind w:left="142"/>
              <w:jc w:val="left"/>
              <w:rPr>
                <w:rFonts w:ascii="Cambria" w:hAnsi="Cambria" w:cs="Arial"/>
                <w:sz w:val="28"/>
              </w:rPr>
            </w:pPr>
            <w:r>
              <w:rPr>
                <w:rFonts w:ascii="Cambria" w:hAnsi="Cambria" w:cs="Arial"/>
                <w:sz w:val="28"/>
              </w:rPr>
              <w:t>Erster Eindruck</w:t>
            </w:r>
          </w:p>
        </w:tc>
        <w:tc>
          <w:tcPr>
            <w:tcW w:w="5528" w:type="dxa"/>
            <w:vMerge/>
            <w:shd w:val="clear" w:color="auto" w:fill="auto"/>
            <w:vAlign w:val="center"/>
          </w:tcPr>
          <w:p w:rsidR="003F7F3B" w:rsidRDefault="003F7F3B" w:rsidP="003F7F3B">
            <w:pPr>
              <w:pStyle w:val="Kopfze"/>
              <w:ind w:left="141"/>
              <w:jc w:val="left"/>
              <w:rPr>
                <w:rFonts w:ascii="Cambria" w:hAnsi="Cambria" w:cs="Arial"/>
                <w:sz w:val="28"/>
              </w:rPr>
            </w:pPr>
          </w:p>
        </w:tc>
      </w:tr>
      <w:tr w:rsidR="003F7F3B" w:rsidRPr="002975B6">
        <w:trPr>
          <w:trHeight w:val="610"/>
        </w:trPr>
        <w:tc>
          <w:tcPr>
            <w:tcW w:w="1135" w:type="dxa"/>
            <w:shd w:val="clear" w:color="auto" w:fill="auto"/>
            <w:vAlign w:val="center"/>
          </w:tcPr>
          <w:p w:rsidR="003F7F3B" w:rsidRDefault="003F7F3B" w:rsidP="003F7F3B">
            <w:pPr>
              <w:pStyle w:val="Kopfze"/>
              <w:spacing w:line="264" w:lineRule="auto"/>
              <w:jc w:val="center"/>
              <w:rPr>
                <w:rFonts w:ascii="Cambria" w:hAnsi="Cambria"/>
                <w:sz w:val="28"/>
              </w:rPr>
            </w:pPr>
            <w:r>
              <w:rPr>
                <w:rFonts w:ascii="Cambria" w:hAnsi="Cambria"/>
                <w:sz w:val="28"/>
              </w:rPr>
              <w:t>2</w:t>
            </w:r>
          </w:p>
        </w:tc>
        <w:tc>
          <w:tcPr>
            <w:tcW w:w="3686" w:type="dxa"/>
            <w:shd w:val="clear" w:color="auto" w:fill="auto"/>
            <w:vAlign w:val="center"/>
          </w:tcPr>
          <w:p w:rsidR="003F7F3B" w:rsidRDefault="003F7F3B" w:rsidP="003F7F3B">
            <w:pPr>
              <w:pStyle w:val="Kopfze"/>
              <w:spacing w:line="264" w:lineRule="auto"/>
              <w:ind w:left="142"/>
              <w:jc w:val="left"/>
              <w:rPr>
                <w:rFonts w:ascii="Cambria" w:hAnsi="Cambria" w:cs="Arial"/>
                <w:sz w:val="28"/>
              </w:rPr>
            </w:pPr>
            <w:r>
              <w:rPr>
                <w:rFonts w:ascii="Cambria" w:hAnsi="Cambria" w:cs="Arial"/>
                <w:sz w:val="28"/>
              </w:rPr>
              <w:t>Alias Hauptfiguren</w:t>
            </w:r>
          </w:p>
        </w:tc>
        <w:tc>
          <w:tcPr>
            <w:tcW w:w="5528" w:type="dxa"/>
            <w:vMerge/>
            <w:shd w:val="clear" w:color="auto" w:fill="auto"/>
            <w:vAlign w:val="center"/>
          </w:tcPr>
          <w:p w:rsidR="003F7F3B" w:rsidRDefault="003F7F3B" w:rsidP="003F7F3B">
            <w:pPr>
              <w:pStyle w:val="Kopfze"/>
              <w:ind w:left="141"/>
              <w:jc w:val="left"/>
              <w:rPr>
                <w:rFonts w:ascii="Cambria" w:hAnsi="Cambria" w:cs="Arial"/>
                <w:sz w:val="28"/>
              </w:rPr>
            </w:pPr>
          </w:p>
        </w:tc>
      </w:tr>
      <w:tr w:rsidR="003F7F3B" w:rsidRPr="002975B6">
        <w:trPr>
          <w:trHeight w:val="610"/>
        </w:trPr>
        <w:tc>
          <w:tcPr>
            <w:tcW w:w="1135" w:type="dxa"/>
            <w:shd w:val="clear" w:color="auto" w:fill="auto"/>
            <w:vAlign w:val="center"/>
          </w:tcPr>
          <w:p w:rsidR="003F7F3B" w:rsidRDefault="003F7F3B" w:rsidP="003F7F3B">
            <w:pPr>
              <w:pStyle w:val="Kopfze"/>
              <w:spacing w:line="264" w:lineRule="auto"/>
              <w:jc w:val="center"/>
              <w:rPr>
                <w:rFonts w:ascii="Cambria" w:hAnsi="Cambria"/>
                <w:sz w:val="28"/>
              </w:rPr>
            </w:pPr>
            <w:r>
              <w:rPr>
                <w:rFonts w:ascii="Cambria" w:hAnsi="Cambria"/>
                <w:sz w:val="28"/>
              </w:rPr>
              <w:t>3</w:t>
            </w:r>
          </w:p>
        </w:tc>
        <w:tc>
          <w:tcPr>
            <w:tcW w:w="3686" w:type="dxa"/>
            <w:shd w:val="clear" w:color="auto" w:fill="auto"/>
            <w:vAlign w:val="center"/>
          </w:tcPr>
          <w:p w:rsidR="003F7F3B" w:rsidRDefault="003F7F3B" w:rsidP="003F7F3B">
            <w:pPr>
              <w:pStyle w:val="Kopfze"/>
              <w:spacing w:line="264" w:lineRule="auto"/>
              <w:ind w:left="142"/>
              <w:jc w:val="left"/>
              <w:rPr>
                <w:rFonts w:ascii="Cambria" w:hAnsi="Cambria" w:cs="Arial"/>
                <w:sz w:val="28"/>
              </w:rPr>
            </w:pPr>
            <w:r>
              <w:rPr>
                <w:rFonts w:ascii="Cambria" w:hAnsi="Cambria" w:cs="Arial"/>
                <w:sz w:val="28"/>
              </w:rPr>
              <w:t>Von Fischen und Mützen…</w:t>
            </w:r>
          </w:p>
        </w:tc>
        <w:tc>
          <w:tcPr>
            <w:tcW w:w="5528" w:type="dxa"/>
            <w:vMerge/>
            <w:shd w:val="clear" w:color="auto" w:fill="auto"/>
            <w:vAlign w:val="center"/>
          </w:tcPr>
          <w:p w:rsidR="003F7F3B" w:rsidRDefault="003F7F3B" w:rsidP="003F7F3B">
            <w:pPr>
              <w:pStyle w:val="Kopfze"/>
              <w:ind w:left="141"/>
              <w:jc w:val="left"/>
              <w:rPr>
                <w:rFonts w:ascii="Cambria" w:hAnsi="Cambria" w:cs="Arial"/>
                <w:sz w:val="28"/>
              </w:rPr>
            </w:pPr>
          </w:p>
        </w:tc>
      </w:tr>
      <w:tr w:rsidR="003F7F3B" w:rsidRPr="002975B6">
        <w:trPr>
          <w:trHeight w:val="610"/>
        </w:trPr>
        <w:tc>
          <w:tcPr>
            <w:tcW w:w="1135" w:type="dxa"/>
            <w:shd w:val="clear" w:color="auto" w:fill="auto"/>
            <w:vAlign w:val="center"/>
          </w:tcPr>
          <w:p w:rsidR="003F7F3B" w:rsidRDefault="003F7F3B" w:rsidP="003F7F3B">
            <w:pPr>
              <w:pStyle w:val="Kopfze"/>
              <w:spacing w:line="264" w:lineRule="auto"/>
              <w:jc w:val="center"/>
              <w:rPr>
                <w:rFonts w:ascii="Cambria" w:hAnsi="Cambria"/>
                <w:sz w:val="28"/>
              </w:rPr>
            </w:pPr>
            <w:r>
              <w:rPr>
                <w:rFonts w:ascii="Cambria" w:hAnsi="Cambria"/>
                <w:sz w:val="28"/>
              </w:rPr>
              <w:t>4</w:t>
            </w:r>
          </w:p>
        </w:tc>
        <w:tc>
          <w:tcPr>
            <w:tcW w:w="3686" w:type="dxa"/>
            <w:shd w:val="clear" w:color="auto" w:fill="auto"/>
            <w:vAlign w:val="center"/>
          </w:tcPr>
          <w:p w:rsidR="003F7F3B" w:rsidRDefault="003F7F3B" w:rsidP="003F7F3B">
            <w:pPr>
              <w:pStyle w:val="Kopfze"/>
              <w:ind w:left="142"/>
              <w:jc w:val="left"/>
              <w:rPr>
                <w:rFonts w:ascii="Cambria" w:hAnsi="Cambria" w:cs="Arial"/>
                <w:sz w:val="28"/>
              </w:rPr>
            </w:pPr>
            <w:r>
              <w:rPr>
                <w:rFonts w:ascii="Cambria" w:hAnsi="Cambria" w:cs="Arial"/>
                <w:sz w:val="28"/>
              </w:rPr>
              <w:t>«Weil.»</w:t>
            </w:r>
          </w:p>
        </w:tc>
        <w:tc>
          <w:tcPr>
            <w:tcW w:w="5528" w:type="dxa"/>
            <w:vMerge/>
            <w:shd w:val="clear" w:color="auto" w:fill="auto"/>
            <w:vAlign w:val="center"/>
          </w:tcPr>
          <w:p w:rsidR="003F7F3B" w:rsidRDefault="003F7F3B" w:rsidP="003F7F3B">
            <w:pPr>
              <w:pStyle w:val="Kopfze"/>
              <w:ind w:left="141"/>
              <w:jc w:val="left"/>
              <w:rPr>
                <w:rFonts w:ascii="Cambria" w:hAnsi="Cambria" w:cs="Arial"/>
                <w:sz w:val="28"/>
              </w:rPr>
            </w:pPr>
          </w:p>
        </w:tc>
      </w:tr>
      <w:tr w:rsidR="003F7F3B" w:rsidRPr="003355C6">
        <w:trPr>
          <w:trHeight w:val="133"/>
        </w:trPr>
        <w:tc>
          <w:tcPr>
            <w:tcW w:w="10349" w:type="dxa"/>
            <w:gridSpan w:val="3"/>
            <w:shd w:val="clear" w:color="auto" w:fill="D9D9D9"/>
            <w:vAlign w:val="center"/>
          </w:tcPr>
          <w:p w:rsidR="003F7F3B" w:rsidRPr="003355C6" w:rsidRDefault="003F7F3B" w:rsidP="003F7F3B">
            <w:pPr>
              <w:rPr>
                <w:rFonts w:cs="Arial"/>
                <w:b/>
                <w:noProof/>
                <w:sz w:val="32"/>
                <w:lang w:val="de-CH"/>
              </w:rPr>
            </w:pPr>
            <w:r>
              <w:rPr>
                <w:rFonts w:cs="Arial"/>
                <w:b/>
                <w:noProof/>
                <w:sz w:val="32"/>
                <w:szCs w:val="30"/>
                <w:lang w:val="de-CH"/>
              </w:rPr>
              <w:t>Bewegte Geschichte</w:t>
            </w:r>
            <w:r w:rsidRPr="003355C6">
              <w:rPr>
                <w:rFonts w:cs="Arial"/>
                <w:b/>
                <w:noProof/>
                <w:sz w:val="32"/>
                <w:szCs w:val="30"/>
                <w:lang w:val="de-CH"/>
              </w:rPr>
              <w:t xml:space="preserve"> in einer anderen Klasse durchführen</w:t>
            </w:r>
          </w:p>
        </w:tc>
      </w:tr>
      <w:tr w:rsidR="003F7F3B" w:rsidRPr="003E06D3">
        <w:trPr>
          <w:trHeight w:val="460"/>
        </w:trPr>
        <w:tc>
          <w:tcPr>
            <w:tcW w:w="1135" w:type="dxa"/>
            <w:shd w:val="clear" w:color="auto" w:fill="auto"/>
            <w:vAlign w:val="center"/>
          </w:tcPr>
          <w:p w:rsidR="003F7F3B" w:rsidRPr="003E06D3" w:rsidRDefault="003F7F3B" w:rsidP="003F7F3B">
            <w:pPr>
              <w:pStyle w:val="Kopfze"/>
              <w:spacing w:line="264" w:lineRule="auto"/>
              <w:jc w:val="center"/>
              <w:rPr>
                <w:rFonts w:ascii="Cambria" w:hAnsi="Cambria"/>
                <w:sz w:val="28"/>
              </w:rPr>
            </w:pPr>
            <w:r w:rsidRPr="003E06D3">
              <w:rPr>
                <w:rFonts w:ascii="Cambria" w:hAnsi="Cambria"/>
                <w:sz w:val="28"/>
              </w:rPr>
              <w:t>5</w:t>
            </w:r>
          </w:p>
        </w:tc>
        <w:tc>
          <w:tcPr>
            <w:tcW w:w="3686" w:type="dxa"/>
            <w:shd w:val="clear" w:color="auto" w:fill="auto"/>
            <w:vAlign w:val="center"/>
          </w:tcPr>
          <w:p w:rsidR="003F7F3B" w:rsidRPr="003E06D3" w:rsidRDefault="003F7F3B" w:rsidP="003F7F3B">
            <w:pPr>
              <w:pStyle w:val="Kopfze"/>
              <w:spacing w:line="264" w:lineRule="auto"/>
              <w:ind w:left="142"/>
              <w:jc w:val="left"/>
              <w:rPr>
                <w:rFonts w:ascii="Cambria" w:hAnsi="Cambria" w:cs="Arial"/>
                <w:sz w:val="28"/>
              </w:rPr>
            </w:pPr>
            <w:r>
              <w:rPr>
                <w:rFonts w:ascii="Cambria" w:hAnsi="Cambria" w:cs="Arial"/>
                <w:sz w:val="28"/>
              </w:rPr>
              <w:t>Fieslingsspass</w:t>
            </w:r>
          </w:p>
        </w:tc>
        <w:tc>
          <w:tcPr>
            <w:tcW w:w="5528" w:type="dxa"/>
            <w:vMerge w:val="restart"/>
            <w:shd w:val="clear" w:color="auto" w:fill="auto"/>
            <w:vAlign w:val="center"/>
          </w:tcPr>
          <w:p w:rsidR="003F7F3B" w:rsidRPr="003E06D3" w:rsidRDefault="003F7F3B" w:rsidP="003F7F3B">
            <w:pPr>
              <w:numPr>
                <w:ilvl w:val="0"/>
                <w:numId w:val="3"/>
              </w:numPr>
              <w:ind w:left="283" w:hanging="142"/>
            </w:pPr>
            <w:r>
              <w:t>Vertiefung zur</w:t>
            </w:r>
            <w:r w:rsidRPr="003E06D3">
              <w:t xml:space="preserve"> Geschichte</w:t>
            </w:r>
          </w:p>
          <w:p w:rsidR="003F7F3B" w:rsidRPr="003E06D3" w:rsidRDefault="003F7F3B" w:rsidP="003F7F3B">
            <w:pPr>
              <w:numPr>
                <w:ilvl w:val="0"/>
                <w:numId w:val="3"/>
              </w:numPr>
              <w:ind w:left="283" w:hanging="142"/>
            </w:pPr>
            <w:r w:rsidRPr="003E06D3">
              <w:t xml:space="preserve">Umsetzungs-Training </w:t>
            </w:r>
          </w:p>
          <w:p w:rsidR="003F7F3B" w:rsidRPr="003E06D3" w:rsidRDefault="003F7F3B" w:rsidP="003F7F3B">
            <w:pPr>
              <w:numPr>
                <w:ilvl w:val="0"/>
                <w:numId w:val="3"/>
              </w:numPr>
              <w:ind w:left="283" w:hanging="142"/>
            </w:pPr>
            <w:r>
              <w:t>individuell einsetzbare</w:t>
            </w:r>
            <w:r w:rsidRPr="003E06D3">
              <w:t xml:space="preserve"> und anpassbare Aufträge </w:t>
            </w:r>
          </w:p>
          <w:p w:rsidR="003F7F3B" w:rsidRPr="003E06D3" w:rsidRDefault="003F7F3B" w:rsidP="003F7F3B">
            <w:pPr>
              <w:numPr>
                <w:ilvl w:val="0"/>
                <w:numId w:val="3"/>
              </w:numPr>
              <w:ind w:left="283" w:hanging="142"/>
            </w:pPr>
            <w:r w:rsidRPr="003E06D3">
              <w:t>für Schülerinnen und Schüler, welche diese Geschichte mit einer anderen Gruppe als bewegte Geschichte durchführen werden</w:t>
            </w:r>
          </w:p>
        </w:tc>
      </w:tr>
      <w:tr w:rsidR="003F7F3B" w:rsidRPr="003E06D3">
        <w:trPr>
          <w:trHeight w:val="460"/>
        </w:trPr>
        <w:tc>
          <w:tcPr>
            <w:tcW w:w="1135" w:type="dxa"/>
            <w:shd w:val="clear" w:color="auto" w:fill="auto"/>
            <w:vAlign w:val="center"/>
          </w:tcPr>
          <w:p w:rsidR="003F7F3B" w:rsidRPr="003E06D3" w:rsidRDefault="003F7F3B" w:rsidP="003F7F3B">
            <w:pPr>
              <w:pStyle w:val="Kopfze"/>
              <w:spacing w:line="264" w:lineRule="auto"/>
              <w:jc w:val="center"/>
              <w:rPr>
                <w:rFonts w:ascii="Cambria" w:hAnsi="Cambria"/>
                <w:sz w:val="28"/>
              </w:rPr>
            </w:pPr>
            <w:r w:rsidRPr="003E06D3">
              <w:rPr>
                <w:rFonts w:ascii="Cambria" w:hAnsi="Cambria"/>
                <w:sz w:val="28"/>
              </w:rPr>
              <w:t>6</w:t>
            </w:r>
          </w:p>
        </w:tc>
        <w:tc>
          <w:tcPr>
            <w:tcW w:w="3686" w:type="dxa"/>
            <w:shd w:val="clear" w:color="auto" w:fill="auto"/>
            <w:vAlign w:val="center"/>
          </w:tcPr>
          <w:p w:rsidR="003F7F3B" w:rsidRPr="003E06D3" w:rsidRDefault="003F7F3B" w:rsidP="003F7F3B">
            <w:pPr>
              <w:pStyle w:val="Kopfze"/>
              <w:spacing w:line="264" w:lineRule="auto"/>
              <w:ind w:left="142"/>
              <w:jc w:val="left"/>
              <w:rPr>
                <w:rFonts w:ascii="Cambria" w:hAnsi="Cambria" w:cs="Arial"/>
                <w:sz w:val="28"/>
              </w:rPr>
            </w:pPr>
            <w:r>
              <w:rPr>
                <w:rFonts w:ascii="Cambria" w:hAnsi="Cambria" w:cs="Arial"/>
                <w:sz w:val="28"/>
              </w:rPr>
              <w:t>Ich bin ein Hollywoodstar!</w:t>
            </w:r>
          </w:p>
        </w:tc>
        <w:tc>
          <w:tcPr>
            <w:tcW w:w="5528" w:type="dxa"/>
            <w:vMerge/>
            <w:shd w:val="clear" w:color="auto" w:fill="auto"/>
            <w:vAlign w:val="center"/>
          </w:tcPr>
          <w:p w:rsidR="003F7F3B" w:rsidRPr="003E06D3" w:rsidRDefault="003F7F3B" w:rsidP="003F7F3B">
            <w:pPr>
              <w:pStyle w:val="Kopfze"/>
              <w:ind w:left="141"/>
              <w:jc w:val="left"/>
              <w:rPr>
                <w:rFonts w:ascii="Cambria" w:hAnsi="Cambria" w:cs="Arial"/>
                <w:sz w:val="28"/>
              </w:rPr>
            </w:pPr>
          </w:p>
        </w:tc>
      </w:tr>
      <w:tr w:rsidR="003F7F3B" w:rsidRPr="003E06D3">
        <w:trPr>
          <w:trHeight w:val="460"/>
        </w:trPr>
        <w:tc>
          <w:tcPr>
            <w:tcW w:w="1135" w:type="dxa"/>
            <w:shd w:val="clear" w:color="auto" w:fill="auto"/>
            <w:vAlign w:val="center"/>
          </w:tcPr>
          <w:p w:rsidR="003F7F3B" w:rsidRPr="003E06D3" w:rsidRDefault="003F7F3B" w:rsidP="003F7F3B">
            <w:pPr>
              <w:pStyle w:val="Kopfze"/>
              <w:spacing w:line="264" w:lineRule="auto"/>
              <w:jc w:val="center"/>
              <w:rPr>
                <w:rFonts w:ascii="Cambria" w:hAnsi="Cambria"/>
                <w:sz w:val="28"/>
              </w:rPr>
            </w:pPr>
            <w:r w:rsidRPr="003E06D3">
              <w:rPr>
                <w:rFonts w:ascii="Cambria" w:hAnsi="Cambria"/>
                <w:sz w:val="28"/>
              </w:rPr>
              <w:t>7</w:t>
            </w:r>
          </w:p>
        </w:tc>
        <w:tc>
          <w:tcPr>
            <w:tcW w:w="3686" w:type="dxa"/>
            <w:shd w:val="clear" w:color="auto" w:fill="auto"/>
            <w:vAlign w:val="center"/>
          </w:tcPr>
          <w:p w:rsidR="003F7F3B" w:rsidRPr="003E06D3" w:rsidRDefault="003F7F3B" w:rsidP="003F7F3B">
            <w:pPr>
              <w:pStyle w:val="Kopfze"/>
              <w:spacing w:line="264" w:lineRule="auto"/>
              <w:ind w:left="142"/>
              <w:jc w:val="left"/>
              <w:rPr>
                <w:rFonts w:ascii="Cambria" w:hAnsi="Cambria" w:cs="Arial"/>
                <w:sz w:val="28"/>
              </w:rPr>
            </w:pPr>
            <w:r>
              <w:rPr>
                <w:rFonts w:ascii="Cambria" w:hAnsi="Cambria" w:cs="Arial"/>
                <w:sz w:val="28"/>
              </w:rPr>
              <w:t>Bären-Training</w:t>
            </w:r>
          </w:p>
        </w:tc>
        <w:tc>
          <w:tcPr>
            <w:tcW w:w="5528" w:type="dxa"/>
            <w:vMerge/>
            <w:shd w:val="clear" w:color="auto" w:fill="auto"/>
            <w:vAlign w:val="center"/>
          </w:tcPr>
          <w:p w:rsidR="003F7F3B" w:rsidRPr="003E06D3" w:rsidRDefault="003F7F3B" w:rsidP="003F7F3B">
            <w:pPr>
              <w:pStyle w:val="Kopfze"/>
              <w:ind w:left="141"/>
              <w:jc w:val="left"/>
              <w:rPr>
                <w:rFonts w:ascii="Cambria" w:hAnsi="Cambria" w:cs="Arial"/>
                <w:sz w:val="28"/>
              </w:rPr>
            </w:pPr>
          </w:p>
        </w:tc>
      </w:tr>
      <w:tr w:rsidR="003F7F3B" w:rsidRPr="003E06D3">
        <w:trPr>
          <w:trHeight w:val="460"/>
        </w:trPr>
        <w:tc>
          <w:tcPr>
            <w:tcW w:w="1135" w:type="dxa"/>
            <w:shd w:val="clear" w:color="auto" w:fill="auto"/>
            <w:vAlign w:val="center"/>
          </w:tcPr>
          <w:p w:rsidR="003F7F3B" w:rsidRPr="003E06D3" w:rsidRDefault="003F7F3B" w:rsidP="003F7F3B">
            <w:pPr>
              <w:pStyle w:val="Kopfze"/>
              <w:spacing w:line="264" w:lineRule="auto"/>
              <w:jc w:val="center"/>
              <w:rPr>
                <w:rFonts w:ascii="Cambria" w:hAnsi="Cambria"/>
                <w:sz w:val="28"/>
              </w:rPr>
            </w:pPr>
            <w:r w:rsidRPr="003E06D3">
              <w:rPr>
                <w:rFonts w:ascii="Cambria" w:hAnsi="Cambria"/>
                <w:sz w:val="28"/>
              </w:rPr>
              <w:t>8</w:t>
            </w:r>
          </w:p>
        </w:tc>
        <w:tc>
          <w:tcPr>
            <w:tcW w:w="3686" w:type="dxa"/>
            <w:shd w:val="clear" w:color="auto" w:fill="auto"/>
            <w:vAlign w:val="center"/>
          </w:tcPr>
          <w:p w:rsidR="003F7F3B" w:rsidRPr="003E06D3" w:rsidRDefault="003F7F3B" w:rsidP="003F7F3B">
            <w:pPr>
              <w:pStyle w:val="Kopfze"/>
              <w:spacing w:line="264" w:lineRule="auto"/>
              <w:ind w:left="142"/>
              <w:jc w:val="left"/>
              <w:rPr>
                <w:rFonts w:ascii="Cambria" w:hAnsi="Cambria" w:cs="Arial"/>
                <w:sz w:val="28"/>
              </w:rPr>
            </w:pPr>
            <w:r>
              <w:rPr>
                <w:rFonts w:ascii="Cambria" w:hAnsi="Cambria" w:cs="Arial"/>
                <w:sz w:val="28"/>
              </w:rPr>
              <w:t>Rübenziehen oder Enger Raum</w:t>
            </w:r>
            <w:r w:rsidRPr="003E06D3">
              <w:rPr>
                <w:rFonts w:ascii="Cambria" w:hAnsi="Cambria" w:cs="Arial"/>
                <w:sz w:val="22"/>
                <w:szCs w:val="22"/>
              </w:rPr>
              <w:t xml:space="preserve"> </w:t>
            </w:r>
            <w:r w:rsidRPr="003E06D3">
              <w:rPr>
                <w:rFonts w:ascii="Cambria" w:hAnsi="Cambria" w:cs="Arial"/>
                <w:sz w:val="22"/>
                <w:szCs w:val="22"/>
              </w:rPr>
              <w:sym w:font="Wingdings" w:char="F0F0"/>
            </w:r>
            <w:r w:rsidRPr="003E06D3">
              <w:rPr>
                <w:rFonts w:ascii="Cambria" w:hAnsi="Cambria" w:cs="Arial"/>
                <w:sz w:val="22"/>
              </w:rPr>
              <w:t>Anleiten üben</w:t>
            </w:r>
          </w:p>
        </w:tc>
        <w:tc>
          <w:tcPr>
            <w:tcW w:w="5528" w:type="dxa"/>
            <w:vMerge/>
            <w:shd w:val="clear" w:color="auto" w:fill="auto"/>
            <w:vAlign w:val="center"/>
          </w:tcPr>
          <w:p w:rsidR="003F7F3B" w:rsidRPr="003E06D3" w:rsidRDefault="003F7F3B" w:rsidP="003F7F3B">
            <w:pPr>
              <w:pStyle w:val="Kopfze"/>
              <w:ind w:left="141"/>
              <w:jc w:val="left"/>
              <w:rPr>
                <w:rFonts w:ascii="Cambria" w:hAnsi="Cambria" w:cs="Arial"/>
                <w:sz w:val="28"/>
              </w:rPr>
            </w:pPr>
          </w:p>
        </w:tc>
      </w:tr>
      <w:tr w:rsidR="003F7F3B" w:rsidRPr="003E06D3">
        <w:trPr>
          <w:trHeight w:val="460"/>
        </w:trPr>
        <w:tc>
          <w:tcPr>
            <w:tcW w:w="1135" w:type="dxa"/>
            <w:shd w:val="clear" w:color="auto" w:fill="auto"/>
            <w:vAlign w:val="center"/>
          </w:tcPr>
          <w:p w:rsidR="003F7F3B" w:rsidRPr="003E06D3" w:rsidRDefault="003F7F3B" w:rsidP="003F7F3B">
            <w:pPr>
              <w:pStyle w:val="Kopfze"/>
              <w:spacing w:line="264" w:lineRule="auto"/>
              <w:jc w:val="center"/>
              <w:rPr>
                <w:rFonts w:ascii="Cambria" w:eastAsia="Cambria" w:hAnsi="Cambria" w:cs="Arial"/>
                <w:b/>
                <w:noProof/>
                <w:sz w:val="30"/>
                <w:szCs w:val="30"/>
                <w:lang w:val="de-CH" w:eastAsia="en-US"/>
              </w:rPr>
            </w:pPr>
            <w:r w:rsidRPr="003E06D3">
              <w:rPr>
                <w:rFonts w:ascii="Cambria" w:hAnsi="Cambria"/>
                <w:sz w:val="28"/>
              </w:rPr>
              <w:t>9</w:t>
            </w:r>
          </w:p>
        </w:tc>
        <w:tc>
          <w:tcPr>
            <w:tcW w:w="3686" w:type="dxa"/>
            <w:shd w:val="clear" w:color="auto" w:fill="auto"/>
            <w:vAlign w:val="center"/>
          </w:tcPr>
          <w:p w:rsidR="003F7F3B" w:rsidRPr="003E06D3" w:rsidRDefault="003F7F3B" w:rsidP="003F7F3B">
            <w:pPr>
              <w:pStyle w:val="Kopfze"/>
              <w:spacing w:line="264" w:lineRule="auto"/>
              <w:ind w:left="142"/>
              <w:jc w:val="left"/>
              <w:rPr>
                <w:rFonts w:ascii="Cambria" w:hAnsi="Cambria" w:cs="Arial"/>
                <w:sz w:val="28"/>
              </w:rPr>
            </w:pPr>
            <w:r>
              <w:rPr>
                <w:rFonts w:ascii="Cambria" w:hAnsi="Cambria" w:cs="Arial"/>
                <w:sz w:val="28"/>
              </w:rPr>
              <w:t>S</w:t>
            </w:r>
            <w:r w:rsidRPr="003E06D3">
              <w:rPr>
                <w:rFonts w:ascii="Cambria" w:hAnsi="Cambria" w:cs="Arial"/>
                <w:sz w:val="28"/>
              </w:rPr>
              <w:t>ich selbst zuhören</w:t>
            </w:r>
          </w:p>
        </w:tc>
        <w:tc>
          <w:tcPr>
            <w:tcW w:w="5528" w:type="dxa"/>
            <w:vMerge/>
            <w:shd w:val="clear" w:color="auto" w:fill="auto"/>
            <w:vAlign w:val="center"/>
          </w:tcPr>
          <w:p w:rsidR="003F7F3B" w:rsidRPr="003E06D3" w:rsidRDefault="003F7F3B" w:rsidP="003F7F3B">
            <w:pPr>
              <w:pStyle w:val="Kopfze"/>
              <w:ind w:left="141"/>
              <w:jc w:val="left"/>
              <w:rPr>
                <w:rFonts w:ascii="Cambria" w:hAnsi="Cambria" w:cs="Arial"/>
                <w:sz w:val="28"/>
              </w:rPr>
            </w:pPr>
          </w:p>
        </w:tc>
      </w:tr>
      <w:tr w:rsidR="003F7F3B" w:rsidRPr="003E06D3">
        <w:trPr>
          <w:trHeight w:val="723"/>
        </w:trPr>
        <w:tc>
          <w:tcPr>
            <w:tcW w:w="10349" w:type="dxa"/>
            <w:gridSpan w:val="3"/>
            <w:shd w:val="clear" w:color="auto" w:fill="auto"/>
            <w:vAlign w:val="center"/>
          </w:tcPr>
          <w:p w:rsidR="003F7F3B" w:rsidRPr="00CC7FC8" w:rsidRDefault="003F7F3B" w:rsidP="003F7F3B">
            <w:pPr>
              <w:ind w:left="978"/>
            </w:pPr>
            <w:r>
              <w:t>W</w:t>
            </w:r>
            <w:r w:rsidRPr="00CC7FC8">
              <w:t>eitere Mögl</w:t>
            </w:r>
            <w:r>
              <w:t>ichkeiten fürs Lesetraining sind im G-Element zu finden:</w:t>
            </w:r>
          </w:p>
          <w:p w:rsidR="003F7F3B" w:rsidRPr="003E06D3" w:rsidRDefault="003F7F3B" w:rsidP="003F7F3B">
            <w:pPr>
              <w:ind w:left="1247"/>
            </w:pPr>
            <w:r w:rsidRPr="00CC7FC8">
              <w:t xml:space="preserve"> </w:t>
            </w:r>
            <w:r w:rsidRPr="00CC7FC8">
              <w:sym w:font="Wingdings" w:char="F0F0"/>
            </w:r>
            <w:r>
              <w:t xml:space="preserve"> tommy_muetze </w:t>
            </w:r>
            <w:r w:rsidRPr="00CC7FC8">
              <w:sym w:font="Wingdings" w:char="F0F0"/>
            </w:r>
            <w:r>
              <w:t xml:space="preserve"> L_tommy_muetze</w:t>
            </w:r>
          </w:p>
        </w:tc>
      </w:tr>
      <w:tr w:rsidR="003F7F3B" w:rsidRPr="003355C6">
        <w:trPr>
          <w:trHeight w:val="203"/>
        </w:trPr>
        <w:tc>
          <w:tcPr>
            <w:tcW w:w="10349" w:type="dxa"/>
            <w:gridSpan w:val="3"/>
            <w:shd w:val="clear" w:color="auto" w:fill="D9D9D9"/>
            <w:vAlign w:val="center"/>
          </w:tcPr>
          <w:p w:rsidR="003F7F3B" w:rsidRPr="003355C6" w:rsidRDefault="003F7F3B" w:rsidP="003F7F3B">
            <w:pPr>
              <w:pStyle w:val="Kopfze"/>
              <w:ind w:left="141"/>
              <w:jc w:val="left"/>
              <w:rPr>
                <w:rFonts w:ascii="Cambria" w:eastAsia="Cambria" w:hAnsi="Cambria" w:cs="Arial"/>
                <w:b/>
                <w:noProof/>
                <w:sz w:val="32"/>
                <w:szCs w:val="30"/>
                <w:lang w:val="de-CH" w:eastAsia="en-US"/>
              </w:rPr>
            </w:pPr>
            <w:r w:rsidRPr="003355C6">
              <w:rPr>
                <w:rFonts w:ascii="Cambria" w:eastAsia="Cambria" w:hAnsi="Cambria" w:cs="Arial"/>
                <w:b/>
                <w:noProof/>
                <w:sz w:val="32"/>
                <w:szCs w:val="30"/>
                <w:lang w:val="de-CH" w:eastAsia="en-US"/>
              </w:rPr>
              <w:t>Autor</w:t>
            </w:r>
            <w:r>
              <w:rPr>
                <w:rFonts w:ascii="Cambria" w:eastAsia="Cambria" w:hAnsi="Cambria" w:cs="Arial"/>
                <w:b/>
                <w:noProof/>
                <w:sz w:val="32"/>
                <w:szCs w:val="30"/>
                <w:lang w:val="de-CH" w:eastAsia="en-US"/>
              </w:rPr>
              <w:t>enwerkstatt: Bewegte Geschichte</w:t>
            </w:r>
            <w:r w:rsidRPr="003355C6">
              <w:rPr>
                <w:rFonts w:ascii="Cambria" w:eastAsia="Cambria" w:hAnsi="Cambria" w:cs="Arial"/>
                <w:b/>
                <w:noProof/>
                <w:sz w:val="32"/>
                <w:szCs w:val="30"/>
                <w:lang w:val="de-CH" w:eastAsia="en-US"/>
              </w:rPr>
              <w:t xml:space="preserve"> selber schreiben</w:t>
            </w:r>
          </w:p>
        </w:tc>
      </w:tr>
      <w:tr w:rsidR="003F7F3B" w:rsidRPr="003E06D3">
        <w:trPr>
          <w:trHeight w:val="979"/>
        </w:trPr>
        <w:tc>
          <w:tcPr>
            <w:tcW w:w="1135" w:type="dxa"/>
            <w:shd w:val="clear" w:color="auto" w:fill="auto"/>
            <w:vAlign w:val="center"/>
          </w:tcPr>
          <w:p w:rsidR="003F7F3B" w:rsidRPr="003E06D3" w:rsidRDefault="003F7F3B" w:rsidP="003F7F3B">
            <w:pPr>
              <w:pStyle w:val="Kopfze"/>
              <w:spacing w:line="264" w:lineRule="auto"/>
              <w:jc w:val="center"/>
              <w:rPr>
                <w:rFonts w:ascii="Cambria" w:hAnsi="Cambria"/>
                <w:sz w:val="28"/>
              </w:rPr>
            </w:pPr>
            <w:r w:rsidRPr="003E06D3">
              <w:rPr>
                <w:rFonts w:ascii="Cambria" w:hAnsi="Cambria"/>
                <w:sz w:val="28"/>
              </w:rPr>
              <w:t>S1</w:t>
            </w:r>
          </w:p>
        </w:tc>
        <w:tc>
          <w:tcPr>
            <w:tcW w:w="3686" w:type="dxa"/>
            <w:shd w:val="clear" w:color="auto" w:fill="auto"/>
            <w:vAlign w:val="center"/>
          </w:tcPr>
          <w:p w:rsidR="003F7F3B" w:rsidRPr="003E06D3" w:rsidRDefault="003F7F3B" w:rsidP="003F7F3B">
            <w:pPr>
              <w:pStyle w:val="Kopfze"/>
              <w:spacing w:line="264" w:lineRule="auto"/>
              <w:ind w:left="142"/>
              <w:jc w:val="left"/>
              <w:rPr>
                <w:rFonts w:ascii="Cambria" w:hAnsi="Cambria" w:cs="Arial"/>
                <w:sz w:val="28"/>
              </w:rPr>
            </w:pPr>
            <w:r>
              <w:rPr>
                <w:rFonts w:ascii="Cambria" w:hAnsi="Cambria" w:cs="Arial"/>
                <w:sz w:val="28"/>
              </w:rPr>
              <w:t>Eine bewegte Parallelg</w:t>
            </w:r>
            <w:r w:rsidRPr="003E06D3">
              <w:rPr>
                <w:rFonts w:ascii="Cambria" w:hAnsi="Cambria" w:cs="Arial"/>
                <w:sz w:val="28"/>
              </w:rPr>
              <w:t xml:space="preserve">eschichte schreiben </w:t>
            </w:r>
          </w:p>
        </w:tc>
        <w:tc>
          <w:tcPr>
            <w:tcW w:w="5528" w:type="dxa"/>
            <w:vMerge w:val="restart"/>
            <w:shd w:val="clear" w:color="auto" w:fill="auto"/>
            <w:vAlign w:val="center"/>
          </w:tcPr>
          <w:p w:rsidR="003F7F3B" w:rsidRPr="003E06D3" w:rsidRDefault="003F7F3B" w:rsidP="003F7F3B">
            <w:pPr>
              <w:numPr>
                <w:ilvl w:val="0"/>
                <w:numId w:val="3"/>
              </w:numPr>
              <w:ind w:left="283" w:hanging="142"/>
              <w:rPr>
                <w:sz w:val="20"/>
              </w:rPr>
            </w:pPr>
            <w:r w:rsidRPr="003E06D3">
              <w:t>eine Parallelgeschichte schreiben</w:t>
            </w:r>
            <w:r w:rsidRPr="003E06D3">
              <w:rPr>
                <w:sz w:val="22"/>
              </w:rPr>
              <w:t>:</w:t>
            </w:r>
            <w:r w:rsidRPr="003E06D3">
              <w:rPr>
                <w:sz w:val="20"/>
              </w:rPr>
              <w:br/>
            </w:r>
            <w:r w:rsidRPr="003E06D3">
              <w:rPr>
                <w:sz w:val="20"/>
                <w:szCs w:val="22"/>
              </w:rPr>
              <w:t>angelehnt an die erlebte bewegte Geschichte eine eigene Geschichte verfassen und die entsprechenden Erlebnis- und Konzentrationsübungen passend einbauen</w:t>
            </w:r>
          </w:p>
          <w:p w:rsidR="003F7F3B" w:rsidRPr="003E06D3" w:rsidRDefault="003F7F3B" w:rsidP="003F7F3B">
            <w:pPr>
              <w:numPr>
                <w:ilvl w:val="0"/>
                <w:numId w:val="3"/>
              </w:numPr>
              <w:ind w:left="283" w:hanging="142"/>
            </w:pPr>
            <w:r w:rsidRPr="003E06D3">
              <w:t>Geschichten überarbeiten</w:t>
            </w:r>
          </w:p>
          <w:p w:rsidR="003F7F3B" w:rsidRPr="003E06D3" w:rsidRDefault="003F7F3B" w:rsidP="003F7F3B">
            <w:pPr>
              <w:ind w:left="283"/>
              <w:rPr>
                <w:sz w:val="16"/>
              </w:rPr>
            </w:pPr>
          </w:p>
          <w:p w:rsidR="003F7F3B" w:rsidRPr="003E06D3" w:rsidRDefault="003F7F3B" w:rsidP="003F7F3B">
            <w:pPr>
              <w:numPr>
                <w:ilvl w:val="0"/>
                <w:numId w:val="3"/>
              </w:numPr>
              <w:ind w:left="283" w:hanging="142"/>
              <w:rPr>
                <w:rFonts w:cs="Arial"/>
                <w:sz w:val="16"/>
              </w:rPr>
            </w:pPr>
            <w:r w:rsidRPr="003E06D3">
              <w:t>eine eigene bewegte Geschichte schreiben und präsentieren:</w:t>
            </w:r>
            <w:r w:rsidRPr="003E06D3">
              <w:rPr>
                <w:sz w:val="20"/>
              </w:rPr>
              <w:br/>
            </w:r>
            <w:r>
              <w:rPr>
                <w:sz w:val="20"/>
                <w:szCs w:val="22"/>
              </w:rPr>
              <w:t>a</w:t>
            </w:r>
            <w:r w:rsidRPr="003E06D3">
              <w:rPr>
                <w:sz w:val="20"/>
                <w:szCs w:val="22"/>
              </w:rPr>
              <w:t>usgehend von Erlebnis- und Konzentrationsübungen eine eigene Geschichte erfinden</w:t>
            </w:r>
            <w:r w:rsidRPr="003E06D3">
              <w:rPr>
                <w:sz w:val="20"/>
              </w:rPr>
              <w:br/>
            </w:r>
            <w:r w:rsidRPr="003E06D3">
              <w:rPr>
                <w:sz w:val="20"/>
                <w:szCs w:val="22"/>
              </w:rPr>
              <w:t>oder eine eigene Geschichte verfassen und dazu Erlebnis- und Konzentrationsübungen auswählen</w:t>
            </w:r>
          </w:p>
        </w:tc>
      </w:tr>
      <w:tr w:rsidR="003F7F3B" w:rsidRPr="003E06D3">
        <w:trPr>
          <w:trHeight w:val="979"/>
        </w:trPr>
        <w:tc>
          <w:tcPr>
            <w:tcW w:w="1135" w:type="dxa"/>
            <w:shd w:val="clear" w:color="auto" w:fill="auto"/>
            <w:vAlign w:val="center"/>
          </w:tcPr>
          <w:p w:rsidR="003F7F3B" w:rsidRPr="003E06D3" w:rsidRDefault="003F7F3B" w:rsidP="003F7F3B">
            <w:pPr>
              <w:pStyle w:val="Kopfze"/>
              <w:spacing w:line="264" w:lineRule="auto"/>
              <w:jc w:val="center"/>
              <w:rPr>
                <w:rFonts w:ascii="Cambria" w:hAnsi="Cambria"/>
                <w:sz w:val="28"/>
              </w:rPr>
            </w:pPr>
            <w:r w:rsidRPr="003E06D3">
              <w:rPr>
                <w:rFonts w:ascii="Cambria" w:hAnsi="Cambria"/>
                <w:sz w:val="28"/>
              </w:rPr>
              <w:t>S2</w:t>
            </w:r>
          </w:p>
        </w:tc>
        <w:tc>
          <w:tcPr>
            <w:tcW w:w="3686" w:type="dxa"/>
            <w:shd w:val="clear" w:color="auto" w:fill="auto"/>
            <w:vAlign w:val="center"/>
          </w:tcPr>
          <w:p w:rsidR="003F7F3B" w:rsidRPr="003E06D3" w:rsidRDefault="003F7F3B" w:rsidP="003F7F3B">
            <w:pPr>
              <w:pStyle w:val="Kopfze"/>
              <w:spacing w:line="264" w:lineRule="auto"/>
              <w:ind w:left="142"/>
              <w:jc w:val="left"/>
              <w:rPr>
                <w:rFonts w:ascii="Cambria" w:hAnsi="Cambria" w:cs="Arial"/>
                <w:sz w:val="28"/>
              </w:rPr>
            </w:pPr>
            <w:r w:rsidRPr="003E06D3">
              <w:rPr>
                <w:rFonts w:ascii="Cambria" w:hAnsi="Cambria" w:cs="Arial"/>
                <w:sz w:val="28"/>
              </w:rPr>
              <w:t>Text-Check</w:t>
            </w:r>
          </w:p>
        </w:tc>
        <w:tc>
          <w:tcPr>
            <w:tcW w:w="5528" w:type="dxa"/>
            <w:vMerge/>
            <w:shd w:val="clear" w:color="auto" w:fill="auto"/>
            <w:vAlign w:val="center"/>
          </w:tcPr>
          <w:p w:rsidR="003F7F3B" w:rsidRPr="003E06D3" w:rsidRDefault="003F7F3B" w:rsidP="003F7F3B">
            <w:pPr>
              <w:rPr>
                <w:rFonts w:cs="Arial"/>
                <w:sz w:val="16"/>
              </w:rPr>
            </w:pPr>
          </w:p>
        </w:tc>
      </w:tr>
      <w:tr w:rsidR="003F7F3B" w:rsidRPr="003E06D3">
        <w:trPr>
          <w:trHeight w:val="979"/>
        </w:trPr>
        <w:tc>
          <w:tcPr>
            <w:tcW w:w="1135" w:type="dxa"/>
            <w:shd w:val="clear" w:color="auto" w:fill="auto"/>
            <w:vAlign w:val="center"/>
          </w:tcPr>
          <w:p w:rsidR="003F7F3B" w:rsidRPr="003E06D3" w:rsidRDefault="003F7F3B" w:rsidP="003F7F3B">
            <w:pPr>
              <w:pStyle w:val="Kopfze"/>
              <w:spacing w:line="264" w:lineRule="auto"/>
              <w:jc w:val="center"/>
              <w:rPr>
                <w:rFonts w:ascii="Cambria" w:hAnsi="Cambria"/>
                <w:sz w:val="28"/>
              </w:rPr>
            </w:pPr>
            <w:r w:rsidRPr="003E06D3">
              <w:rPr>
                <w:rFonts w:ascii="Cambria" w:hAnsi="Cambria"/>
                <w:sz w:val="28"/>
              </w:rPr>
              <w:t>S3</w:t>
            </w:r>
          </w:p>
        </w:tc>
        <w:tc>
          <w:tcPr>
            <w:tcW w:w="3686" w:type="dxa"/>
            <w:shd w:val="clear" w:color="auto" w:fill="auto"/>
            <w:vAlign w:val="center"/>
          </w:tcPr>
          <w:p w:rsidR="003F7F3B" w:rsidRPr="003E06D3" w:rsidRDefault="003F7F3B" w:rsidP="003F7F3B">
            <w:pPr>
              <w:pStyle w:val="Kopfze"/>
              <w:spacing w:line="264" w:lineRule="auto"/>
              <w:ind w:left="142"/>
              <w:jc w:val="left"/>
              <w:rPr>
                <w:rFonts w:ascii="Cambria" w:hAnsi="Cambria" w:cs="Arial"/>
                <w:sz w:val="28"/>
              </w:rPr>
            </w:pPr>
            <w:r>
              <w:rPr>
                <w:rFonts w:ascii="Cambria" w:hAnsi="Cambria" w:cs="Arial"/>
                <w:sz w:val="28"/>
              </w:rPr>
              <w:t>E</w:t>
            </w:r>
            <w:r w:rsidRPr="003E06D3">
              <w:rPr>
                <w:rFonts w:ascii="Cambria" w:hAnsi="Cambria" w:cs="Arial"/>
                <w:sz w:val="28"/>
              </w:rPr>
              <w:t>ine eigene bewegte Geschichte schreiben</w:t>
            </w:r>
          </w:p>
        </w:tc>
        <w:tc>
          <w:tcPr>
            <w:tcW w:w="5528" w:type="dxa"/>
            <w:vMerge/>
            <w:shd w:val="clear" w:color="auto" w:fill="auto"/>
            <w:vAlign w:val="center"/>
          </w:tcPr>
          <w:p w:rsidR="003F7F3B" w:rsidRPr="003E06D3" w:rsidRDefault="003F7F3B" w:rsidP="003F7F3B">
            <w:pPr>
              <w:pStyle w:val="Kopfze"/>
              <w:ind w:left="141"/>
              <w:jc w:val="left"/>
              <w:rPr>
                <w:rFonts w:ascii="Cambria" w:hAnsi="Cambria" w:cs="Arial"/>
                <w:sz w:val="16"/>
              </w:rPr>
            </w:pPr>
          </w:p>
        </w:tc>
      </w:tr>
      <w:tr w:rsidR="003F7F3B" w:rsidRPr="002975B6">
        <w:trPr>
          <w:trHeight w:val="433"/>
        </w:trPr>
        <w:tc>
          <w:tcPr>
            <w:tcW w:w="10349" w:type="dxa"/>
            <w:gridSpan w:val="3"/>
            <w:shd w:val="clear" w:color="auto" w:fill="auto"/>
            <w:vAlign w:val="center"/>
          </w:tcPr>
          <w:p w:rsidR="003F7F3B" w:rsidRPr="001239C1" w:rsidRDefault="003F7F3B" w:rsidP="003F7F3B">
            <w:pPr>
              <w:ind w:left="1247"/>
              <w:rPr>
                <w:rFonts w:cs="Arial"/>
              </w:rPr>
            </w:pPr>
            <w:r>
              <w:t>Weitere Mögl</w:t>
            </w:r>
            <w:r w:rsidRPr="003E06D3">
              <w:t>hkeite</w:t>
            </w:r>
            <w:r>
              <w:t>n fürs individuelle Schreiben mit</w:t>
            </w:r>
            <w:r w:rsidRPr="003E06D3">
              <w:t xml:space="preserve"> den bewegten Geschichten:</w:t>
            </w:r>
            <w:r w:rsidRPr="003E06D3">
              <w:br/>
            </w:r>
            <w:r>
              <w:t>Weitere Ideen zum Schreiben im S-Element</w:t>
            </w:r>
            <w:r w:rsidRPr="004A4B88">
              <w:t xml:space="preserve"> </w:t>
            </w:r>
            <w:r>
              <w:t xml:space="preserve"> </w:t>
            </w:r>
            <w:r w:rsidRPr="00CC7FC8">
              <w:sym w:font="Wingdings" w:char="F0F0"/>
            </w:r>
            <w:r>
              <w:t xml:space="preserve"> meine_geschichte_deine_g</w:t>
            </w:r>
            <w:r w:rsidRPr="004A4B88">
              <w:t>eschichte</w:t>
            </w:r>
          </w:p>
        </w:tc>
      </w:tr>
    </w:tbl>
    <w:p w:rsidR="003F7F3B" w:rsidRDefault="003F7F3B" w:rsidP="003F7F3B">
      <w:pPr>
        <w:rPr>
          <w:rFonts w:cs="Arial"/>
        </w:rPr>
      </w:pPr>
    </w:p>
    <w:p w:rsidR="003F7F3B" w:rsidRPr="0065121A" w:rsidRDefault="003F7F3B" w:rsidP="003F7F3B">
      <w:pPr>
        <w:rPr>
          <w:rFonts w:cs="Arial"/>
        </w:rPr>
      </w:pPr>
      <w:r>
        <w:rPr>
          <w:rFonts w:cs="Arial"/>
        </w:rP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3F7F3B" w:rsidRPr="0065121A">
        <w:trPr>
          <w:trHeight w:val="850"/>
        </w:trPr>
        <w:tc>
          <w:tcPr>
            <w:tcW w:w="1970" w:type="dxa"/>
            <w:shd w:val="clear" w:color="auto" w:fill="auto"/>
            <w:vAlign w:val="center"/>
          </w:tcPr>
          <w:p w:rsidR="003F7F3B" w:rsidRPr="0065121A" w:rsidRDefault="003F7F3B" w:rsidP="003F7F3B">
            <w:pPr>
              <w:pStyle w:val="Kopfze"/>
              <w:spacing w:line="264" w:lineRule="auto"/>
              <w:jc w:val="center"/>
              <w:rPr>
                <w:rFonts w:ascii="Cambria" w:hAnsi="Cambria" w:cs="Arial"/>
                <w:b/>
              </w:rPr>
            </w:pPr>
            <w:r w:rsidRPr="0065121A">
              <w:rPr>
                <w:rFonts w:ascii="Cambria" w:hAnsi="Cambria"/>
              </w:rPr>
              <w:pict>
                <v:shape id="_x0000_i1025" type="#_x0000_t75" style="width:89.25pt;height:44.65pt">
                  <v:imagedata r:id="rId8" o:title="bege_bez_rgb_50mm"/>
                </v:shape>
              </w:pict>
            </w:r>
          </w:p>
        </w:tc>
        <w:tc>
          <w:tcPr>
            <w:tcW w:w="1701" w:type="dxa"/>
            <w:shd w:val="clear" w:color="auto" w:fill="auto"/>
            <w:vAlign w:val="bottom"/>
          </w:tcPr>
          <w:p w:rsidR="003F7F3B" w:rsidRPr="0065121A" w:rsidRDefault="003F7F3B" w:rsidP="003F7F3B">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Tommy Mütze</w:t>
            </w:r>
            <w:r>
              <w:rPr>
                <w:rFonts w:ascii="Cambria" w:hAnsi="Cambria" w:cs="Arial"/>
                <w:b/>
              </w:rPr>
              <w:br/>
            </w:r>
            <w:r>
              <w:rPr>
                <w:rFonts w:ascii="Cambria" w:hAnsi="Cambria" w:cs="Arial"/>
              </w:rPr>
              <w:t>Auftrag 0</w:t>
            </w:r>
          </w:p>
        </w:tc>
        <w:tc>
          <w:tcPr>
            <w:tcW w:w="5386" w:type="dxa"/>
            <w:shd w:val="clear" w:color="auto" w:fill="auto"/>
            <w:vAlign w:val="center"/>
          </w:tcPr>
          <w:p w:rsidR="003F7F3B" w:rsidRPr="0065121A" w:rsidRDefault="003F7F3B" w:rsidP="003F7F3B">
            <w:pPr>
              <w:pStyle w:val="Kopfze"/>
              <w:ind w:left="142"/>
              <w:jc w:val="left"/>
              <w:rPr>
                <w:rFonts w:ascii="Cambria" w:hAnsi="Cambria" w:cs="Arial"/>
                <w:sz w:val="36"/>
              </w:rPr>
            </w:pPr>
            <w:r>
              <w:rPr>
                <w:rFonts w:ascii="Cambria" w:hAnsi="Cambria" w:cs="Arial"/>
                <w:b/>
                <w:sz w:val="36"/>
              </w:rPr>
              <w:t>Cover-Scan</w:t>
            </w:r>
          </w:p>
        </w:tc>
      </w:tr>
    </w:tbl>
    <w:p w:rsidR="003F7F3B" w:rsidRPr="0065121A" w:rsidRDefault="003F7F3B" w:rsidP="003F7F3B">
      <w:pPr>
        <w:rPr>
          <w:rFonts w:cs="Arial"/>
        </w:rPr>
      </w:pPr>
    </w:p>
    <w:p w:rsidR="003F7F3B" w:rsidRPr="0065121A" w:rsidRDefault="003F7F3B" w:rsidP="003F7F3B">
      <w:pPr>
        <w:ind w:left="1985" w:right="709" w:hanging="1985"/>
        <w:rPr>
          <w:rFonts w:cs="Arial"/>
        </w:rPr>
      </w:pPr>
      <w:r w:rsidRPr="0065121A">
        <w:rPr>
          <w:rFonts w:cs="Arial"/>
          <w:noProof/>
          <w:lang w:val="en-US"/>
        </w:rPr>
        <w:pict>
          <v:shape id="_x0000_i1026" type="#_x0000_t75" style="width:33.75pt;height:25.5pt">
            <v:imagedata r:id="rId9" o:title="BG_LTB_Button1"/>
          </v:shape>
        </w:pict>
      </w:r>
      <w:r w:rsidRPr="0065121A">
        <w:rPr>
          <w:rFonts w:cs="Arial"/>
          <w:noProof/>
          <w:lang w:val="de-CH"/>
        </w:rPr>
        <w:tab/>
      </w:r>
      <w:r>
        <w:rPr>
          <w:rFonts w:cs="Arial"/>
          <w:sz w:val="28"/>
        </w:rPr>
        <w:t xml:space="preserve">Du wirst Ausschnitte des Buches </w:t>
      </w:r>
      <w:r>
        <w:rPr>
          <w:rFonts w:ascii="Cambria (Designkörper)" w:hAnsi="Cambria (Designkörper)" w:cs="Arial"/>
          <w:sz w:val="28"/>
        </w:rPr>
        <w:t>‹</w:t>
      </w:r>
      <w:r>
        <w:rPr>
          <w:rFonts w:cs="Arial"/>
          <w:sz w:val="28"/>
        </w:rPr>
        <w:t>Tommy Mütze</w:t>
      </w:r>
      <w:r>
        <w:rPr>
          <w:rFonts w:ascii="Cambria (Designkörper)" w:hAnsi="Cambria (Designkörper)" w:cs="Arial"/>
          <w:sz w:val="28"/>
        </w:rPr>
        <w:t>›</w:t>
      </w:r>
      <w:r>
        <w:rPr>
          <w:rFonts w:cs="Arial"/>
          <w:sz w:val="28"/>
        </w:rPr>
        <w:t xml:space="preserve"> als bewegte Geschichte erleben.</w:t>
      </w:r>
      <w:r>
        <w:rPr>
          <w:rFonts w:cs="Arial"/>
          <w:sz w:val="28"/>
        </w:rPr>
        <w:br/>
        <w:t>Schaue dir das Cover des Buches an und schreibe alles auf, was dir dazu einfällt!</w:t>
      </w:r>
      <w:r w:rsidRPr="004331C1">
        <w:t xml:space="preserve"> </w:t>
      </w:r>
      <w:r>
        <w:rPr>
          <w:rFonts w:cs="Arial"/>
          <w:sz w:val="28"/>
        </w:rPr>
        <w:t>(eventuell Kopie einkleben!)</w:t>
      </w:r>
    </w:p>
    <w:p w:rsidR="003F7F3B" w:rsidRPr="0065121A" w:rsidRDefault="003F7F3B" w:rsidP="003F7F3B">
      <w:pPr>
        <w:ind w:left="1985" w:right="709" w:hanging="1985"/>
        <w:rPr>
          <w:rFonts w:cs="Arial"/>
        </w:rPr>
      </w:pPr>
    </w:p>
    <w:p w:rsidR="003F7F3B" w:rsidRPr="0065121A" w:rsidRDefault="003F7F3B" w:rsidP="003F7F3B">
      <w:pPr>
        <w:ind w:left="1985" w:right="709" w:hanging="1985"/>
        <w:rPr>
          <w:rFonts w:cs="Arial"/>
        </w:rPr>
      </w:pPr>
      <w:r w:rsidRPr="00C80EF8">
        <w:rPr>
          <w:rFonts w:cs="Arial"/>
          <w:noProof/>
          <w:lang w:val="en-US"/>
        </w:rPr>
        <w:pict>
          <v:shape id="_x0000_i1027" type="#_x0000_t75" style="width:33.75pt;height:25.5pt">
            <v:imagedata r:id="rId9" o:title="BG_LTB_Button1"/>
          </v:shape>
        </w:pict>
      </w:r>
      <w:r w:rsidRPr="00C80EF8">
        <w:rPr>
          <w:rFonts w:cs="Arial"/>
          <w:noProof/>
          <w:lang w:val="en-US"/>
        </w:rPr>
        <w:pict>
          <v:shape id="_x0000_i1028" type="#_x0000_t75" style="width:33.75pt;height:25.5pt">
            <v:imagedata r:id="rId9" o:title="BG_LTB_Button1"/>
          </v:shape>
        </w:pict>
      </w:r>
      <w:r w:rsidRPr="0065121A">
        <w:rPr>
          <w:rFonts w:cs="Arial"/>
        </w:rPr>
        <w:tab/>
      </w:r>
      <w:r>
        <w:rPr>
          <w:rFonts w:cs="Arial"/>
          <w:sz w:val="28"/>
        </w:rPr>
        <w:t>Lies den Klappentext auf der Rückseite des Buches.</w:t>
      </w:r>
      <w:r>
        <w:rPr>
          <w:rFonts w:cs="Arial"/>
          <w:sz w:val="28"/>
        </w:rPr>
        <w:br/>
        <w:t>Was könnte Tommys Geheimnis sein?</w:t>
      </w:r>
      <w:r>
        <w:rPr>
          <w:rFonts w:cs="Arial"/>
          <w:sz w:val="28"/>
        </w:rPr>
        <w:br/>
        <w:t>Schreibe deine Vermutungen auf!</w:t>
      </w:r>
    </w:p>
    <w:p w:rsidR="003F7F3B" w:rsidRDefault="003F7F3B" w:rsidP="003F7F3B">
      <w:pPr>
        <w:ind w:left="1985" w:right="709"/>
        <w:rPr>
          <w:sz w:val="22"/>
        </w:rPr>
      </w:pPr>
    </w:p>
    <w:p w:rsidR="003F7F3B" w:rsidRPr="00783B63" w:rsidRDefault="003F7F3B" w:rsidP="003F7F3B">
      <w:pPr>
        <w:ind w:left="1985" w:right="709"/>
      </w:pPr>
      <w:r w:rsidRPr="00783B63">
        <w:t>Ich denke, dass es um…</w:t>
      </w:r>
    </w:p>
    <w:p w:rsidR="003F7F3B" w:rsidRPr="00783B63" w:rsidRDefault="003F7F3B" w:rsidP="003F7F3B">
      <w:pPr>
        <w:ind w:left="1985" w:right="709" w:hanging="1985"/>
        <w:rPr>
          <w:rFonts w:cs="Arial"/>
        </w:rPr>
      </w:pPr>
      <w:r w:rsidRPr="00783B63">
        <w:tab/>
        <w:t>Ich vermute, dass es um …</w:t>
      </w:r>
      <w:r w:rsidRPr="00783B63">
        <w:br/>
        <w:t>Es könnte sein, dass er …</w:t>
      </w:r>
    </w:p>
    <w:p w:rsidR="003F7F3B" w:rsidRPr="00762368" w:rsidRDefault="003F7F3B">
      <w:pPr>
        <w:rPr>
          <w:rFonts w:cs="Arial"/>
          <w:noProof/>
          <w:lang w:val="de-CH"/>
        </w:rPr>
      </w:pPr>
    </w:p>
    <w:p w:rsidR="003F7F3B" w:rsidRPr="0065121A" w:rsidRDefault="003F7F3B">
      <w:pPr>
        <w:rPr>
          <w:b/>
        </w:rPr>
      </w:pPr>
    </w:p>
    <w:p w:rsidR="003F7F3B" w:rsidRPr="0065121A" w:rsidRDefault="003F7F3B" w:rsidP="003F7F3B">
      <w:pPr>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3F7F3B" w:rsidRPr="0065121A">
        <w:trPr>
          <w:trHeight w:val="850"/>
        </w:trPr>
        <w:tc>
          <w:tcPr>
            <w:tcW w:w="1970" w:type="dxa"/>
            <w:shd w:val="clear" w:color="auto" w:fill="auto"/>
            <w:vAlign w:val="center"/>
          </w:tcPr>
          <w:p w:rsidR="003F7F3B" w:rsidRPr="0065121A" w:rsidRDefault="003F7F3B" w:rsidP="003F7F3B">
            <w:pPr>
              <w:pStyle w:val="Kopfze"/>
              <w:spacing w:line="264" w:lineRule="auto"/>
              <w:jc w:val="center"/>
              <w:rPr>
                <w:rFonts w:ascii="Cambria" w:hAnsi="Cambria" w:cs="Arial"/>
                <w:b/>
              </w:rPr>
            </w:pPr>
            <w:r w:rsidRPr="0065121A">
              <w:rPr>
                <w:rFonts w:ascii="Cambria" w:hAnsi="Cambria"/>
              </w:rPr>
              <w:pict>
                <v:shape id="_x0000_i1029" type="#_x0000_t75" style="width:89.25pt;height:44.65pt">
                  <v:imagedata r:id="rId8" o:title="bege_bez_rgb_50mm"/>
                </v:shape>
              </w:pict>
            </w:r>
          </w:p>
        </w:tc>
        <w:tc>
          <w:tcPr>
            <w:tcW w:w="1701" w:type="dxa"/>
            <w:shd w:val="clear" w:color="auto" w:fill="auto"/>
            <w:vAlign w:val="bottom"/>
          </w:tcPr>
          <w:p w:rsidR="003F7F3B" w:rsidRPr="0065121A" w:rsidRDefault="003F7F3B" w:rsidP="003F7F3B">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Tommy Mütze</w:t>
            </w:r>
            <w:r w:rsidRPr="0065121A">
              <w:rPr>
                <w:rFonts w:ascii="Cambria" w:hAnsi="Cambria" w:cs="Arial"/>
              </w:rPr>
              <w:t xml:space="preserve"> Auftrag 1</w:t>
            </w:r>
          </w:p>
        </w:tc>
        <w:tc>
          <w:tcPr>
            <w:tcW w:w="5386" w:type="dxa"/>
            <w:shd w:val="clear" w:color="auto" w:fill="auto"/>
            <w:vAlign w:val="center"/>
          </w:tcPr>
          <w:p w:rsidR="003F7F3B" w:rsidRPr="0065121A" w:rsidRDefault="003F7F3B" w:rsidP="003F7F3B">
            <w:pPr>
              <w:pStyle w:val="Kopfze"/>
              <w:ind w:left="142"/>
              <w:jc w:val="left"/>
              <w:rPr>
                <w:rFonts w:ascii="Cambria" w:hAnsi="Cambria" w:cs="Arial"/>
                <w:sz w:val="36"/>
              </w:rPr>
            </w:pPr>
            <w:r>
              <w:rPr>
                <w:rFonts w:ascii="Cambria" w:hAnsi="Cambria" w:cs="Arial"/>
                <w:b/>
                <w:sz w:val="36"/>
              </w:rPr>
              <w:t>Erster Eindruck</w:t>
            </w:r>
          </w:p>
        </w:tc>
      </w:tr>
    </w:tbl>
    <w:p w:rsidR="003F7F3B" w:rsidRPr="0065121A" w:rsidRDefault="003F7F3B" w:rsidP="003F7F3B">
      <w:pPr>
        <w:rPr>
          <w:rFonts w:cs="Arial"/>
        </w:rPr>
      </w:pPr>
    </w:p>
    <w:p w:rsidR="003F7F3B" w:rsidRDefault="003F7F3B" w:rsidP="003F7F3B">
      <w:pPr>
        <w:ind w:left="1985" w:right="709" w:hanging="1985"/>
        <w:rPr>
          <w:rFonts w:cs="Arial"/>
        </w:rPr>
      </w:pPr>
      <w:r w:rsidRPr="0065121A">
        <w:rPr>
          <w:rFonts w:cs="Arial"/>
          <w:noProof/>
          <w:lang w:val="en-US"/>
        </w:rPr>
        <w:pict>
          <v:shape id="_x0000_i1030" type="#_x0000_t75" style="width:33.75pt;height:25.5pt">
            <v:imagedata r:id="rId9" o:title="BG_LTB_Button1"/>
          </v:shape>
        </w:pict>
      </w:r>
      <w:r w:rsidRPr="0065121A">
        <w:rPr>
          <w:rFonts w:cs="Arial"/>
          <w:noProof/>
          <w:lang w:val="de-CH"/>
        </w:rPr>
        <w:tab/>
      </w:r>
      <w:r>
        <w:rPr>
          <w:rFonts w:cs="Arial"/>
          <w:sz w:val="28"/>
        </w:rPr>
        <w:t>Du hast ‹Tommy Mütze›</w:t>
      </w:r>
      <w:r w:rsidRPr="00AB1DC1">
        <w:rPr>
          <w:rFonts w:cs="Arial"/>
          <w:sz w:val="28"/>
        </w:rPr>
        <w:t xml:space="preserve"> als bewegte Geschichte erlebt.</w:t>
      </w:r>
      <w:r>
        <w:rPr>
          <w:rFonts w:cs="Arial"/>
          <w:sz w:val="28"/>
        </w:rPr>
        <w:t xml:space="preserve"> Was hat dir an der Geschichte am besten gefallen?</w:t>
      </w:r>
      <w:r w:rsidRPr="00D15B55">
        <w:rPr>
          <w:rFonts w:cs="Arial"/>
          <w:i/>
          <w:highlight w:val="yellow"/>
        </w:rPr>
        <w:br/>
      </w:r>
    </w:p>
    <w:p w:rsidR="003F7F3B" w:rsidRPr="00783B63" w:rsidRDefault="003F7F3B" w:rsidP="003F7F3B">
      <w:pPr>
        <w:ind w:left="1985" w:right="709"/>
        <w:rPr>
          <w:rFonts w:cs="Arial"/>
        </w:rPr>
      </w:pPr>
      <w:r w:rsidRPr="00783B63">
        <w:rPr>
          <w:rFonts w:cs="Arial"/>
        </w:rPr>
        <w:t>Ich fand es lustig, als ….</w:t>
      </w:r>
      <w:r w:rsidRPr="00783B63">
        <w:rPr>
          <w:rFonts w:cs="Arial"/>
        </w:rPr>
        <w:br/>
        <w:t>Am besten hat mir gefallen, dass…</w:t>
      </w:r>
    </w:p>
    <w:p w:rsidR="003F7F3B" w:rsidRPr="0065121A" w:rsidRDefault="003F7F3B" w:rsidP="003F7F3B">
      <w:pPr>
        <w:ind w:left="1985" w:right="709" w:hanging="1985"/>
        <w:rPr>
          <w:rFonts w:cs="Arial"/>
        </w:rPr>
      </w:pPr>
    </w:p>
    <w:p w:rsidR="003F7F3B" w:rsidRPr="0051473B" w:rsidRDefault="003F7F3B" w:rsidP="003F7F3B">
      <w:pPr>
        <w:ind w:left="1985" w:right="709" w:hanging="1985"/>
        <w:rPr>
          <w:rFonts w:cs="Arial"/>
        </w:rPr>
      </w:pPr>
      <w:r w:rsidRPr="00C80EF8">
        <w:rPr>
          <w:rFonts w:cs="Arial"/>
          <w:noProof/>
          <w:lang w:val="en-US"/>
        </w:rPr>
        <w:pict>
          <v:shape id="_x0000_i1031" type="#_x0000_t75" style="width:33.75pt;height:25.5pt">
            <v:imagedata r:id="rId9" o:title="BG_LTB_Button1"/>
          </v:shape>
        </w:pict>
      </w:r>
      <w:r w:rsidRPr="00C80EF8">
        <w:rPr>
          <w:rFonts w:cs="Arial"/>
          <w:noProof/>
          <w:lang w:val="en-US"/>
        </w:rPr>
        <w:pict>
          <v:shape id="_x0000_i1032" type="#_x0000_t75" style="width:33.75pt;height:25.5pt">
            <v:imagedata r:id="rId9" o:title="BG_LTB_Button1"/>
          </v:shape>
        </w:pict>
      </w:r>
      <w:r w:rsidRPr="0065121A">
        <w:rPr>
          <w:rFonts w:cs="Arial"/>
        </w:rPr>
        <w:tab/>
      </w:r>
      <w:r>
        <w:rPr>
          <w:rFonts w:cs="Arial"/>
          <w:sz w:val="28"/>
        </w:rPr>
        <w:t xml:space="preserve">Während dieser Geschichte hast du </w:t>
      </w:r>
      <w:r w:rsidRPr="00321628">
        <w:rPr>
          <w:rFonts w:cs="Arial"/>
          <w:sz w:val="40"/>
        </w:rPr>
        <w:t>E</w:t>
      </w:r>
      <w:r>
        <w:rPr>
          <w:rFonts w:cs="Arial"/>
          <w:sz w:val="28"/>
        </w:rPr>
        <w:t xml:space="preserve">rlebnisübungen kennen gelernt. </w:t>
      </w:r>
      <w:r>
        <w:rPr>
          <w:rFonts w:cs="Arial"/>
          <w:sz w:val="28"/>
        </w:rPr>
        <w:br/>
        <w:t xml:space="preserve">Weisst du noch, wie </w:t>
      </w:r>
      <w:r w:rsidRPr="0051473B">
        <w:rPr>
          <w:rFonts w:cs="Arial"/>
          <w:sz w:val="28"/>
        </w:rPr>
        <w:t>sie heissen?</w:t>
      </w:r>
      <w:r w:rsidRPr="0051473B">
        <w:rPr>
          <w:rFonts w:cs="Arial"/>
          <w:sz w:val="28"/>
        </w:rPr>
        <w:br/>
        <w:t>Welche hat dir am besten gefallen? Warum?</w:t>
      </w:r>
      <w:r w:rsidRPr="0051473B">
        <w:rPr>
          <w:rFonts w:cs="Arial"/>
          <w:sz w:val="28"/>
        </w:rPr>
        <w:br/>
        <w:t>Warum habt ihr genau diese Übung</w:t>
      </w:r>
      <w:r>
        <w:rPr>
          <w:rFonts w:cs="Arial"/>
          <w:sz w:val="28"/>
        </w:rPr>
        <w:t>en</w:t>
      </w:r>
      <w:r w:rsidRPr="0051473B">
        <w:rPr>
          <w:rFonts w:cs="Arial"/>
          <w:sz w:val="28"/>
        </w:rPr>
        <w:t xml:space="preserve"> gemacht?</w:t>
      </w:r>
    </w:p>
    <w:p w:rsidR="003F7F3B" w:rsidRPr="00E92D82" w:rsidRDefault="003F7F3B" w:rsidP="003F7F3B">
      <w:pPr>
        <w:spacing w:after="120"/>
        <w:ind w:left="1985" w:right="709" w:hanging="1985"/>
        <w:rPr>
          <w:rFonts w:cs="Arial"/>
          <w:sz w:val="28"/>
        </w:rPr>
      </w:pPr>
      <w:r w:rsidRPr="0051473B">
        <w:rPr>
          <w:rFonts w:cs="Arial"/>
          <w:noProof/>
          <w:lang w:val="en-US"/>
        </w:rPr>
        <w:pict>
          <v:shape id="_x0000_i1033" type="#_x0000_t75" style="width:33.75pt;height:25.5pt">
            <v:imagedata r:id="rId9" o:title="BG_LTB_Button1"/>
          </v:shape>
        </w:pict>
      </w:r>
      <w:r w:rsidRPr="0051473B">
        <w:rPr>
          <w:rFonts w:cs="Arial"/>
          <w:noProof/>
          <w:lang w:val="en-US"/>
        </w:rPr>
        <w:pict>
          <v:shape id="_x0000_i1034" type="#_x0000_t75" style="width:33.75pt;height:25.5pt">
            <v:imagedata r:id="rId9" o:title="BG_LTB_Button1"/>
          </v:shape>
        </w:pict>
      </w:r>
      <w:r w:rsidRPr="0051473B">
        <w:rPr>
          <w:rFonts w:cs="Arial"/>
          <w:noProof/>
          <w:lang w:val="en-US"/>
        </w:rPr>
        <w:pict>
          <v:shape id="_x0000_i1035" type="#_x0000_t75" style="width:33.75pt;height:25.5pt">
            <v:imagedata r:id="rId9" o:title="BG_LTB_Button1"/>
          </v:shape>
        </w:pict>
      </w:r>
      <w:r w:rsidRPr="0051473B">
        <w:rPr>
          <w:rFonts w:cs="Arial"/>
          <w:sz w:val="28"/>
        </w:rPr>
        <w:t xml:space="preserve"> Zwischendurch hast du </w:t>
      </w:r>
      <w:r w:rsidRPr="0051473B">
        <w:rPr>
          <w:rFonts w:cs="Arial"/>
          <w:sz w:val="40"/>
        </w:rPr>
        <w:t>K</w:t>
      </w:r>
      <w:r w:rsidRPr="0051473B">
        <w:rPr>
          <w:rFonts w:cs="Arial"/>
          <w:sz w:val="28"/>
        </w:rPr>
        <w:t xml:space="preserve">onzentrationsübungen ausgeführt. </w:t>
      </w:r>
      <w:r w:rsidRPr="0051473B">
        <w:rPr>
          <w:rFonts w:cs="Arial"/>
          <w:sz w:val="28"/>
        </w:rPr>
        <w:br/>
        <w:t>Weisst du noch, wie sie heissen?</w:t>
      </w:r>
      <w:r>
        <w:rPr>
          <w:rFonts w:cs="Arial"/>
          <w:sz w:val="28"/>
        </w:rPr>
        <w:br/>
        <w:t>Welche hat dir am besten gefallen? Warum?</w:t>
      </w:r>
    </w:p>
    <w:p w:rsidR="003F7F3B" w:rsidRPr="00783B63" w:rsidRDefault="003F7F3B" w:rsidP="003F7F3B">
      <w:pPr>
        <w:spacing w:after="120"/>
        <w:ind w:left="1985" w:right="709" w:hanging="1985"/>
        <w:rPr>
          <w:rFonts w:cs="Arial"/>
        </w:rPr>
      </w:pPr>
      <w:r w:rsidRPr="0051473B">
        <w:rPr>
          <w:rFonts w:cs="Arial"/>
          <w:noProof/>
          <w:lang w:val="en-US"/>
        </w:rPr>
        <w:pict>
          <v:shape id="_x0000_i1036" type="#_x0000_t75" style="width:33.75pt;height:25.5pt">
            <v:imagedata r:id="rId9" o:title="BG_LTB_Button1"/>
          </v:shape>
        </w:pict>
      </w:r>
      <w:r w:rsidRPr="0051473B">
        <w:rPr>
          <w:rFonts w:cs="Arial"/>
          <w:noProof/>
          <w:lang w:val="en-US"/>
        </w:rPr>
        <w:pict>
          <v:shape id="_x0000_i1037" type="#_x0000_t75" style="width:33.75pt;height:25.5pt">
            <v:imagedata r:id="rId9" o:title="BG_LTB_Button1"/>
          </v:shape>
        </w:pict>
      </w:r>
      <w:r w:rsidRPr="0051473B">
        <w:rPr>
          <w:rFonts w:cs="Arial"/>
          <w:noProof/>
          <w:lang w:val="en-US"/>
        </w:rPr>
        <w:pict>
          <v:shape id="_x0000_i1038" type="#_x0000_t75" style="width:33.75pt;height:25.5pt">
            <v:imagedata r:id="rId9" o:title="BG_LTB_Button1"/>
          </v:shape>
        </w:pict>
      </w:r>
      <w:r w:rsidRPr="0051473B">
        <w:rPr>
          <w:rFonts w:cs="Arial"/>
          <w:sz w:val="28"/>
        </w:rPr>
        <w:t xml:space="preserve"> </w:t>
      </w:r>
      <w:r>
        <w:rPr>
          <w:rFonts w:cs="Arial"/>
          <w:sz w:val="28"/>
        </w:rPr>
        <w:t>Am Schluss</w:t>
      </w:r>
      <w:r w:rsidRPr="0051473B">
        <w:rPr>
          <w:rFonts w:cs="Arial"/>
          <w:sz w:val="28"/>
        </w:rPr>
        <w:t xml:space="preserve"> hast du </w:t>
      </w:r>
      <w:r>
        <w:rPr>
          <w:rFonts w:cs="Arial"/>
          <w:sz w:val="40"/>
        </w:rPr>
        <w:t>A</w:t>
      </w:r>
      <w:r>
        <w:rPr>
          <w:rFonts w:cs="Arial"/>
          <w:sz w:val="28"/>
        </w:rPr>
        <w:t>uftrittsübungen kennen gelernt</w:t>
      </w:r>
      <w:r w:rsidRPr="0051473B">
        <w:rPr>
          <w:rFonts w:cs="Arial"/>
          <w:sz w:val="28"/>
        </w:rPr>
        <w:t xml:space="preserve">. </w:t>
      </w:r>
      <w:r w:rsidRPr="0051473B">
        <w:rPr>
          <w:rFonts w:cs="Arial"/>
          <w:sz w:val="28"/>
        </w:rPr>
        <w:br/>
        <w:t>Weisst du noch, wie sie heissen?</w:t>
      </w:r>
      <w:r>
        <w:rPr>
          <w:rFonts w:cs="Arial"/>
          <w:sz w:val="28"/>
        </w:rPr>
        <w:br/>
        <w:t>Welche hat dir am besten gefallen? Warum?</w:t>
      </w:r>
    </w:p>
    <w:p w:rsidR="003F7F3B" w:rsidRPr="00783B63" w:rsidRDefault="003F7F3B" w:rsidP="003F7F3B">
      <w:pPr>
        <w:ind w:left="1985" w:right="709" w:hanging="1985"/>
        <w:rPr>
          <w:rFonts w:cs="Arial"/>
        </w:rPr>
      </w:pPr>
      <w:r>
        <w:rPr>
          <w:rFonts w:cs="Arial"/>
        </w:rP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3F7F3B" w:rsidRPr="0065121A">
        <w:trPr>
          <w:trHeight w:val="850"/>
        </w:trPr>
        <w:tc>
          <w:tcPr>
            <w:tcW w:w="1970" w:type="dxa"/>
            <w:shd w:val="clear" w:color="auto" w:fill="auto"/>
            <w:vAlign w:val="center"/>
          </w:tcPr>
          <w:p w:rsidR="003F7F3B" w:rsidRPr="0065121A" w:rsidRDefault="003F7F3B" w:rsidP="003F7F3B">
            <w:pPr>
              <w:pStyle w:val="Kopfze"/>
              <w:spacing w:line="264" w:lineRule="auto"/>
              <w:jc w:val="center"/>
              <w:rPr>
                <w:rFonts w:ascii="Cambria" w:hAnsi="Cambria" w:cs="Arial"/>
                <w:b/>
              </w:rPr>
            </w:pPr>
            <w:r w:rsidRPr="0065121A">
              <w:rPr>
                <w:rFonts w:ascii="Cambria" w:hAnsi="Cambria"/>
              </w:rPr>
              <w:pict>
                <v:shape id="_x0000_i1039" type="#_x0000_t75" style="width:89.25pt;height:44.65pt">
                  <v:imagedata r:id="rId8" o:title="bege_bez_rgb_50mm"/>
                </v:shape>
              </w:pict>
            </w:r>
          </w:p>
        </w:tc>
        <w:tc>
          <w:tcPr>
            <w:tcW w:w="1701" w:type="dxa"/>
            <w:shd w:val="clear" w:color="auto" w:fill="auto"/>
            <w:vAlign w:val="bottom"/>
          </w:tcPr>
          <w:p w:rsidR="003F7F3B" w:rsidRPr="0065121A" w:rsidRDefault="003F7F3B" w:rsidP="003F7F3B">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Tommy Mütze</w:t>
            </w:r>
            <w:r w:rsidRPr="0065121A">
              <w:rPr>
                <w:rFonts w:ascii="Cambria" w:hAnsi="Cambria" w:cs="Arial"/>
                <w:b/>
              </w:rPr>
              <w:br/>
            </w:r>
            <w:r>
              <w:rPr>
                <w:rFonts w:ascii="Cambria" w:hAnsi="Cambria" w:cs="Arial"/>
              </w:rPr>
              <w:t>Auftrag 2</w:t>
            </w:r>
          </w:p>
        </w:tc>
        <w:tc>
          <w:tcPr>
            <w:tcW w:w="5386" w:type="dxa"/>
            <w:shd w:val="clear" w:color="auto" w:fill="auto"/>
            <w:vAlign w:val="center"/>
          </w:tcPr>
          <w:p w:rsidR="003F7F3B" w:rsidRPr="0065121A" w:rsidRDefault="003F7F3B" w:rsidP="003F7F3B">
            <w:pPr>
              <w:pStyle w:val="Kopfze"/>
              <w:ind w:left="142"/>
              <w:jc w:val="left"/>
              <w:rPr>
                <w:rFonts w:ascii="Cambria" w:hAnsi="Cambria" w:cs="Arial"/>
                <w:sz w:val="36"/>
              </w:rPr>
            </w:pPr>
            <w:r>
              <w:rPr>
                <w:rFonts w:ascii="Cambria" w:hAnsi="Cambria" w:cs="Arial"/>
                <w:b/>
                <w:sz w:val="36"/>
              </w:rPr>
              <w:t>Alias Hauptfiguren</w:t>
            </w:r>
          </w:p>
        </w:tc>
      </w:tr>
    </w:tbl>
    <w:p w:rsidR="003F7F3B" w:rsidRPr="00D15B55" w:rsidRDefault="003F7F3B" w:rsidP="003F7F3B">
      <w:pPr>
        <w:rPr>
          <w:rFonts w:cs="Arial"/>
          <w:sz w:val="16"/>
        </w:rPr>
      </w:pPr>
    </w:p>
    <w:p w:rsidR="003F7F3B" w:rsidRPr="002D45E1" w:rsidRDefault="003F7F3B" w:rsidP="003F7F3B">
      <w:pPr>
        <w:ind w:left="1701" w:right="709" w:hanging="2127"/>
        <w:rPr>
          <w:rFonts w:cs="Arial"/>
        </w:rPr>
      </w:pPr>
      <w:r w:rsidRPr="0065121A">
        <w:rPr>
          <w:rFonts w:cs="Arial"/>
          <w:noProof/>
          <w:lang w:val="en-US"/>
        </w:rPr>
        <w:pict>
          <v:shape id="_x0000_i1040" type="#_x0000_t75" style="width:33.75pt;height:25.5pt">
            <v:imagedata r:id="rId9" o:title="BG_LTB_Button1"/>
          </v:shape>
        </w:pict>
      </w:r>
      <w:r w:rsidRPr="0065121A">
        <w:rPr>
          <w:rFonts w:cs="Arial"/>
          <w:noProof/>
          <w:lang w:val="de-CH"/>
        </w:rPr>
        <w:tab/>
      </w:r>
      <w:r w:rsidRPr="002D45E1">
        <w:rPr>
          <w:rFonts w:cs="Arial"/>
          <w:sz w:val="28"/>
        </w:rPr>
        <w:t>Lies den Text nochma</w:t>
      </w:r>
      <w:r>
        <w:rPr>
          <w:rFonts w:cs="Arial"/>
          <w:sz w:val="28"/>
        </w:rPr>
        <w:t>ls genau durch!</w:t>
      </w:r>
      <w:r>
        <w:rPr>
          <w:rFonts w:cs="Arial"/>
          <w:sz w:val="28"/>
        </w:rPr>
        <w:br/>
        <w:t>Welche Personen</w:t>
      </w:r>
      <w:r w:rsidRPr="002D45E1">
        <w:rPr>
          <w:rFonts w:cs="Arial"/>
          <w:sz w:val="28"/>
        </w:rPr>
        <w:t xml:space="preserve"> </w:t>
      </w:r>
      <w:r>
        <w:rPr>
          <w:rFonts w:cs="Arial"/>
          <w:sz w:val="28"/>
        </w:rPr>
        <w:t>kommen</w:t>
      </w:r>
      <w:r w:rsidRPr="002D45E1">
        <w:rPr>
          <w:rFonts w:cs="Arial"/>
          <w:sz w:val="28"/>
        </w:rPr>
        <w:t xml:space="preserve"> in der Geschichte vor?</w:t>
      </w:r>
      <w:r w:rsidRPr="002D45E1">
        <w:rPr>
          <w:rFonts w:cs="Arial"/>
          <w:sz w:val="28"/>
        </w:rPr>
        <w:br/>
      </w:r>
      <w:r>
        <w:rPr>
          <w:rFonts w:cs="Arial"/>
          <w:sz w:val="28"/>
        </w:rPr>
        <w:t xml:space="preserve">Liste </w:t>
      </w:r>
      <w:r w:rsidRPr="002D45E1">
        <w:rPr>
          <w:rFonts w:cs="Arial"/>
          <w:sz w:val="28"/>
        </w:rPr>
        <w:t>alle auf!</w:t>
      </w:r>
      <w:r>
        <w:rPr>
          <w:rFonts w:cs="Arial"/>
          <w:sz w:val="28"/>
        </w:rPr>
        <w:t xml:space="preserve"> Unterscheide zwischen Kindern und Personen, die an der Schule arbeiten.</w:t>
      </w:r>
      <w:r>
        <w:rPr>
          <w:rFonts w:cs="Arial"/>
          <w:sz w:val="28"/>
        </w:rPr>
        <w:br/>
      </w:r>
      <w:r w:rsidRPr="002D45E1">
        <w:rPr>
          <w:rFonts w:cs="Arial"/>
          <w:sz w:val="28"/>
        </w:rPr>
        <w:t xml:space="preserve">Schreibe </w:t>
      </w:r>
      <w:r>
        <w:rPr>
          <w:rFonts w:cs="Arial"/>
          <w:sz w:val="28"/>
        </w:rPr>
        <w:t xml:space="preserve">auch die Spitznamen (alias = lat. sonst = Deckname, Pseudonym) und weitere Merkmale </w:t>
      </w:r>
      <w:r w:rsidRPr="002D45E1">
        <w:rPr>
          <w:rFonts w:cs="Arial"/>
          <w:sz w:val="28"/>
        </w:rPr>
        <w:t>in die vorbereitete Tabelle.</w:t>
      </w:r>
    </w:p>
    <w:p w:rsidR="003F7F3B" w:rsidRPr="002D45E1" w:rsidRDefault="003F7F3B" w:rsidP="003F7F3B">
      <w:pPr>
        <w:ind w:left="1701" w:right="709" w:hanging="2127"/>
        <w:rPr>
          <w:rFonts w:cs="Arial"/>
          <w:sz w:val="14"/>
        </w:rPr>
      </w:pPr>
    </w:p>
    <w:p w:rsidR="003F7F3B" w:rsidRPr="00D15B55" w:rsidRDefault="003F7F3B" w:rsidP="003F7F3B">
      <w:pPr>
        <w:ind w:left="1701" w:right="709" w:hanging="2127"/>
        <w:rPr>
          <w:rFonts w:cs="Arial"/>
          <w:sz w:val="14"/>
        </w:rPr>
      </w:pPr>
      <w:r w:rsidRPr="002D45E1">
        <w:rPr>
          <w:rFonts w:cs="Arial"/>
          <w:noProof/>
          <w:lang w:val="en-US"/>
        </w:rPr>
        <w:pict>
          <v:shape id="_x0000_i1041" type="#_x0000_t75" style="width:33.75pt;height:25.5pt">
            <v:imagedata r:id="rId9" o:title="BG_LTB_Button1"/>
          </v:shape>
        </w:pict>
      </w:r>
      <w:r w:rsidRPr="002D45E1">
        <w:rPr>
          <w:rFonts w:cs="Arial"/>
          <w:noProof/>
          <w:lang w:val="en-US"/>
        </w:rPr>
        <w:pict>
          <v:shape id="_x0000_i1042" type="#_x0000_t75" style="width:33.75pt;height:25.5pt">
            <v:imagedata r:id="rId9" o:title="BG_LTB_Button1"/>
          </v:shape>
        </w:pict>
      </w:r>
      <w:r w:rsidRPr="002D45E1">
        <w:rPr>
          <w:rFonts w:cs="Arial"/>
        </w:rPr>
        <w:tab/>
      </w:r>
      <w:r>
        <w:rPr>
          <w:rFonts w:cs="Arial"/>
          <w:sz w:val="28"/>
        </w:rPr>
        <w:t>Die Spitznamen der Figuren des Buches haben immer eine Bedeutung.</w:t>
      </w:r>
      <w:r>
        <w:rPr>
          <w:rFonts w:cs="Arial"/>
          <w:sz w:val="28"/>
        </w:rPr>
        <w:br/>
        <w:t xml:space="preserve">Warum ist der Alias von Misses Venter </w:t>
      </w:r>
      <w:r>
        <w:rPr>
          <w:rFonts w:ascii="Cambria (Designkörper)" w:hAnsi="Cambria (Designkörper)" w:cs="Arial"/>
          <w:sz w:val="28"/>
        </w:rPr>
        <w:t>‹</w:t>
      </w:r>
      <w:r>
        <w:rPr>
          <w:rFonts w:cs="Arial"/>
          <w:sz w:val="28"/>
        </w:rPr>
        <w:t>Drachendame</w:t>
      </w:r>
      <w:r>
        <w:rPr>
          <w:rFonts w:ascii="Cambria (Designkörper)" w:hAnsi="Cambria (Designkörper)" w:cs="Arial"/>
          <w:sz w:val="28"/>
        </w:rPr>
        <w:t>›</w:t>
      </w:r>
      <w:r>
        <w:rPr>
          <w:rFonts w:cs="Arial"/>
          <w:sz w:val="28"/>
        </w:rPr>
        <w:t>?</w:t>
      </w:r>
      <w:r>
        <w:rPr>
          <w:rFonts w:cs="Arial"/>
          <w:sz w:val="28"/>
        </w:rPr>
        <w:br/>
        <w:t>Schreibe deine Vermutung auf!</w:t>
      </w:r>
    </w:p>
    <w:p w:rsidR="003F7F3B" w:rsidRDefault="003F7F3B" w:rsidP="003F7F3B">
      <w:pPr>
        <w:spacing w:after="120"/>
        <w:ind w:left="1701" w:right="709" w:hanging="2127"/>
        <w:rPr>
          <w:rFonts w:cs="Arial"/>
          <w:sz w:val="28"/>
        </w:rPr>
      </w:pPr>
      <w:r w:rsidRPr="00C80EF8">
        <w:rPr>
          <w:rFonts w:cs="Arial"/>
          <w:noProof/>
          <w:lang w:val="en-US"/>
        </w:rPr>
        <w:pict>
          <v:shape id="_x0000_i1043" type="#_x0000_t75" style="width:33.75pt;height:25.5pt">
            <v:imagedata r:id="rId9" o:title="BG_LTB_Button1"/>
          </v:shape>
        </w:pict>
      </w:r>
      <w:r w:rsidRPr="00C80EF8">
        <w:rPr>
          <w:rFonts w:cs="Arial"/>
          <w:noProof/>
          <w:lang w:val="en-US"/>
        </w:rPr>
        <w:pict>
          <v:shape id="_x0000_i1044" type="#_x0000_t75" style="width:33.75pt;height:25.5pt">
            <v:imagedata r:id="rId9" o:title="BG_LTB_Button1"/>
          </v:shape>
        </w:pict>
      </w:r>
      <w:r w:rsidRPr="00C80EF8">
        <w:rPr>
          <w:rFonts w:cs="Arial"/>
          <w:noProof/>
          <w:lang w:val="en-US"/>
        </w:rPr>
        <w:pict>
          <v:shape id="_x0000_i1045" type="#_x0000_t75" style="width:33.75pt;height:25.5pt">
            <v:imagedata r:id="rId9" o:title="BG_LTB_Button1"/>
          </v:shape>
        </w:pict>
      </w:r>
      <w:r w:rsidRPr="0051473B">
        <w:rPr>
          <w:rFonts w:cs="Arial"/>
          <w:noProof/>
          <w:lang w:val="de-CH"/>
        </w:rPr>
        <w:tab/>
      </w:r>
      <w:r>
        <w:rPr>
          <w:rFonts w:cs="Arial"/>
          <w:sz w:val="28"/>
        </w:rPr>
        <w:t>Wie sieht es punkto Spitzname bei dir aus?</w:t>
      </w:r>
      <w:r>
        <w:rPr>
          <w:rFonts w:cs="Arial"/>
          <w:sz w:val="28"/>
        </w:rPr>
        <w:br/>
        <w:t>Wie wäre dein Spitzname oder der deines besten Freundes oder deiner besten Freundin?</w:t>
      </w:r>
      <w:r>
        <w:rPr>
          <w:rFonts w:cs="Arial"/>
          <w:sz w:val="28"/>
        </w:rPr>
        <w:br/>
        <w:t>Probiert es aus! Was passt zu euch?</w:t>
      </w:r>
      <w:r>
        <w:rPr>
          <w:rFonts w:cs="Arial"/>
          <w:sz w:val="28"/>
        </w:rPr>
        <w:br/>
        <w:t>Zeige deinen Vorschlag deinem Freund oder deiner Freundin!</w:t>
      </w:r>
    </w:p>
    <w:p w:rsidR="003F7F3B" w:rsidRDefault="003F7F3B" w:rsidP="003F7F3B">
      <w:pPr>
        <w:rPr>
          <w:rFonts w:cs="Arial"/>
        </w:rPr>
      </w:pPr>
    </w:p>
    <w:p w:rsidR="003F7F3B" w:rsidRPr="0065121A" w:rsidRDefault="003F7F3B" w:rsidP="003F7F3B">
      <w:pPr>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3F7F3B" w:rsidRPr="0065121A">
        <w:trPr>
          <w:trHeight w:val="850"/>
        </w:trPr>
        <w:tc>
          <w:tcPr>
            <w:tcW w:w="1970" w:type="dxa"/>
            <w:shd w:val="clear" w:color="auto" w:fill="auto"/>
            <w:vAlign w:val="center"/>
          </w:tcPr>
          <w:p w:rsidR="003F7F3B" w:rsidRPr="0065121A" w:rsidRDefault="003F7F3B" w:rsidP="003F7F3B">
            <w:pPr>
              <w:pStyle w:val="Kopfze"/>
              <w:spacing w:line="264" w:lineRule="auto"/>
              <w:jc w:val="center"/>
              <w:rPr>
                <w:rFonts w:ascii="Cambria" w:hAnsi="Cambria" w:cs="Arial"/>
                <w:b/>
              </w:rPr>
            </w:pPr>
            <w:r w:rsidRPr="0065121A">
              <w:rPr>
                <w:rFonts w:ascii="Cambria" w:hAnsi="Cambria"/>
              </w:rPr>
              <w:pict>
                <v:shape id="_x0000_i1046" type="#_x0000_t75" style="width:89.25pt;height:44.65pt">
                  <v:imagedata r:id="rId8" o:title="bege_bez_rgb_50mm"/>
                </v:shape>
              </w:pict>
            </w:r>
          </w:p>
        </w:tc>
        <w:tc>
          <w:tcPr>
            <w:tcW w:w="1701" w:type="dxa"/>
            <w:shd w:val="clear" w:color="auto" w:fill="auto"/>
            <w:vAlign w:val="bottom"/>
          </w:tcPr>
          <w:p w:rsidR="003F7F3B" w:rsidRPr="0065121A" w:rsidRDefault="003F7F3B" w:rsidP="003F7F3B">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Tommy Mütze</w:t>
            </w:r>
            <w:r>
              <w:rPr>
                <w:rFonts w:ascii="Cambria" w:hAnsi="Cambria" w:cs="Arial"/>
              </w:rPr>
              <w:t xml:space="preserve"> Auftrag 3</w:t>
            </w:r>
          </w:p>
        </w:tc>
        <w:tc>
          <w:tcPr>
            <w:tcW w:w="5386" w:type="dxa"/>
            <w:shd w:val="clear" w:color="auto" w:fill="auto"/>
            <w:vAlign w:val="center"/>
          </w:tcPr>
          <w:p w:rsidR="003F7F3B" w:rsidRPr="0065121A" w:rsidRDefault="003F7F3B" w:rsidP="003F7F3B">
            <w:pPr>
              <w:pStyle w:val="Kopfze"/>
              <w:ind w:left="142"/>
              <w:jc w:val="left"/>
              <w:rPr>
                <w:rFonts w:ascii="Cambria" w:hAnsi="Cambria" w:cs="Arial"/>
                <w:sz w:val="36"/>
              </w:rPr>
            </w:pPr>
            <w:r>
              <w:rPr>
                <w:rFonts w:ascii="Cambria" w:hAnsi="Cambria" w:cs="Arial"/>
                <w:b/>
                <w:sz w:val="36"/>
              </w:rPr>
              <w:t>Von Fischen und Mützen…</w:t>
            </w:r>
          </w:p>
        </w:tc>
      </w:tr>
    </w:tbl>
    <w:p w:rsidR="003F7F3B" w:rsidRPr="00D15B55" w:rsidRDefault="003F7F3B" w:rsidP="003F7F3B">
      <w:pPr>
        <w:rPr>
          <w:rFonts w:cs="Arial"/>
          <w:sz w:val="10"/>
        </w:rPr>
      </w:pPr>
    </w:p>
    <w:p w:rsidR="003F7F3B" w:rsidRDefault="003F7F3B" w:rsidP="003F7F3B">
      <w:pPr>
        <w:ind w:left="1701" w:right="709" w:hanging="1985"/>
        <w:rPr>
          <w:rFonts w:cs="Arial"/>
          <w:sz w:val="28"/>
        </w:rPr>
      </w:pPr>
      <w:r w:rsidRPr="0065121A">
        <w:rPr>
          <w:rFonts w:cs="Arial"/>
          <w:noProof/>
          <w:lang w:val="en-US"/>
        </w:rPr>
        <w:pict>
          <v:shape id="_x0000_i1047" type="#_x0000_t75" style="width:33.75pt;height:25.5pt">
            <v:imagedata r:id="rId9" o:title="BG_LTB_Button1"/>
          </v:shape>
        </w:pict>
      </w:r>
      <w:r w:rsidRPr="0065121A">
        <w:rPr>
          <w:rFonts w:cs="Arial"/>
          <w:noProof/>
          <w:lang w:val="de-CH"/>
        </w:rPr>
        <w:tab/>
      </w:r>
      <w:r>
        <w:rPr>
          <w:rFonts w:cs="Arial"/>
          <w:sz w:val="28"/>
        </w:rPr>
        <w:t>Tommys Markenzeichen sind seine Mützen.</w:t>
      </w:r>
      <w:r>
        <w:rPr>
          <w:rFonts w:cs="Arial"/>
          <w:sz w:val="28"/>
        </w:rPr>
        <w:br/>
        <w:t>Werde Mützen-Designer!</w:t>
      </w:r>
    </w:p>
    <w:p w:rsidR="003F7F3B" w:rsidRDefault="003F7F3B" w:rsidP="003F7F3B">
      <w:pPr>
        <w:ind w:left="1701" w:right="709" w:hanging="1985"/>
        <w:rPr>
          <w:rFonts w:cs="Arial"/>
          <w:sz w:val="28"/>
        </w:rPr>
      </w:pPr>
      <w:r>
        <w:rPr>
          <w:rFonts w:cs="Arial"/>
          <w:sz w:val="28"/>
        </w:rPr>
        <w:tab/>
        <w:t>Zeichne zwei Mützen von Tommy und dann noch eine, die du anziehen würdest.</w:t>
      </w:r>
    </w:p>
    <w:p w:rsidR="003F7F3B" w:rsidRPr="00E92D82" w:rsidRDefault="003F7F3B" w:rsidP="003F7F3B">
      <w:pPr>
        <w:ind w:left="1701" w:right="709" w:hanging="1985"/>
        <w:rPr>
          <w:rFonts w:cs="Arial"/>
          <w:sz w:val="28"/>
        </w:rPr>
      </w:pPr>
      <w:r>
        <w:rPr>
          <w:rFonts w:cs="Arial"/>
          <w:sz w:val="28"/>
        </w:rPr>
        <w:tab/>
        <w:t>Gleichzeitig könnt ihr noch eine Klassen-Umfrage starten:</w:t>
      </w:r>
      <w:r>
        <w:rPr>
          <w:rFonts w:cs="Arial"/>
          <w:sz w:val="28"/>
        </w:rPr>
        <w:br/>
        <w:t>Warum trägt Tommy diese Mütze! Tragt eure Vermutungen auf einer Liste zusammen!</w:t>
      </w:r>
    </w:p>
    <w:p w:rsidR="003F7F3B" w:rsidRPr="00E92D82" w:rsidRDefault="003F7F3B" w:rsidP="003F7F3B">
      <w:pPr>
        <w:ind w:left="1701" w:right="-283" w:hanging="1985"/>
        <w:rPr>
          <w:rFonts w:cs="Arial"/>
          <w:sz w:val="28"/>
        </w:rPr>
      </w:pPr>
      <w:r w:rsidRPr="00C80EF8">
        <w:rPr>
          <w:rFonts w:cs="Arial"/>
          <w:noProof/>
          <w:lang w:val="en-US"/>
        </w:rPr>
        <w:pict>
          <v:shape id="_x0000_i1048" type="#_x0000_t75" style="width:33.75pt;height:25.5pt">
            <v:imagedata r:id="rId9" o:title="BG_LTB_Button1"/>
          </v:shape>
        </w:pict>
      </w:r>
      <w:r w:rsidRPr="00C80EF8">
        <w:rPr>
          <w:rFonts w:cs="Arial"/>
          <w:noProof/>
          <w:lang w:val="en-US"/>
        </w:rPr>
        <w:pict>
          <v:shape id="_x0000_i1049" type="#_x0000_t75" style="width:33.75pt;height:25.5pt">
            <v:imagedata r:id="rId9" o:title="BG_LTB_Button1"/>
          </v:shape>
        </w:pict>
      </w:r>
      <w:r w:rsidRPr="0065121A">
        <w:rPr>
          <w:rFonts w:cs="Arial"/>
        </w:rPr>
        <w:tab/>
      </w:r>
      <w:r>
        <w:rPr>
          <w:rFonts w:cs="Arial"/>
          <w:sz w:val="28"/>
        </w:rPr>
        <w:t>Auch Fische tauchen in der Geschichte auf!</w:t>
      </w:r>
      <w:r>
        <w:rPr>
          <w:rFonts w:cs="Arial"/>
          <w:sz w:val="28"/>
        </w:rPr>
        <w:br/>
        <w:t>Versuche die Fische von Dumisani und Doogal möglichst genau nachzuzeichnen und zu beschriften. Und dann lässt du noch deinen eigenen Fisch dazu schwimmen… und Tommys Fisch?</w:t>
      </w:r>
    </w:p>
    <w:p w:rsidR="003F7F3B" w:rsidRPr="00783B63" w:rsidRDefault="003F7F3B" w:rsidP="003F7F3B">
      <w:pPr>
        <w:spacing w:after="120"/>
        <w:ind w:left="1701" w:hanging="2411"/>
        <w:rPr>
          <w:rFonts w:cs="Arial"/>
        </w:rPr>
      </w:pPr>
      <w:r w:rsidRPr="00C80EF8">
        <w:rPr>
          <w:rFonts w:cs="Arial"/>
          <w:noProof/>
          <w:lang w:val="en-US"/>
        </w:rPr>
        <w:pict>
          <v:shape id="_x0000_i1050" type="#_x0000_t75" style="width:33.75pt;height:25.5pt">
            <v:imagedata r:id="rId9" o:title="BG_LTB_Button1"/>
          </v:shape>
        </w:pict>
      </w:r>
      <w:r w:rsidRPr="00C80EF8">
        <w:rPr>
          <w:rFonts w:cs="Arial"/>
          <w:noProof/>
          <w:lang w:val="en-US"/>
        </w:rPr>
        <w:pict>
          <v:shape id="_x0000_i1051" type="#_x0000_t75" style="width:33.75pt;height:25.5pt">
            <v:imagedata r:id="rId9" o:title="BG_LTB_Button1"/>
          </v:shape>
        </w:pict>
      </w:r>
      <w:r w:rsidRPr="00C80EF8">
        <w:rPr>
          <w:rFonts w:cs="Arial"/>
          <w:noProof/>
          <w:lang w:val="en-US"/>
        </w:rPr>
        <w:pict>
          <v:shape id="_x0000_i1052" type="#_x0000_t75" style="width:33.75pt;height:25.5pt">
            <v:imagedata r:id="rId9" o:title="BG_LTB_Button1"/>
          </v:shape>
        </w:pict>
      </w:r>
      <w:r w:rsidRPr="0051473B">
        <w:rPr>
          <w:rFonts w:cs="Arial"/>
          <w:noProof/>
          <w:lang w:val="de-CH"/>
        </w:rPr>
        <w:tab/>
      </w:r>
      <w:r>
        <w:rPr>
          <w:rFonts w:cs="Arial"/>
          <w:sz w:val="28"/>
        </w:rPr>
        <w:t>Was wäre dein Markenzeichen?</w:t>
      </w:r>
      <w:r>
        <w:rPr>
          <w:rFonts w:cs="Arial"/>
          <w:sz w:val="28"/>
        </w:rPr>
        <w:br/>
        <w:t>Warum würdest du gerade jenes auswählen?</w:t>
      </w:r>
      <w:r>
        <w:rPr>
          <w:rFonts w:cs="Arial"/>
          <w:sz w:val="28"/>
        </w:rPr>
        <w:br/>
        <w:t>Zeichne und schreibe!</w:t>
      </w:r>
    </w:p>
    <w:p w:rsidR="003F7F3B" w:rsidRPr="00783B63" w:rsidRDefault="003F7F3B" w:rsidP="003F7F3B">
      <w:pPr>
        <w:ind w:right="-283"/>
        <w:rPr>
          <w:rFonts w:cs="Arial"/>
        </w:rPr>
      </w:pPr>
      <w:r>
        <w:rPr>
          <w:rFonts w:cs="Arial"/>
        </w:rPr>
        <w:br w:type="page"/>
      </w:r>
    </w:p>
    <w:tbl>
      <w:tblPr>
        <w:tblW w:w="9882" w:type="dxa"/>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95"/>
        <w:gridCol w:w="1701"/>
        <w:gridCol w:w="6186"/>
      </w:tblGrid>
      <w:tr w:rsidR="003F7F3B" w:rsidRPr="0065121A">
        <w:trPr>
          <w:trHeight w:val="841"/>
        </w:trPr>
        <w:tc>
          <w:tcPr>
            <w:tcW w:w="1995" w:type="dxa"/>
            <w:shd w:val="clear" w:color="auto" w:fill="auto"/>
            <w:vAlign w:val="center"/>
          </w:tcPr>
          <w:p w:rsidR="003F7F3B" w:rsidRPr="0065121A" w:rsidRDefault="003F7F3B" w:rsidP="003F7F3B">
            <w:pPr>
              <w:pStyle w:val="Kopfze"/>
              <w:spacing w:line="264" w:lineRule="auto"/>
              <w:jc w:val="center"/>
              <w:rPr>
                <w:rFonts w:ascii="Cambria" w:hAnsi="Cambria" w:cs="Arial"/>
                <w:b/>
              </w:rPr>
            </w:pPr>
            <w:r w:rsidRPr="0065121A">
              <w:rPr>
                <w:rFonts w:ascii="Cambria" w:hAnsi="Cambria"/>
              </w:rPr>
              <w:pict>
                <v:shape id="_x0000_i1053" type="#_x0000_t75" style="width:89.25pt;height:44.65pt">
                  <v:imagedata r:id="rId8" o:title="bege_bez_rgb_50mm"/>
                </v:shape>
              </w:pict>
            </w:r>
          </w:p>
        </w:tc>
        <w:tc>
          <w:tcPr>
            <w:tcW w:w="1701" w:type="dxa"/>
            <w:shd w:val="clear" w:color="auto" w:fill="auto"/>
            <w:vAlign w:val="bottom"/>
          </w:tcPr>
          <w:p w:rsidR="003F7F3B" w:rsidRPr="0065121A" w:rsidRDefault="003F7F3B" w:rsidP="003F7F3B">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Tommy Mütze</w:t>
            </w:r>
            <w:r>
              <w:rPr>
                <w:rFonts w:ascii="Cambria" w:hAnsi="Cambria" w:cs="Arial"/>
              </w:rPr>
              <w:t xml:space="preserve"> Auftrag 4</w:t>
            </w:r>
          </w:p>
        </w:tc>
        <w:tc>
          <w:tcPr>
            <w:tcW w:w="6186" w:type="dxa"/>
            <w:shd w:val="clear" w:color="auto" w:fill="auto"/>
            <w:vAlign w:val="center"/>
          </w:tcPr>
          <w:p w:rsidR="003F7F3B" w:rsidRPr="0051473B" w:rsidRDefault="003F7F3B" w:rsidP="003F7F3B">
            <w:pPr>
              <w:spacing w:line="360" w:lineRule="auto"/>
              <w:ind w:left="117" w:right="-426"/>
              <w:rPr>
                <w:sz w:val="34"/>
                <w:szCs w:val="34"/>
              </w:rPr>
            </w:pPr>
            <w:r>
              <w:rPr>
                <w:rFonts w:eastAsia="Times New Roman" w:cs="Arial"/>
                <w:b/>
                <w:sz w:val="34"/>
                <w:szCs w:val="34"/>
                <w:lang w:eastAsia="de-DE"/>
              </w:rPr>
              <w:t>«Weil.»</w:t>
            </w:r>
          </w:p>
        </w:tc>
      </w:tr>
    </w:tbl>
    <w:p w:rsidR="003F7F3B" w:rsidRPr="0065121A" w:rsidRDefault="003F7F3B" w:rsidP="003F7F3B">
      <w:pPr>
        <w:rPr>
          <w:rFonts w:cs="Arial"/>
        </w:rPr>
      </w:pPr>
    </w:p>
    <w:p w:rsidR="003F7F3B" w:rsidRPr="009B4D83" w:rsidRDefault="003F7F3B" w:rsidP="003F7F3B">
      <w:pPr>
        <w:ind w:left="1701" w:right="709" w:hanging="2127"/>
        <w:rPr>
          <w:rFonts w:cs="Arial"/>
          <w:sz w:val="28"/>
        </w:rPr>
      </w:pPr>
      <w:r w:rsidRPr="0065121A">
        <w:rPr>
          <w:rFonts w:cs="Arial"/>
          <w:noProof/>
          <w:lang w:val="en-US"/>
        </w:rPr>
        <w:pict>
          <v:shape id="_x0000_i1054" type="#_x0000_t75" style="width:33.75pt;height:25.5pt">
            <v:imagedata r:id="rId9" o:title="BG_LTB_Button1"/>
          </v:shape>
        </w:pict>
      </w:r>
      <w:r w:rsidRPr="0065121A">
        <w:rPr>
          <w:rFonts w:cs="Arial"/>
          <w:noProof/>
          <w:lang w:val="de-CH"/>
        </w:rPr>
        <w:tab/>
      </w:r>
      <w:r>
        <w:rPr>
          <w:rFonts w:cs="Arial"/>
          <w:noProof/>
          <w:lang w:val="de-CH"/>
        </w:rPr>
        <w:t>«</w:t>
      </w:r>
      <w:r>
        <w:rPr>
          <w:rFonts w:cs="Arial"/>
          <w:sz w:val="28"/>
        </w:rPr>
        <w:t>Warum?» – «Weil.»</w:t>
      </w:r>
      <w:r>
        <w:rPr>
          <w:rFonts w:cs="Arial"/>
          <w:sz w:val="28"/>
        </w:rPr>
        <w:br/>
        <w:t>Übersetze Tommys «Weil»!</w:t>
      </w:r>
      <w:r>
        <w:rPr>
          <w:rFonts w:cs="Arial"/>
          <w:sz w:val="28"/>
        </w:rPr>
        <w:br/>
        <w:t>Was würde dieses «Weil» für dich bedeuten?</w:t>
      </w:r>
      <w:r>
        <w:rPr>
          <w:rFonts w:cs="Arial"/>
          <w:sz w:val="28"/>
        </w:rPr>
        <w:br/>
        <w:t>Gibt es etwas Vergleichbares in deiner Sprache? Schreibe es auf!</w:t>
      </w:r>
    </w:p>
    <w:p w:rsidR="003F7F3B" w:rsidRPr="0065121A" w:rsidRDefault="003F7F3B" w:rsidP="003F7F3B">
      <w:pPr>
        <w:ind w:left="1701" w:right="709" w:hanging="2127"/>
        <w:rPr>
          <w:rFonts w:cs="Arial"/>
        </w:rPr>
      </w:pPr>
    </w:p>
    <w:p w:rsidR="003F7F3B" w:rsidRDefault="003F7F3B" w:rsidP="003F7F3B">
      <w:pPr>
        <w:ind w:left="1701" w:right="709" w:hanging="2127"/>
        <w:rPr>
          <w:rFonts w:cs="Arial"/>
          <w:sz w:val="28"/>
        </w:rPr>
      </w:pPr>
      <w:r w:rsidRPr="00C80EF8">
        <w:rPr>
          <w:rFonts w:cs="Arial"/>
          <w:noProof/>
          <w:lang w:val="en-US"/>
        </w:rPr>
        <w:pict>
          <v:shape id="_x0000_i1055" type="#_x0000_t75" style="width:33.75pt;height:25.5pt">
            <v:imagedata r:id="rId9" o:title="BG_LTB_Button1"/>
          </v:shape>
        </w:pict>
      </w:r>
      <w:r w:rsidRPr="00C80EF8">
        <w:rPr>
          <w:rFonts w:cs="Arial"/>
          <w:noProof/>
          <w:lang w:val="en-US"/>
        </w:rPr>
        <w:pict>
          <v:shape id="_x0000_i1056" type="#_x0000_t75" style="width:33.75pt;height:25.5pt">
            <v:imagedata r:id="rId9" o:title="BG_LTB_Button1"/>
          </v:shape>
        </w:pict>
      </w:r>
      <w:r w:rsidRPr="0065121A">
        <w:rPr>
          <w:rFonts w:cs="Arial"/>
        </w:rPr>
        <w:tab/>
      </w:r>
      <w:r>
        <w:rPr>
          <w:rFonts w:cs="Arial"/>
          <w:sz w:val="28"/>
        </w:rPr>
        <w:t xml:space="preserve">In Tommys neuer Schule gibt es viele Regeln: </w:t>
      </w:r>
    </w:p>
    <w:p w:rsidR="003F7F3B" w:rsidRDefault="003F7F3B" w:rsidP="003F7F3B">
      <w:pPr>
        <w:ind w:left="1701" w:right="709" w:firstLine="423"/>
        <w:rPr>
          <w:rFonts w:cs="Arial"/>
          <w:sz w:val="28"/>
        </w:rPr>
      </w:pPr>
      <w:r>
        <w:rPr>
          <w:rFonts w:cs="Arial"/>
          <w:sz w:val="28"/>
        </w:rPr>
        <w:t xml:space="preserve">aufstehen, wenn der Schuldirektor kommt; </w:t>
      </w:r>
    </w:p>
    <w:p w:rsidR="003F7F3B" w:rsidRDefault="003F7F3B" w:rsidP="003F7F3B">
      <w:pPr>
        <w:ind w:left="1701" w:right="709" w:firstLine="423"/>
        <w:rPr>
          <w:rFonts w:cs="Arial"/>
          <w:sz w:val="28"/>
        </w:rPr>
      </w:pPr>
      <w:r>
        <w:rPr>
          <w:rFonts w:cs="Arial"/>
          <w:sz w:val="28"/>
        </w:rPr>
        <w:t xml:space="preserve">mit «Ja, Sir.» antworten; </w:t>
      </w:r>
    </w:p>
    <w:p w:rsidR="003F7F3B" w:rsidRDefault="003F7F3B" w:rsidP="003F7F3B">
      <w:pPr>
        <w:ind w:left="1701" w:right="709" w:firstLine="423"/>
        <w:rPr>
          <w:rFonts w:cs="Arial"/>
          <w:sz w:val="28"/>
        </w:rPr>
      </w:pPr>
      <w:r>
        <w:rPr>
          <w:rFonts w:cs="Arial"/>
          <w:sz w:val="28"/>
        </w:rPr>
        <w:t xml:space="preserve">eine Schuluniform tragen; … </w:t>
      </w:r>
    </w:p>
    <w:p w:rsidR="003F7F3B" w:rsidRPr="00E72323" w:rsidRDefault="003F7F3B" w:rsidP="003F7F3B">
      <w:pPr>
        <w:ind w:left="1701" w:right="709"/>
        <w:rPr>
          <w:rFonts w:cs="Arial"/>
          <w:sz w:val="28"/>
        </w:rPr>
      </w:pPr>
      <w:r>
        <w:rPr>
          <w:rFonts w:cs="Arial"/>
          <w:sz w:val="28"/>
        </w:rPr>
        <w:t>Wie sieht das bei dir aus? An welche Regeln musst du dich halten? Liste einige auf!</w:t>
      </w:r>
      <w:r>
        <w:rPr>
          <w:rFonts w:cs="Arial"/>
          <w:sz w:val="28"/>
        </w:rPr>
        <w:br/>
      </w:r>
      <w:r>
        <w:rPr>
          <w:rFonts w:cs="Arial"/>
          <w:sz w:val="28"/>
        </w:rPr>
        <w:br/>
        <w:t>Welche davon findest du absolut unnötig? Warum?</w:t>
      </w:r>
      <w:r>
        <w:rPr>
          <w:rFonts w:cs="Arial"/>
          <w:sz w:val="28"/>
        </w:rPr>
        <w:br/>
        <w:t>Welche Regel würdest du einführen, wenn du der Schulleiter wärst?</w:t>
      </w:r>
    </w:p>
    <w:p w:rsidR="003F7F3B" w:rsidRPr="0065121A" w:rsidRDefault="003F7F3B" w:rsidP="003F7F3B">
      <w:pPr>
        <w:ind w:left="1701" w:right="709" w:hanging="2127"/>
        <w:rPr>
          <w:rFonts w:cs="Arial"/>
        </w:rPr>
      </w:pPr>
    </w:p>
    <w:p w:rsidR="003F7F3B" w:rsidRPr="00783B63" w:rsidRDefault="003F7F3B" w:rsidP="003F7F3B">
      <w:pPr>
        <w:spacing w:after="120"/>
        <w:ind w:left="1701" w:right="709" w:hanging="2410"/>
        <w:rPr>
          <w:rFonts w:cs="Arial"/>
          <w:sz w:val="28"/>
        </w:rPr>
      </w:pPr>
      <w:r w:rsidRPr="00265F7B">
        <w:rPr>
          <w:rFonts w:cs="Arial"/>
          <w:noProof/>
          <w:lang w:val="en-US"/>
        </w:rPr>
        <w:pict>
          <v:shape id="_x0000_i1057" type="#_x0000_t75" style="width:33.75pt;height:25.5pt">
            <v:imagedata r:id="rId9" o:title="BG_LTB_Button1"/>
          </v:shape>
        </w:pict>
      </w:r>
      <w:r w:rsidRPr="00265F7B">
        <w:rPr>
          <w:rFonts w:cs="Arial"/>
          <w:noProof/>
          <w:lang w:val="en-US"/>
        </w:rPr>
        <w:pict>
          <v:shape id="_x0000_i1058" type="#_x0000_t75" style="width:33.75pt;height:25.5pt">
            <v:imagedata r:id="rId9" o:title="BG_LTB_Button1"/>
          </v:shape>
        </w:pict>
      </w:r>
      <w:r w:rsidRPr="00265F7B">
        <w:rPr>
          <w:rFonts w:cs="Arial"/>
          <w:noProof/>
          <w:lang w:val="en-US"/>
        </w:rPr>
        <w:pict>
          <v:shape id="_x0000_i1059" type="#_x0000_t75" style="width:33.75pt;height:25.5pt">
            <v:imagedata r:id="rId9" o:title="BG_LTB_Button1"/>
          </v:shape>
        </w:pict>
      </w:r>
      <w:r w:rsidRPr="00265F7B">
        <w:rPr>
          <w:rFonts w:cs="Arial"/>
          <w:noProof/>
          <w:lang w:val="de-CH"/>
        </w:rPr>
        <w:tab/>
      </w:r>
      <w:r>
        <w:rPr>
          <w:rFonts w:cs="Arial"/>
          <w:sz w:val="28"/>
        </w:rPr>
        <w:t>«</w:t>
      </w:r>
      <w:r w:rsidRPr="00265F7B">
        <w:rPr>
          <w:rFonts w:cs="Arial"/>
          <w:sz w:val="28"/>
        </w:rPr>
        <w:t>Also wirklich!</w:t>
      </w:r>
      <w:r>
        <w:rPr>
          <w:rFonts w:cs="Arial"/>
          <w:sz w:val="28"/>
        </w:rPr>
        <w:t>»</w:t>
      </w:r>
      <w:r w:rsidRPr="00265F7B">
        <w:rPr>
          <w:rFonts w:cs="Arial"/>
          <w:sz w:val="28"/>
        </w:rPr>
        <w:t xml:space="preserve"> schnaubt Misses Venter.</w:t>
      </w:r>
      <w:r w:rsidRPr="00265F7B">
        <w:rPr>
          <w:rFonts w:cs="Arial"/>
          <w:sz w:val="28"/>
        </w:rPr>
        <w:br/>
        <w:t xml:space="preserve">Lies nochmals die Stelle, an welcher sich Misses Venter über die beiden Jungs ärgert, die Grimassen schneiden. </w:t>
      </w:r>
      <w:r w:rsidRPr="00265F7B">
        <w:rPr>
          <w:rFonts w:cs="Arial"/>
          <w:sz w:val="28"/>
        </w:rPr>
        <w:br/>
      </w:r>
      <w:r w:rsidRPr="00783B63">
        <w:rPr>
          <w:rFonts w:cs="Arial"/>
        </w:rPr>
        <w:t>(Ausschnitt a</w:t>
      </w:r>
      <w:r>
        <w:rPr>
          <w:rFonts w:cs="Arial"/>
        </w:rPr>
        <w:t>us dem 1. Kapitel: Cherise sitzt</w:t>
      </w:r>
      <w:r w:rsidRPr="00783B63">
        <w:rPr>
          <w:rFonts w:cs="Arial"/>
        </w:rPr>
        <w:t xml:space="preserve"> alleine …. bis ….mit einem Kind im Schlepptau.)</w:t>
      </w:r>
    </w:p>
    <w:p w:rsidR="003F7F3B" w:rsidRPr="00265F7B" w:rsidRDefault="003F7F3B" w:rsidP="003F7F3B">
      <w:pPr>
        <w:spacing w:after="120"/>
        <w:ind w:left="1701" w:hanging="2126"/>
        <w:rPr>
          <w:rFonts w:cs="Arial"/>
          <w:sz w:val="28"/>
        </w:rPr>
      </w:pPr>
      <w:r w:rsidRPr="00265F7B">
        <w:rPr>
          <w:rFonts w:cs="Arial"/>
        </w:rPr>
        <w:tab/>
      </w:r>
      <w:r w:rsidRPr="00265F7B">
        <w:rPr>
          <w:rFonts w:cs="Arial"/>
          <w:sz w:val="28"/>
        </w:rPr>
        <w:sym w:font="Wingdings" w:char="F0F0"/>
      </w:r>
      <w:r w:rsidRPr="00265F7B">
        <w:rPr>
          <w:rFonts w:cs="Arial"/>
          <w:sz w:val="28"/>
        </w:rPr>
        <w:t xml:space="preserve"> </w:t>
      </w:r>
      <w:r>
        <w:rPr>
          <w:rFonts w:cs="Arial"/>
          <w:sz w:val="28"/>
        </w:rPr>
        <w:t>Was machen deine Lehrpersonen, wenn sie genervt sind?</w:t>
      </w:r>
      <w:r w:rsidRPr="00265F7B">
        <w:rPr>
          <w:rFonts w:cs="Arial"/>
          <w:sz w:val="28"/>
        </w:rPr>
        <w:br/>
      </w:r>
      <w:r w:rsidRPr="00265F7B">
        <w:rPr>
          <w:rFonts w:cs="Arial"/>
          <w:sz w:val="28"/>
        </w:rPr>
        <w:sym w:font="Wingdings" w:char="F0F0"/>
      </w:r>
      <w:r w:rsidRPr="00265F7B">
        <w:rPr>
          <w:rFonts w:cs="Arial"/>
          <w:sz w:val="28"/>
        </w:rPr>
        <w:t xml:space="preserve"> </w:t>
      </w:r>
      <w:r>
        <w:rPr>
          <w:rFonts w:cs="Arial"/>
          <w:sz w:val="28"/>
        </w:rPr>
        <w:t>Was machst du, wenn du dich nervst?</w:t>
      </w:r>
    </w:p>
    <w:p w:rsidR="003F7F3B" w:rsidRDefault="003F7F3B" w:rsidP="003F7F3B">
      <w:pPr>
        <w:rPr>
          <w:rFonts w:cs="Arial"/>
        </w:rPr>
      </w:pPr>
    </w:p>
    <w:p w:rsidR="003F7F3B" w:rsidRPr="0065121A" w:rsidRDefault="003F7F3B" w:rsidP="003F7F3B">
      <w:pPr>
        <w:rPr>
          <w:rFonts w:cs="Arial"/>
        </w:rPr>
      </w:pPr>
      <w:r>
        <w:rPr>
          <w:rFonts w:cs="Arial"/>
        </w:rP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3F7F3B" w:rsidRPr="0065121A">
        <w:trPr>
          <w:trHeight w:val="850"/>
        </w:trPr>
        <w:tc>
          <w:tcPr>
            <w:tcW w:w="1970" w:type="dxa"/>
            <w:shd w:val="clear" w:color="auto" w:fill="auto"/>
            <w:vAlign w:val="center"/>
          </w:tcPr>
          <w:p w:rsidR="003F7F3B" w:rsidRPr="0065121A" w:rsidRDefault="003F7F3B" w:rsidP="003F7F3B">
            <w:pPr>
              <w:pStyle w:val="Kopfze"/>
              <w:spacing w:line="264" w:lineRule="auto"/>
              <w:jc w:val="center"/>
              <w:rPr>
                <w:rFonts w:ascii="Cambria" w:hAnsi="Cambria" w:cs="Arial"/>
                <w:b/>
              </w:rPr>
            </w:pPr>
            <w:r w:rsidRPr="0065121A">
              <w:rPr>
                <w:rFonts w:ascii="Cambria" w:hAnsi="Cambria"/>
              </w:rPr>
              <w:pict>
                <v:shape id="_x0000_i1060" type="#_x0000_t75" style="width:89.25pt;height:44.65pt">
                  <v:imagedata r:id="rId8" o:title="bege_bez_rgb_50mm"/>
                </v:shape>
              </w:pict>
            </w:r>
          </w:p>
        </w:tc>
        <w:tc>
          <w:tcPr>
            <w:tcW w:w="1701" w:type="dxa"/>
            <w:shd w:val="clear" w:color="auto" w:fill="auto"/>
            <w:vAlign w:val="bottom"/>
          </w:tcPr>
          <w:p w:rsidR="003F7F3B" w:rsidRPr="0065121A" w:rsidRDefault="003F7F3B" w:rsidP="003F7F3B">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Tommy Mütze</w:t>
            </w:r>
            <w:r>
              <w:rPr>
                <w:rFonts w:ascii="Cambria" w:hAnsi="Cambria" w:cs="Arial"/>
              </w:rPr>
              <w:t xml:space="preserve"> Auftrag 5</w:t>
            </w:r>
          </w:p>
        </w:tc>
        <w:tc>
          <w:tcPr>
            <w:tcW w:w="5386" w:type="dxa"/>
            <w:shd w:val="clear" w:color="auto" w:fill="auto"/>
            <w:vAlign w:val="center"/>
          </w:tcPr>
          <w:p w:rsidR="003F7F3B" w:rsidRPr="0065121A" w:rsidRDefault="003F7F3B" w:rsidP="003F7F3B">
            <w:pPr>
              <w:pStyle w:val="Kopfze"/>
              <w:ind w:left="142"/>
              <w:jc w:val="left"/>
              <w:rPr>
                <w:rFonts w:ascii="Cambria" w:hAnsi="Cambria" w:cs="Arial"/>
                <w:sz w:val="36"/>
              </w:rPr>
            </w:pPr>
            <w:r>
              <w:rPr>
                <w:rFonts w:ascii="Cambria" w:hAnsi="Cambria" w:cs="Arial"/>
                <w:b/>
                <w:sz w:val="36"/>
              </w:rPr>
              <w:t xml:space="preserve">Fieslingsspass </w:t>
            </w:r>
          </w:p>
        </w:tc>
      </w:tr>
    </w:tbl>
    <w:p w:rsidR="003F7F3B" w:rsidRPr="0065121A" w:rsidRDefault="003F7F3B" w:rsidP="003F7F3B">
      <w:pPr>
        <w:rPr>
          <w:rFonts w:cs="Arial"/>
        </w:rPr>
      </w:pPr>
    </w:p>
    <w:p w:rsidR="003F7F3B" w:rsidRPr="0065121A" w:rsidRDefault="003F7F3B" w:rsidP="003F7F3B">
      <w:pPr>
        <w:ind w:left="1701" w:right="709" w:hanging="2127"/>
        <w:rPr>
          <w:rFonts w:cs="Arial"/>
        </w:rPr>
      </w:pPr>
      <w:r w:rsidRPr="0065121A">
        <w:rPr>
          <w:rFonts w:cs="Arial"/>
          <w:noProof/>
          <w:lang w:val="en-US"/>
        </w:rPr>
        <w:pict>
          <v:shape id="_x0000_i1061" type="#_x0000_t75" style="width:33.75pt;height:25.5pt">
            <v:imagedata r:id="rId9" o:title="BG_LTB_Button1"/>
          </v:shape>
        </w:pict>
      </w:r>
      <w:r w:rsidRPr="0065121A">
        <w:rPr>
          <w:rFonts w:cs="Arial"/>
          <w:noProof/>
          <w:lang w:val="de-CH"/>
        </w:rPr>
        <w:tab/>
      </w:r>
      <w:r>
        <w:rPr>
          <w:rFonts w:cs="Arial"/>
          <w:sz w:val="28"/>
        </w:rPr>
        <w:t>Die Fieslinge aus der 5NM ärgern Tommy und seine Freunde.</w:t>
      </w:r>
      <w:r>
        <w:rPr>
          <w:rFonts w:cs="Arial"/>
          <w:sz w:val="28"/>
        </w:rPr>
        <w:br/>
        <w:t xml:space="preserve">Übe den untenstehenden Textausschnitt so zu lesen, als wärst du gerade mit dabei! </w:t>
      </w:r>
    </w:p>
    <w:p w:rsidR="003F7F3B" w:rsidRPr="00120AD6" w:rsidRDefault="003F7F3B" w:rsidP="003F7F3B">
      <w:pPr>
        <w:ind w:left="1701" w:right="709" w:hanging="2127"/>
        <w:rPr>
          <w:rFonts w:cs="Arial"/>
          <w:sz w:val="18"/>
        </w:rPr>
      </w:pPr>
    </w:p>
    <w:p w:rsidR="003F7F3B" w:rsidRPr="001046E9" w:rsidRDefault="003F7F3B" w:rsidP="003F7F3B">
      <w:pPr>
        <w:ind w:left="1701" w:right="709" w:hanging="2127"/>
        <w:rPr>
          <w:rFonts w:cs="Arial"/>
          <w:sz w:val="28"/>
        </w:rPr>
      </w:pPr>
      <w:r w:rsidRPr="00C80EF8">
        <w:rPr>
          <w:rFonts w:cs="Arial"/>
          <w:noProof/>
          <w:lang w:val="en-US"/>
        </w:rPr>
        <w:pict>
          <v:shape id="_x0000_i1062" type="#_x0000_t75" style="width:33.75pt;height:25.5pt">
            <v:imagedata r:id="rId9" o:title="BG_LTB_Button1"/>
          </v:shape>
        </w:pict>
      </w:r>
      <w:r w:rsidRPr="00C80EF8">
        <w:rPr>
          <w:rFonts w:cs="Arial"/>
          <w:noProof/>
          <w:lang w:val="en-US"/>
        </w:rPr>
        <w:pict>
          <v:shape id="_x0000_i1063" type="#_x0000_t75" style="width:33.75pt;height:25.5pt">
            <v:imagedata r:id="rId9" o:title="BG_LTB_Button1"/>
          </v:shape>
        </w:pict>
      </w:r>
      <w:r w:rsidRPr="0065121A">
        <w:rPr>
          <w:rFonts w:cs="Arial"/>
        </w:rPr>
        <w:tab/>
      </w:r>
      <w:r w:rsidRPr="001046E9">
        <w:rPr>
          <w:rFonts w:cs="Arial"/>
        </w:rPr>
        <w:sym w:font="Wingdings" w:char="F0F0"/>
      </w:r>
      <w:r w:rsidRPr="001046E9">
        <w:rPr>
          <w:rFonts w:cs="Arial"/>
        </w:rPr>
        <w:t xml:space="preserve"> </w:t>
      </w:r>
      <w:r w:rsidRPr="001046E9">
        <w:rPr>
          <w:rFonts w:cs="Arial"/>
          <w:sz w:val="28"/>
        </w:rPr>
        <w:t xml:space="preserve">Hast du auch schon mal </w:t>
      </w:r>
      <w:r>
        <w:rPr>
          <w:rFonts w:cs="Arial"/>
          <w:sz w:val="28"/>
        </w:rPr>
        <w:t>so eine ähnliche Situation erlebt</w:t>
      </w:r>
      <w:r w:rsidRPr="001046E9">
        <w:rPr>
          <w:rFonts w:cs="Arial"/>
          <w:sz w:val="28"/>
        </w:rPr>
        <w:t xml:space="preserve">? Was </w:t>
      </w:r>
      <w:r>
        <w:rPr>
          <w:rFonts w:cs="Arial"/>
          <w:sz w:val="28"/>
        </w:rPr>
        <w:t>passierte?</w:t>
      </w:r>
      <w:r w:rsidRPr="001046E9">
        <w:rPr>
          <w:rFonts w:cs="Arial"/>
          <w:sz w:val="28"/>
        </w:rPr>
        <w:t xml:space="preserve"> Wie hast du dich danach gefühlt?</w:t>
      </w:r>
      <w:r>
        <w:rPr>
          <w:rFonts w:cs="Arial"/>
          <w:sz w:val="28"/>
        </w:rPr>
        <w:t xml:space="preserve"> Wie wurde das Problem gelöst?</w:t>
      </w:r>
    </w:p>
    <w:p w:rsidR="003F7F3B" w:rsidRPr="001046E9" w:rsidRDefault="003F7F3B" w:rsidP="003F7F3B">
      <w:pPr>
        <w:ind w:left="1701" w:right="709" w:hanging="2127"/>
        <w:rPr>
          <w:rFonts w:cs="Arial"/>
          <w:sz w:val="20"/>
        </w:rPr>
      </w:pPr>
    </w:p>
    <w:p w:rsidR="003F7F3B" w:rsidRPr="0047270B" w:rsidRDefault="003F7F3B" w:rsidP="003F7F3B">
      <w:pPr>
        <w:spacing w:after="120"/>
        <w:ind w:left="1701" w:right="709" w:hanging="2127"/>
        <w:rPr>
          <w:rFonts w:cs="Arial"/>
          <w:sz w:val="28"/>
        </w:rPr>
      </w:pPr>
      <w:r w:rsidRPr="001046E9">
        <w:rPr>
          <w:rFonts w:cs="Arial"/>
          <w:noProof/>
          <w:lang w:val="en-US"/>
        </w:rPr>
        <w:pict>
          <v:shape id="_x0000_i1064" type="#_x0000_t75" style="width:33.75pt;height:25.5pt">
            <v:imagedata r:id="rId9" o:title="BG_LTB_Button1"/>
          </v:shape>
        </w:pict>
      </w:r>
      <w:r w:rsidRPr="001046E9">
        <w:rPr>
          <w:rFonts w:cs="Arial"/>
          <w:noProof/>
          <w:lang w:val="en-US"/>
        </w:rPr>
        <w:pict>
          <v:shape id="_x0000_i1065" type="#_x0000_t75" style="width:33.75pt;height:25.5pt">
            <v:imagedata r:id="rId9" o:title="BG_LTB_Button1"/>
          </v:shape>
        </w:pict>
      </w:r>
      <w:r w:rsidRPr="001046E9">
        <w:rPr>
          <w:rFonts w:cs="Arial"/>
          <w:noProof/>
          <w:lang w:val="en-US"/>
        </w:rPr>
        <w:pict>
          <v:shape id="_x0000_i1066" type="#_x0000_t75" style="width:33.75pt;height:25.5pt">
            <v:imagedata r:id="rId9" o:title="BG_LTB_Button1"/>
          </v:shape>
        </w:pict>
      </w:r>
      <w:r w:rsidRPr="001D5330">
        <w:rPr>
          <w:rFonts w:cs="Arial"/>
          <w:noProof/>
          <w:lang w:val="de-CH"/>
        </w:rPr>
        <w:tab/>
      </w:r>
      <w:r>
        <w:rPr>
          <w:rFonts w:cs="Arial"/>
          <w:sz w:val="28"/>
        </w:rPr>
        <w:t xml:space="preserve">Übt </w:t>
      </w:r>
      <w:r w:rsidRPr="001046E9">
        <w:rPr>
          <w:rFonts w:cs="Arial"/>
          <w:sz w:val="28"/>
        </w:rPr>
        <w:t>eine solche Situation zum Vorspielen!</w:t>
      </w:r>
    </w:p>
    <w:p w:rsidR="003F7F3B" w:rsidRPr="0047270B" w:rsidRDefault="003F7F3B" w:rsidP="003F7F3B">
      <w:pPr>
        <w:spacing w:line="360" w:lineRule="auto"/>
      </w:pPr>
      <w:r w:rsidRPr="0047270B">
        <w:t xml:space="preserve">Dumz und ich hatten gerade seinen Bananenjoghurt aufgegessen, als wir etwas Schreckliches bemerkten: Die Fieslinge aus der 5NM schleiften Tommy zum Gebüsch hinter Mister Plaatjes’ Schuppen. </w:t>
      </w:r>
    </w:p>
    <w:p w:rsidR="003F7F3B" w:rsidRPr="0047270B" w:rsidRDefault="003F7F3B" w:rsidP="003F7F3B">
      <w:pPr>
        <w:spacing w:line="360" w:lineRule="auto"/>
      </w:pPr>
      <w:r w:rsidRPr="0047270B">
        <w:t xml:space="preserve">Jeder weiss, was hinter diesem Schuppen passiert! </w:t>
      </w:r>
    </w:p>
    <w:p w:rsidR="003F7F3B" w:rsidRPr="0047270B" w:rsidRDefault="003F7F3B" w:rsidP="003F7F3B">
      <w:pPr>
        <w:spacing w:line="360" w:lineRule="auto"/>
      </w:pPr>
      <w:r w:rsidRPr="0047270B">
        <w:t>Wir sprangen auf. Wir rannten zum Fussballfeld und brüllten gleichzeitig Riyaad und JECO und den anderen zu:</w:t>
      </w:r>
      <w:r>
        <w:t xml:space="preserve"> </w:t>
      </w:r>
      <w:r>
        <w:rPr>
          <w:b/>
        </w:rPr>
        <w:t>«</w:t>
      </w:r>
      <w:r w:rsidRPr="0047270B">
        <w:rPr>
          <w:b/>
        </w:rPr>
        <w:t>Tommy hat Schwierigkeiten! Die Fieslinge haben Mütze! Macht schnell!</w:t>
      </w:r>
      <w:r>
        <w:rPr>
          <w:b/>
        </w:rPr>
        <w:t>»</w:t>
      </w:r>
    </w:p>
    <w:p w:rsidR="003F7F3B" w:rsidRPr="0047270B" w:rsidRDefault="003F7F3B" w:rsidP="003F7F3B">
      <w:pPr>
        <w:spacing w:line="360" w:lineRule="auto"/>
      </w:pPr>
      <w:r w:rsidRPr="0047270B">
        <w:t>Bis wir den Schuppen erreichten, war die Lage bereits dramatisch. Die Fieslinge drückten Tommy in den Kies. Sie hielten seine Beine fest, damit er keine Fusstritte verteilen konnte. Sie boxten ihn in die Arme, damit er seine Mütze loslassen würde.</w:t>
      </w:r>
    </w:p>
    <w:p w:rsidR="003F7F3B" w:rsidRPr="0047270B" w:rsidRDefault="003F7F3B" w:rsidP="003F7F3B">
      <w:pPr>
        <w:spacing w:line="360" w:lineRule="auto"/>
      </w:pPr>
      <w:r w:rsidRPr="0047270B">
        <w:t>Tommy hielt sich, so gut er konnte! Aber er kämpfte auf verlorenem Posten. Sein Hals war schon zu sehen. Und ein Teil seines Kinns. Da war ein leuchtend roter Fleck in der Wolle rund um die Nasengegend, der mehr nach Blut als nach einem roten Streifen aussah.</w:t>
      </w:r>
    </w:p>
    <w:p w:rsidR="003F7F3B" w:rsidRPr="0047270B" w:rsidRDefault="003F7F3B" w:rsidP="003F7F3B">
      <w:pPr>
        <w:spacing w:line="360" w:lineRule="auto"/>
        <w:rPr>
          <w:b/>
        </w:rPr>
      </w:pPr>
      <w:r w:rsidRPr="0047270B">
        <w:t xml:space="preserve">Er heulte lauter als die Sirene des Elektrizitätswerks. </w:t>
      </w:r>
      <w:r>
        <w:rPr>
          <w:b/>
        </w:rPr>
        <w:t>«</w:t>
      </w:r>
      <w:r w:rsidRPr="0047270B">
        <w:rPr>
          <w:b/>
        </w:rPr>
        <w:t>Lasst mich los! Aua! AUUUU!</w:t>
      </w:r>
      <w:r>
        <w:rPr>
          <w:b/>
        </w:rPr>
        <w:t>»</w:t>
      </w:r>
    </w:p>
    <w:p w:rsidR="003F7F3B" w:rsidRPr="0047270B" w:rsidRDefault="003F7F3B" w:rsidP="003F7F3B">
      <w:pPr>
        <w:spacing w:line="360" w:lineRule="auto"/>
      </w:pPr>
      <w:r>
        <w:t>Wir eilten ihm zu</w:t>
      </w:r>
      <w:r w:rsidRPr="0047270B">
        <w:t xml:space="preserve"> Hilfe. Zusammen, mit aller Kraft. Riyaad, alias Fels, alias Champion Wrestler, versetzte dem Anführer, Cedric Carson, einen Kopfstoss in den Magen. Obakeng liess seine langen Arme herumwirbeln wie die Rotorblätter eines Helikopters. Dumisani und ich knieten neben Tommys Kopf und versuchten, Fünftklässlerfinger von Tommys Mütze fernzuhalten. Und Moketsi schrie, so laut er konnte: </w:t>
      </w:r>
      <w:r>
        <w:rPr>
          <w:b/>
        </w:rPr>
        <w:t>«</w:t>
      </w:r>
      <w:r w:rsidRPr="0047270B">
        <w:rPr>
          <w:b/>
        </w:rPr>
        <w:t>Ich sag’s Misses Venter! Ich sag’s Mister Rasool! Passt bloss auf, ihr fliegt alle von der Schule!</w:t>
      </w:r>
      <w:r>
        <w:rPr>
          <w:b/>
        </w:rPr>
        <w:t>»</w:t>
      </w:r>
    </w:p>
    <w:p w:rsidR="003F7F3B" w:rsidRPr="00783B63" w:rsidRDefault="003F7F3B" w:rsidP="003F7F3B">
      <w:pPr>
        <w:spacing w:line="360" w:lineRule="auto"/>
      </w:pPr>
      <w:r w:rsidRPr="0047270B">
        <w:t xml:space="preserve">Es war hoffnungslos. Wir hatten keine Chance, nicht einmal mit Riyaad auf unserer Seite. Die Fieslinge waren viel grösser und stärker als wir – und viel gemeiner. Schon kam ein Teil von Tommys Unterlippe unter dem Blutfleck zum Vorschein. </w:t>
      </w:r>
      <w: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3F7F3B" w:rsidRPr="0065121A">
        <w:trPr>
          <w:trHeight w:val="850"/>
        </w:trPr>
        <w:tc>
          <w:tcPr>
            <w:tcW w:w="1970" w:type="dxa"/>
            <w:shd w:val="clear" w:color="auto" w:fill="auto"/>
            <w:vAlign w:val="center"/>
          </w:tcPr>
          <w:p w:rsidR="003F7F3B" w:rsidRPr="0065121A" w:rsidRDefault="003F7F3B" w:rsidP="003F7F3B">
            <w:pPr>
              <w:pStyle w:val="Kopfze"/>
              <w:spacing w:line="264" w:lineRule="auto"/>
              <w:jc w:val="center"/>
              <w:rPr>
                <w:rFonts w:ascii="Cambria" w:hAnsi="Cambria" w:cs="Arial"/>
                <w:b/>
              </w:rPr>
            </w:pPr>
            <w:r w:rsidRPr="0065121A">
              <w:rPr>
                <w:rFonts w:ascii="Cambria" w:hAnsi="Cambria"/>
              </w:rPr>
              <w:pict>
                <v:shape id="_x0000_i1067" type="#_x0000_t75" style="width:89.25pt;height:44.65pt">
                  <v:imagedata r:id="rId8" o:title="bege_bez_rgb_50mm"/>
                </v:shape>
              </w:pict>
            </w:r>
          </w:p>
        </w:tc>
        <w:tc>
          <w:tcPr>
            <w:tcW w:w="1701" w:type="dxa"/>
            <w:shd w:val="clear" w:color="auto" w:fill="auto"/>
            <w:vAlign w:val="bottom"/>
          </w:tcPr>
          <w:p w:rsidR="003F7F3B" w:rsidRPr="0065121A" w:rsidRDefault="003F7F3B" w:rsidP="003F7F3B">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Tommy Mütze</w:t>
            </w:r>
            <w:r>
              <w:rPr>
                <w:rFonts w:ascii="Cambria" w:hAnsi="Cambria" w:cs="Arial"/>
              </w:rPr>
              <w:t xml:space="preserve"> Auftrag 6</w:t>
            </w:r>
          </w:p>
        </w:tc>
        <w:tc>
          <w:tcPr>
            <w:tcW w:w="5386" w:type="dxa"/>
            <w:shd w:val="clear" w:color="auto" w:fill="auto"/>
            <w:vAlign w:val="center"/>
          </w:tcPr>
          <w:p w:rsidR="003F7F3B" w:rsidRPr="0065121A" w:rsidRDefault="003F7F3B" w:rsidP="003F7F3B">
            <w:pPr>
              <w:pStyle w:val="Kopfze"/>
              <w:ind w:left="142"/>
              <w:jc w:val="left"/>
              <w:rPr>
                <w:rFonts w:ascii="Cambria" w:hAnsi="Cambria" w:cs="Arial"/>
                <w:sz w:val="36"/>
              </w:rPr>
            </w:pPr>
            <w:r>
              <w:rPr>
                <w:rFonts w:ascii="Cambria" w:hAnsi="Cambria" w:cs="Arial"/>
                <w:b/>
                <w:sz w:val="36"/>
              </w:rPr>
              <w:t xml:space="preserve">Ich bin ein Hollywoodstar! </w:t>
            </w:r>
          </w:p>
        </w:tc>
      </w:tr>
    </w:tbl>
    <w:p w:rsidR="003F7F3B" w:rsidRPr="0065121A" w:rsidRDefault="003F7F3B" w:rsidP="003F7F3B">
      <w:pPr>
        <w:rPr>
          <w:rFonts w:cs="Arial"/>
        </w:rPr>
      </w:pPr>
    </w:p>
    <w:p w:rsidR="003F7F3B" w:rsidRDefault="003F7F3B" w:rsidP="003F7F3B">
      <w:pPr>
        <w:ind w:left="1985" w:right="709" w:hanging="1985"/>
        <w:rPr>
          <w:rFonts w:cs="Arial"/>
          <w:sz w:val="22"/>
        </w:rPr>
      </w:pPr>
      <w:r w:rsidRPr="0065121A">
        <w:rPr>
          <w:rFonts w:cs="Arial"/>
          <w:noProof/>
          <w:lang w:val="en-US"/>
        </w:rPr>
        <w:pict>
          <v:shape id="_x0000_i1068" type="#_x0000_t75" style="width:33.75pt;height:25.5pt">
            <v:imagedata r:id="rId9" o:title="BG_LTB_Button1"/>
          </v:shape>
        </w:pict>
      </w:r>
      <w:r w:rsidRPr="0065121A">
        <w:rPr>
          <w:rFonts w:cs="Arial"/>
          <w:noProof/>
          <w:lang w:val="de-CH"/>
        </w:rPr>
        <w:tab/>
      </w:r>
      <w:r>
        <w:rPr>
          <w:rFonts w:cs="Arial"/>
          <w:sz w:val="28"/>
        </w:rPr>
        <w:t>«Ist es nicht einfach grossartig, inkognito unterwegs zu sein?» (</w:t>
      </w:r>
      <w:r w:rsidRPr="003030B5">
        <w:rPr>
          <w:rFonts w:cs="Arial"/>
          <w:sz w:val="22"/>
        </w:rPr>
        <w:sym w:font="Wingdings" w:char="F0F0"/>
      </w:r>
      <w:r w:rsidRPr="003030B5">
        <w:rPr>
          <w:rFonts w:cs="Arial"/>
          <w:sz w:val="22"/>
        </w:rPr>
        <w:t>inkognito = anonym, unerkannt, unter falschem Namen</w:t>
      </w:r>
      <w:r>
        <w:rPr>
          <w:rFonts w:cs="Arial"/>
          <w:sz w:val="22"/>
        </w:rPr>
        <w:t>)</w:t>
      </w:r>
    </w:p>
    <w:p w:rsidR="003F7F3B" w:rsidRPr="00783B63" w:rsidRDefault="003F7F3B" w:rsidP="003F7F3B">
      <w:pPr>
        <w:ind w:left="1985" w:right="709" w:hanging="1985"/>
        <w:rPr>
          <w:rFonts w:cs="Arial"/>
          <w:sz w:val="28"/>
          <w:szCs w:val="28"/>
        </w:rPr>
      </w:pPr>
      <w:r>
        <w:rPr>
          <w:rFonts w:cs="Arial"/>
          <w:sz w:val="22"/>
        </w:rPr>
        <w:tab/>
      </w:r>
      <w:r w:rsidRPr="00783B63">
        <w:rPr>
          <w:rFonts w:cs="Arial"/>
          <w:sz w:val="28"/>
          <w:szCs w:val="28"/>
        </w:rPr>
        <w:t>Tommys Freunde ziehen alle eine Sturmhaube über den Kopf, sodass sie nicht mehr erkannt werden.</w:t>
      </w:r>
      <w:r w:rsidRPr="00783B63">
        <w:rPr>
          <w:rFonts w:cs="Arial"/>
          <w:sz w:val="28"/>
          <w:szCs w:val="28"/>
        </w:rPr>
        <w:br/>
        <w:t>Was wärst du unter der Mütze?</w:t>
      </w:r>
      <w:r w:rsidRPr="00783B63">
        <w:rPr>
          <w:rFonts w:cs="Arial"/>
          <w:sz w:val="28"/>
          <w:szCs w:val="28"/>
        </w:rPr>
        <w:br/>
        <w:t>Ein Hollywoodstar? Eine Nobelpreisträgerin?</w:t>
      </w:r>
      <w:r>
        <w:rPr>
          <w:rFonts w:cs="Arial"/>
          <w:sz w:val="28"/>
          <w:szCs w:val="28"/>
        </w:rPr>
        <w:t xml:space="preserve"> Ein Fussballstar?</w:t>
      </w:r>
      <w:r w:rsidRPr="00783B63">
        <w:rPr>
          <w:rFonts w:cs="Arial"/>
          <w:sz w:val="28"/>
          <w:szCs w:val="28"/>
        </w:rPr>
        <w:br/>
        <w:t>Schreibe deinen Wunsch auf und erkläre deine Wahl!</w:t>
      </w:r>
    </w:p>
    <w:p w:rsidR="003F7F3B" w:rsidRPr="0065121A" w:rsidRDefault="003F7F3B" w:rsidP="003F7F3B">
      <w:pPr>
        <w:ind w:left="1985" w:right="709" w:hanging="1985"/>
        <w:rPr>
          <w:rFonts w:cs="Arial"/>
        </w:rPr>
      </w:pPr>
    </w:p>
    <w:p w:rsidR="003F7F3B" w:rsidRDefault="003F7F3B" w:rsidP="003F7F3B">
      <w:pPr>
        <w:ind w:left="1985" w:right="709" w:hanging="1985"/>
        <w:rPr>
          <w:rFonts w:cs="Arial"/>
          <w:sz w:val="28"/>
        </w:rPr>
      </w:pPr>
      <w:r w:rsidRPr="00C80EF8">
        <w:rPr>
          <w:rFonts w:cs="Arial"/>
          <w:noProof/>
          <w:lang w:val="en-US"/>
        </w:rPr>
        <w:pict>
          <v:shape id="_x0000_i1069" type="#_x0000_t75" style="width:33.75pt;height:25.5pt">
            <v:imagedata r:id="rId9" o:title="BG_LTB_Button1"/>
          </v:shape>
        </w:pict>
      </w:r>
      <w:r w:rsidRPr="00C80EF8">
        <w:rPr>
          <w:rFonts w:cs="Arial"/>
          <w:noProof/>
          <w:lang w:val="en-US"/>
        </w:rPr>
        <w:pict>
          <v:shape id="_x0000_i1070" type="#_x0000_t75" style="width:33.75pt;height:25.5pt">
            <v:imagedata r:id="rId9" o:title="BG_LTB_Button1"/>
          </v:shape>
        </w:pict>
      </w:r>
      <w:r w:rsidRPr="0065121A">
        <w:rPr>
          <w:rFonts w:cs="Arial"/>
        </w:rPr>
        <w:tab/>
      </w:r>
      <w:r>
        <w:rPr>
          <w:rFonts w:cs="Arial"/>
          <w:sz w:val="28"/>
        </w:rPr>
        <w:t>Besorgt euch einige Mützen. Zieht sie euch über das Gesicht und den Mund. Übt nun so die folgende Textstelle bis ihr sie auswendig könnt und man euer Gespräch trotz Kappe gut versteht:</w:t>
      </w:r>
      <w:r>
        <w:rPr>
          <w:rFonts w:cs="Arial"/>
          <w:sz w:val="28"/>
        </w:rPr>
        <w:br/>
      </w:r>
    </w:p>
    <w:p w:rsidR="003F7F3B" w:rsidRPr="00E6163E" w:rsidRDefault="003F7F3B" w:rsidP="003F7F3B">
      <w:pPr>
        <w:spacing w:line="276" w:lineRule="auto"/>
        <w:ind w:left="708"/>
        <w:rPr>
          <w:sz w:val="28"/>
        </w:rPr>
      </w:pPr>
      <w:r>
        <w:rPr>
          <w:sz w:val="28"/>
        </w:rPr>
        <w:t>«</w:t>
      </w:r>
      <w:r w:rsidRPr="00E6163E">
        <w:rPr>
          <w:sz w:val="28"/>
        </w:rPr>
        <w:t>He, ihr Versager!</w:t>
      </w:r>
      <w:r>
        <w:rPr>
          <w:sz w:val="28"/>
        </w:rPr>
        <w:t>»</w:t>
      </w:r>
    </w:p>
    <w:p w:rsidR="003F7F3B" w:rsidRPr="00E6163E" w:rsidRDefault="003F7F3B" w:rsidP="003F7F3B">
      <w:pPr>
        <w:spacing w:line="276" w:lineRule="auto"/>
        <w:ind w:left="708"/>
        <w:rPr>
          <w:sz w:val="28"/>
        </w:rPr>
      </w:pPr>
      <w:r>
        <w:rPr>
          <w:sz w:val="28"/>
        </w:rPr>
        <w:t>«</w:t>
      </w:r>
      <w:r w:rsidRPr="00E6163E">
        <w:rPr>
          <w:sz w:val="28"/>
        </w:rPr>
        <w:t>Halloho, ihr Hirnis, ihr verknöcherten Vollidioten!</w:t>
      </w:r>
      <w:r>
        <w:rPr>
          <w:sz w:val="28"/>
        </w:rPr>
        <w:t>»</w:t>
      </w:r>
    </w:p>
    <w:p w:rsidR="003F7F3B" w:rsidRPr="00910ECF" w:rsidRDefault="003F7F3B" w:rsidP="003F7F3B">
      <w:pPr>
        <w:spacing w:line="276" w:lineRule="auto"/>
        <w:ind w:left="708"/>
        <w:rPr>
          <w:sz w:val="28"/>
        </w:rPr>
      </w:pPr>
      <w:r>
        <w:rPr>
          <w:sz w:val="28"/>
        </w:rPr>
        <w:t>«</w:t>
      </w:r>
      <w:r w:rsidRPr="00E6163E">
        <w:rPr>
          <w:sz w:val="28"/>
        </w:rPr>
        <w:t>Alles klar bei euch, Winzlinge? Habt ihr euch vielleicht auf dem Weg zur Krabbelgruppe verlaufen? Da geht’s lang, ihr Kleinkinder!</w:t>
      </w:r>
      <w:r>
        <w:rPr>
          <w:sz w:val="28"/>
        </w:rPr>
        <w:t>»</w:t>
      </w:r>
    </w:p>
    <w:p w:rsidR="003F7F3B" w:rsidRDefault="003F7F3B" w:rsidP="003F7F3B"/>
    <w:p w:rsidR="003F7F3B" w:rsidRPr="00783B63" w:rsidRDefault="003F7F3B" w:rsidP="003F7F3B"/>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3F7F3B" w:rsidRPr="0065121A">
        <w:trPr>
          <w:trHeight w:val="850"/>
        </w:trPr>
        <w:tc>
          <w:tcPr>
            <w:tcW w:w="1970" w:type="dxa"/>
            <w:shd w:val="clear" w:color="auto" w:fill="auto"/>
            <w:vAlign w:val="center"/>
          </w:tcPr>
          <w:p w:rsidR="003F7F3B" w:rsidRPr="0065121A" w:rsidRDefault="003F7F3B" w:rsidP="003F7F3B">
            <w:pPr>
              <w:pStyle w:val="Kopfze"/>
              <w:spacing w:line="264" w:lineRule="auto"/>
              <w:jc w:val="center"/>
              <w:rPr>
                <w:rFonts w:ascii="Cambria" w:hAnsi="Cambria" w:cs="Arial"/>
                <w:b/>
              </w:rPr>
            </w:pPr>
            <w:r w:rsidRPr="0065121A">
              <w:rPr>
                <w:rFonts w:ascii="Cambria" w:hAnsi="Cambria"/>
              </w:rPr>
              <w:pict>
                <v:shape id="_x0000_i1071" type="#_x0000_t75" style="width:89.25pt;height:44.65pt">
                  <v:imagedata r:id="rId8" o:title="bege_bez_rgb_50mm"/>
                </v:shape>
              </w:pict>
            </w:r>
          </w:p>
        </w:tc>
        <w:tc>
          <w:tcPr>
            <w:tcW w:w="1701" w:type="dxa"/>
            <w:shd w:val="clear" w:color="auto" w:fill="auto"/>
            <w:vAlign w:val="bottom"/>
          </w:tcPr>
          <w:p w:rsidR="003F7F3B" w:rsidRDefault="003F7F3B" w:rsidP="003F7F3B">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Tommy Mütze</w:t>
            </w:r>
            <w:r>
              <w:rPr>
                <w:rFonts w:ascii="Cambria" w:hAnsi="Cambria" w:cs="Arial"/>
              </w:rPr>
              <w:t xml:space="preserve"> </w:t>
            </w:r>
          </w:p>
          <w:p w:rsidR="003F7F3B" w:rsidRPr="0065121A" w:rsidRDefault="003F7F3B" w:rsidP="003F7F3B">
            <w:pPr>
              <w:pStyle w:val="Kopfze"/>
              <w:spacing w:line="264" w:lineRule="auto"/>
              <w:jc w:val="center"/>
              <w:rPr>
                <w:rFonts w:ascii="Cambria" w:hAnsi="Cambria" w:cs="Arial"/>
              </w:rPr>
            </w:pPr>
            <w:r>
              <w:rPr>
                <w:rFonts w:ascii="Cambria" w:hAnsi="Cambria" w:cs="Arial"/>
              </w:rPr>
              <w:t>Auftrag 7</w:t>
            </w:r>
          </w:p>
        </w:tc>
        <w:tc>
          <w:tcPr>
            <w:tcW w:w="5386" w:type="dxa"/>
            <w:shd w:val="clear" w:color="auto" w:fill="auto"/>
            <w:vAlign w:val="center"/>
          </w:tcPr>
          <w:p w:rsidR="003F7F3B" w:rsidRPr="00EF0C7A" w:rsidRDefault="003F7F3B" w:rsidP="003F7F3B">
            <w:pPr>
              <w:pStyle w:val="Kopfze"/>
              <w:ind w:left="142"/>
              <w:jc w:val="left"/>
              <w:rPr>
                <w:rFonts w:ascii="Cambria" w:hAnsi="Cambria" w:cs="Arial"/>
                <w:b/>
                <w:sz w:val="36"/>
              </w:rPr>
            </w:pPr>
            <w:r>
              <w:rPr>
                <w:rFonts w:ascii="Cambria" w:hAnsi="Cambria" w:cs="Arial"/>
                <w:b/>
                <w:sz w:val="36"/>
              </w:rPr>
              <w:t>Bären-Training</w:t>
            </w:r>
          </w:p>
        </w:tc>
      </w:tr>
    </w:tbl>
    <w:p w:rsidR="003F7F3B" w:rsidRPr="0065121A" w:rsidRDefault="003F7F3B" w:rsidP="003F7F3B">
      <w:pPr>
        <w:rPr>
          <w:rFonts w:cs="Arial"/>
        </w:rPr>
      </w:pPr>
    </w:p>
    <w:p w:rsidR="003F7F3B" w:rsidRDefault="003F7F3B" w:rsidP="003F7F3B">
      <w:pPr>
        <w:ind w:left="1985" w:right="709" w:hanging="1985"/>
        <w:rPr>
          <w:rFonts w:cs="Arial"/>
          <w:sz w:val="28"/>
        </w:rPr>
      </w:pPr>
      <w:r w:rsidRPr="0065121A">
        <w:rPr>
          <w:rFonts w:cs="Arial"/>
          <w:noProof/>
          <w:lang w:val="en-US"/>
        </w:rPr>
        <w:pict>
          <v:shape id="_x0000_i1072" type="#_x0000_t75" style="width:33.75pt;height:25.5pt">
            <v:imagedata r:id="rId9" o:title="BG_LTB_Button1"/>
          </v:shape>
        </w:pict>
      </w:r>
      <w:r w:rsidRPr="0065121A">
        <w:rPr>
          <w:rFonts w:cs="Arial"/>
          <w:noProof/>
          <w:lang w:val="de-CH"/>
        </w:rPr>
        <w:tab/>
      </w:r>
      <w:r>
        <w:rPr>
          <w:rFonts w:cs="Arial"/>
          <w:sz w:val="28"/>
        </w:rPr>
        <w:t>Tommys Klassenkameraden wollen unbedingt hinter sein Geheimnis kommen. Vor allem Cherise gibt nicht so schnell auf! Sie bleibt hartnäckig.</w:t>
      </w:r>
    </w:p>
    <w:p w:rsidR="003F7F3B" w:rsidRPr="00E92D82" w:rsidRDefault="003F7F3B" w:rsidP="003F7F3B">
      <w:pPr>
        <w:ind w:left="1985" w:right="709"/>
        <w:rPr>
          <w:rFonts w:cs="Arial"/>
          <w:sz w:val="28"/>
        </w:rPr>
      </w:pPr>
      <w:r w:rsidRPr="00182C15">
        <w:rPr>
          <w:rFonts w:cs="Arial"/>
          <w:sz w:val="28"/>
        </w:rPr>
        <w:br/>
      </w:r>
      <w:r>
        <w:rPr>
          <w:rFonts w:cs="Arial"/>
          <w:sz w:val="28"/>
        </w:rPr>
        <w:t>In welchen Situationen musstest du in letzter Zeit hartnäckig sein und grosses Durchhaltevermögen zeigen?</w:t>
      </w:r>
      <w:r>
        <w:rPr>
          <w:rFonts w:cs="Arial"/>
          <w:sz w:val="28"/>
        </w:rPr>
        <w:br/>
        <w:t>Was brauchst du, damit du durchhältst?</w:t>
      </w:r>
      <w:r w:rsidRPr="00182C15">
        <w:rPr>
          <w:rFonts w:cs="Arial"/>
          <w:sz w:val="28"/>
        </w:rPr>
        <w:br/>
      </w:r>
      <w:r>
        <w:rPr>
          <w:rFonts w:cs="Arial"/>
          <w:sz w:val="28"/>
        </w:rPr>
        <w:t>Wann gibst du auf?</w:t>
      </w:r>
    </w:p>
    <w:p w:rsidR="003F7F3B" w:rsidRDefault="003F7F3B" w:rsidP="003F7F3B">
      <w:pPr>
        <w:ind w:left="1985" w:right="-141" w:hanging="1985"/>
        <w:rPr>
          <w:rFonts w:cs="Arial"/>
          <w:sz w:val="28"/>
        </w:rPr>
      </w:pPr>
      <w:r w:rsidRPr="00C80EF8">
        <w:rPr>
          <w:rFonts w:cs="Arial"/>
          <w:noProof/>
          <w:lang w:val="en-US"/>
        </w:rPr>
        <w:pict>
          <v:shape id="_x0000_i1073" type="#_x0000_t75" style="width:33.75pt;height:25.5pt">
            <v:imagedata r:id="rId9" o:title="BG_LTB_Button1"/>
          </v:shape>
        </w:pict>
      </w:r>
      <w:r w:rsidRPr="00C80EF8">
        <w:rPr>
          <w:rFonts w:cs="Arial"/>
          <w:noProof/>
          <w:lang w:val="en-US"/>
        </w:rPr>
        <w:pict>
          <v:shape id="_x0000_i1074" type="#_x0000_t75" style="width:33.75pt;height:25.5pt">
            <v:imagedata r:id="rId9" o:title="BG_LTB_Button1"/>
          </v:shape>
        </w:pict>
      </w:r>
      <w:r w:rsidRPr="0065121A">
        <w:rPr>
          <w:rFonts w:cs="Arial"/>
        </w:rPr>
        <w:tab/>
      </w:r>
      <w:r w:rsidRPr="00783B63">
        <w:rPr>
          <w:rFonts w:cs="Arial"/>
          <w:sz w:val="28"/>
        </w:rPr>
        <w:t xml:space="preserve">K20 </w:t>
      </w:r>
      <w:r>
        <w:rPr>
          <w:rFonts w:cs="Arial"/>
          <w:sz w:val="28"/>
        </w:rPr>
        <w:t>‹</w:t>
      </w:r>
      <w:r w:rsidRPr="00783B63">
        <w:rPr>
          <w:rFonts w:cs="Arial"/>
          <w:sz w:val="28"/>
        </w:rPr>
        <w:t>Bär</w:t>
      </w:r>
      <w:r>
        <w:rPr>
          <w:rFonts w:cs="Arial"/>
          <w:sz w:val="28"/>
        </w:rPr>
        <w:t>›</w:t>
      </w:r>
      <w:r w:rsidRPr="00783B63">
        <w:rPr>
          <w:rFonts w:cs="Arial"/>
          <w:sz w:val="28"/>
        </w:rPr>
        <w:t xml:space="preserve">, K4 </w:t>
      </w:r>
      <w:r>
        <w:rPr>
          <w:rFonts w:cs="Arial"/>
          <w:sz w:val="28"/>
        </w:rPr>
        <w:t xml:space="preserve">‹Kranich› oder </w:t>
      </w:r>
      <w:r w:rsidRPr="00783B63">
        <w:rPr>
          <w:rFonts w:cs="Arial"/>
          <w:sz w:val="28"/>
        </w:rPr>
        <w:t xml:space="preserve">K21 </w:t>
      </w:r>
      <w:r>
        <w:rPr>
          <w:rFonts w:cs="Arial"/>
          <w:sz w:val="28"/>
        </w:rPr>
        <w:t>‹</w:t>
      </w:r>
      <w:r w:rsidRPr="00783B63">
        <w:rPr>
          <w:rFonts w:cs="Arial"/>
          <w:sz w:val="28"/>
        </w:rPr>
        <w:t>Zwei Tassen Ovi</w:t>
      </w:r>
      <w:r>
        <w:rPr>
          <w:rFonts w:cs="Arial"/>
          <w:sz w:val="28"/>
        </w:rPr>
        <w:t>›</w:t>
      </w:r>
      <w:r w:rsidRPr="00783B63">
        <w:rPr>
          <w:rFonts w:cs="Arial"/>
          <w:sz w:val="28"/>
        </w:rPr>
        <w:t xml:space="preserve"> </w:t>
      </w:r>
    </w:p>
    <w:p w:rsidR="003F7F3B" w:rsidRPr="003355C6" w:rsidRDefault="003F7F3B" w:rsidP="003F7F3B">
      <w:pPr>
        <w:ind w:left="1985" w:right="-141"/>
        <w:rPr>
          <w:rFonts w:cs="Arial"/>
          <w:sz w:val="28"/>
        </w:rPr>
      </w:pPr>
      <w:r w:rsidRPr="00783B63">
        <w:rPr>
          <w:rFonts w:cs="Arial"/>
          <w:sz w:val="28"/>
        </w:rPr>
        <w:t xml:space="preserve">Wähle eine dieser Konzentrationsübungen aus und zeige nun dein Durchhaltevermögen, indem du diese </w:t>
      </w:r>
      <w:r>
        <w:rPr>
          <w:rFonts w:cs="Arial"/>
          <w:sz w:val="28"/>
        </w:rPr>
        <w:t xml:space="preserve">in den folgenden Wochen </w:t>
      </w:r>
      <w:r w:rsidRPr="00783B63">
        <w:rPr>
          <w:rFonts w:cs="Arial"/>
          <w:sz w:val="28"/>
        </w:rPr>
        <w:t>mindes</w:t>
      </w:r>
      <w:r>
        <w:rPr>
          <w:rFonts w:cs="Arial"/>
          <w:sz w:val="28"/>
        </w:rPr>
        <w:t>tens einmal pro Tag durchführst:</w:t>
      </w:r>
      <w:r w:rsidRPr="00783B63">
        <w:rPr>
          <w:rFonts w:cs="Arial"/>
          <w:sz w:val="28"/>
        </w:rPr>
        <w:t xml:space="preserve"> </w:t>
      </w:r>
    </w:p>
    <w:p w:rsidR="003F7F3B" w:rsidRDefault="003F7F3B" w:rsidP="003F7F3B">
      <w:pPr>
        <w:ind w:left="1985" w:right="-141"/>
        <w:rPr>
          <w:rFonts w:cs="Arial"/>
          <w:sz w:val="28"/>
        </w:rPr>
      </w:pPr>
      <w:r w:rsidRPr="00D7315F">
        <w:rPr>
          <w:rFonts w:cs="Arial"/>
          <w:sz w:val="28"/>
        </w:rPr>
        <w:sym w:font="Wingdings 2" w:char="F0A3"/>
      </w:r>
      <w:r w:rsidRPr="00D7315F">
        <w:rPr>
          <w:rFonts w:cs="Arial"/>
          <w:sz w:val="28"/>
        </w:rPr>
        <w:t xml:space="preserve"> für dich zu Hause </w:t>
      </w:r>
      <w:r w:rsidRPr="00D7315F">
        <w:rPr>
          <w:rFonts w:cs="Arial"/>
          <w:sz w:val="28"/>
        </w:rPr>
        <w:sym w:font="Wingdings 2" w:char="F0A3"/>
      </w:r>
      <w:r w:rsidRPr="00D7315F">
        <w:rPr>
          <w:rFonts w:cs="Arial"/>
          <w:sz w:val="28"/>
        </w:rPr>
        <w:t xml:space="preserve"> zu zweit </w:t>
      </w:r>
      <w:r w:rsidRPr="00D7315F">
        <w:rPr>
          <w:rFonts w:cs="Arial"/>
          <w:sz w:val="28"/>
        </w:rPr>
        <w:sym w:font="Wingdings 2" w:char="F0A3"/>
      </w:r>
      <w:r>
        <w:rPr>
          <w:rFonts w:cs="Arial"/>
          <w:sz w:val="28"/>
        </w:rPr>
        <w:t xml:space="preserve"> </w:t>
      </w:r>
      <w:r w:rsidRPr="00D7315F">
        <w:rPr>
          <w:rFonts w:cs="Arial"/>
          <w:sz w:val="28"/>
        </w:rPr>
        <w:t>Anleiten einer Gruppe</w:t>
      </w:r>
    </w:p>
    <w:p w:rsidR="003F7F3B" w:rsidRPr="00244534" w:rsidRDefault="003F7F3B" w:rsidP="003F7F3B">
      <w:pPr>
        <w:ind w:left="1985" w:right="-141" w:hanging="1985"/>
        <w:rPr>
          <w:rFonts w:cs="Arial"/>
        </w:rPr>
      </w:pPr>
      <w:r>
        <w:rPr>
          <w:rFonts w:cs="Arial"/>
        </w:rP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3F7F3B" w:rsidRPr="0065121A">
        <w:trPr>
          <w:trHeight w:val="850"/>
        </w:trPr>
        <w:tc>
          <w:tcPr>
            <w:tcW w:w="1970" w:type="dxa"/>
            <w:shd w:val="clear" w:color="auto" w:fill="auto"/>
            <w:vAlign w:val="center"/>
          </w:tcPr>
          <w:p w:rsidR="003F7F3B" w:rsidRPr="0065121A" w:rsidRDefault="003F7F3B" w:rsidP="003F7F3B">
            <w:pPr>
              <w:pStyle w:val="Kopfze"/>
              <w:spacing w:line="264" w:lineRule="auto"/>
              <w:jc w:val="center"/>
              <w:rPr>
                <w:rFonts w:ascii="Cambria" w:hAnsi="Cambria" w:cs="Arial"/>
                <w:b/>
              </w:rPr>
            </w:pPr>
            <w:r w:rsidRPr="0065121A">
              <w:rPr>
                <w:rFonts w:ascii="Cambria" w:hAnsi="Cambria"/>
              </w:rPr>
              <w:pict>
                <v:shape id="_x0000_i1075" type="#_x0000_t75" style="width:89.25pt;height:44.65pt">
                  <v:imagedata r:id="rId8" o:title="bege_bez_rgb_50mm"/>
                </v:shape>
              </w:pict>
            </w:r>
          </w:p>
        </w:tc>
        <w:tc>
          <w:tcPr>
            <w:tcW w:w="1701" w:type="dxa"/>
            <w:shd w:val="clear" w:color="auto" w:fill="auto"/>
            <w:vAlign w:val="bottom"/>
          </w:tcPr>
          <w:p w:rsidR="003F7F3B" w:rsidRPr="0065121A" w:rsidRDefault="003F7F3B" w:rsidP="003F7F3B">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Tommy Mütze</w:t>
            </w:r>
            <w:r>
              <w:rPr>
                <w:rFonts w:ascii="Cambria" w:hAnsi="Cambria" w:cs="Arial"/>
              </w:rPr>
              <w:t xml:space="preserve"> Auftrag 8</w:t>
            </w:r>
          </w:p>
        </w:tc>
        <w:tc>
          <w:tcPr>
            <w:tcW w:w="5386" w:type="dxa"/>
            <w:shd w:val="clear" w:color="auto" w:fill="auto"/>
            <w:vAlign w:val="center"/>
          </w:tcPr>
          <w:p w:rsidR="003F7F3B" w:rsidRPr="00EF0C7A" w:rsidRDefault="003F7F3B" w:rsidP="003F7F3B">
            <w:pPr>
              <w:pStyle w:val="Kopfze"/>
              <w:ind w:left="142"/>
              <w:jc w:val="left"/>
              <w:rPr>
                <w:rFonts w:ascii="Cambria" w:hAnsi="Cambria" w:cs="Arial"/>
                <w:b/>
                <w:sz w:val="36"/>
              </w:rPr>
            </w:pPr>
            <w:r>
              <w:rPr>
                <w:rFonts w:ascii="Cambria" w:hAnsi="Cambria" w:cs="Arial"/>
                <w:b/>
                <w:sz w:val="36"/>
              </w:rPr>
              <w:t>Rübenziehen oder Enger Raum</w:t>
            </w:r>
            <w:r w:rsidRPr="00EF0C7A">
              <w:rPr>
                <w:rFonts w:ascii="Cambria" w:hAnsi="Cambria" w:cs="Arial"/>
                <w:b/>
                <w:sz w:val="36"/>
              </w:rPr>
              <w:t xml:space="preserve"> </w:t>
            </w:r>
            <w:r w:rsidRPr="00EF0C7A">
              <w:rPr>
                <w:rFonts w:ascii="Cambria" w:hAnsi="Cambria" w:cs="Arial"/>
                <w:sz w:val="36"/>
              </w:rPr>
              <w:sym w:font="Wingdings" w:char="F0F0"/>
            </w:r>
            <w:r>
              <w:rPr>
                <w:rFonts w:ascii="Cambria" w:hAnsi="Cambria" w:cs="Arial"/>
                <w:sz w:val="36"/>
              </w:rPr>
              <w:t>Anleiten üben</w:t>
            </w:r>
          </w:p>
        </w:tc>
      </w:tr>
    </w:tbl>
    <w:p w:rsidR="003F7F3B" w:rsidRPr="0065121A" w:rsidRDefault="003F7F3B" w:rsidP="003F7F3B">
      <w:pPr>
        <w:rPr>
          <w:rFonts w:cs="Arial"/>
        </w:rPr>
      </w:pPr>
    </w:p>
    <w:p w:rsidR="003F7F3B" w:rsidRDefault="003F7F3B" w:rsidP="003F7F3B">
      <w:pPr>
        <w:ind w:left="1701" w:right="709" w:hanging="2127"/>
        <w:rPr>
          <w:rFonts w:cs="Arial"/>
          <w:sz w:val="28"/>
        </w:rPr>
      </w:pPr>
      <w:r w:rsidRPr="0065121A">
        <w:rPr>
          <w:rFonts w:cs="Arial"/>
          <w:noProof/>
          <w:lang w:val="en-US"/>
        </w:rPr>
        <w:pict>
          <v:shape id="_x0000_i1076" type="#_x0000_t75" style="width:33.75pt;height:25.5pt">
            <v:imagedata r:id="rId9" o:title="BG_LTB_Button1"/>
          </v:shape>
        </w:pict>
      </w:r>
      <w:r w:rsidRPr="0065121A">
        <w:rPr>
          <w:rFonts w:cs="Arial"/>
          <w:noProof/>
          <w:lang w:val="de-CH"/>
        </w:rPr>
        <w:tab/>
      </w:r>
      <w:r>
        <w:rPr>
          <w:rFonts w:cs="Arial"/>
          <w:noProof/>
          <w:sz w:val="28"/>
          <w:lang w:val="de-CH"/>
        </w:rPr>
        <w:t xml:space="preserve">Tommy wurde von den Älteren richtig verprügelt! Doch seine Freunde kamen ihm zu Hilfe, obwohl sie dann auch zur Kasse gebeten wurden und Prügel kassierten… </w:t>
      </w:r>
      <w:r>
        <w:rPr>
          <w:rFonts w:cs="Arial"/>
          <w:sz w:val="28"/>
        </w:rPr>
        <w:t xml:space="preserve"> </w:t>
      </w:r>
      <w:r>
        <w:rPr>
          <w:rFonts w:cs="Arial"/>
          <w:sz w:val="28"/>
        </w:rPr>
        <w:br/>
        <w:t>Ihr</w:t>
      </w:r>
      <w:r w:rsidRPr="00F176B8">
        <w:rPr>
          <w:rFonts w:cs="Arial"/>
          <w:sz w:val="28"/>
        </w:rPr>
        <w:t xml:space="preserve"> </w:t>
      </w:r>
      <w:r>
        <w:rPr>
          <w:rFonts w:cs="Arial"/>
          <w:sz w:val="28"/>
        </w:rPr>
        <w:t>habt</w:t>
      </w:r>
      <w:r w:rsidRPr="00F176B8">
        <w:rPr>
          <w:rFonts w:cs="Arial"/>
          <w:sz w:val="28"/>
        </w:rPr>
        <w:t xml:space="preserve"> </w:t>
      </w:r>
      <w:r>
        <w:rPr>
          <w:rFonts w:cs="Arial"/>
          <w:sz w:val="28"/>
        </w:rPr>
        <w:t xml:space="preserve">dazu </w:t>
      </w:r>
      <w:r w:rsidRPr="00F176B8">
        <w:rPr>
          <w:rFonts w:cs="Arial"/>
          <w:sz w:val="28"/>
        </w:rPr>
        <w:t xml:space="preserve">eine </w:t>
      </w:r>
      <w:r w:rsidRPr="00F176B8">
        <w:rPr>
          <w:rFonts w:cs="Arial"/>
          <w:sz w:val="36"/>
        </w:rPr>
        <w:t>E</w:t>
      </w:r>
      <w:r w:rsidRPr="00F176B8">
        <w:rPr>
          <w:rFonts w:cs="Arial"/>
          <w:sz w:val="28"/>
        </w:rPr>
        <w:t>rlebnisübung gemacht:</w:t>
      </w:r>
    </w:p>
    <w:p w:rsidR="003F7F3B" w:rsidRDefault="003F7F3B" w:rsidP="003F7F3B">
      <w:pPr>
        <w:ind w:left="1701" w:right="709"/>
        <w:rPr>
          <w:rFonts w:cs="Arial"/>
          <w:sz w:val="28"/>
        </w:rPr>
      </w:pPr>
      <w:r w:rsidRPr="00244534">
        <w:rPr>
          <w:rFonts w:cs="Arial"/>
          <w:sz w:val="28"/>
        </w:rPr>
        <w:t xml:space="preserve">E29 </w:t>
      </w:r>
      <w:r>
        <w:rPr>
          <w:rFonts w:cs="Arial"/>
          <w:sz w:val="28"/>
        </w:rPr>
        <w:t>‹</w:t>
      </w:r>
      <w:r w:rsidRPr="00244534">
        <w:rPr>
          <w:rFonts w:cs="Arial"/>
          <w:sz w:val="28"/>
        </w:rPr>
        <w:t>Rübenziehen</w:t>
      </w:r>
      <w:r>
        <w:rPr>
          <w:rFonts w:cs="Arial"/>
          <w:sz w:val="28"/>
        </w:rPr>
        <w:t xml:space="preserve">› oder </w:t>
      </w:r>
      <w:r w:rsidRPr="00244534">
        <w:rPr>
          <w:rFonts w:cs="Arial"/>
          <w:sz w:val="28"/>
        </w:rPr>
        <w:t xml:space="preserve">E6 </w:t>
      </w:r>
      <w:r>
        <w:rPr>
          <w:rFonts w:cs="Arial"/>
          <w:sz w:val="28"/>
        </w:rPr>
        <w:t>‹Enger Raum›</w:t>
      </w:r>
    </w:p>
    <w:p w:rsidR="003F7F3B" w:rsidRPr="00D139B1" w:rsidRDefault="003F7F3B" w:rsidP="003F7F3B">
      <w:pPr>
        <w:ind w:left="1701" w:right="709"/>
        <w:rPr>
          <w:rFonts w:cs="Arial"/>
          <w:sz w:val="28"/>
        </w:rPr>
      </w:pPr>
      <w:r w:rsidRPr="00244534">
        <w:rPr>
          <w:rFonts w:cs="Arial"/>
          <w:sz w:val="28"/>
        </w:rPr>
        <w:br/>
      </w:r>
      <w:r w:rsidRPr="00F176B8">
        <w:rPr>
          <w:rFonts w:cs="Arial"/>
          <w:sz w:val="28"/>
        </w:rPr>
        <w:t>Wie hast du diese Übung erlebt?</w:t>
      </w:r>
      <w:r w:rsidRPr="00F176B8">
        <w:rPr>
          <w:rFonts w:cs="Arial"/>
          <w:sz w:val="28"/>
        </w:rPr>
        <w:br/>
      </w:r>
      <w:r>
        <w:rPr>
          <w:rFonts w:cs="Arial"/>
          <w:sz w:val="28"/>
        </w:rPr>
        <w:t>Wie konntet ihr einander beschützen und einander helfen?</w:t>
      </w:r>
      <w:r>
        <w:rPr>
          <w:rFonts w:cs="Arial"/>
          <w:sz w:val="28"/>
        </w:rPr>
        <w:br/>
        <w:t>Was hat es dazu gebraucht, damit es funktioniert hat?</w:t>
      </w:r>
      <w:r>
        <w:rPr>
          <w:rFonts w:cs="Arial"/>
          <w:sz w:val="28"/>
        </w:rPr>
        <w:br/>
        <w:t>Wie habt ihr es gemacht? Beschreibe den Ablauf!</w:t>
      </w:r>
    </w:p>
    <w:p w:rsidR="003F7F3B" w:rsidRPr="0065121A" w:rsidRDefault="003F7F3B" w:rsidP="003F7F3B">
      <w:pPr>
        <w:ind w:left="1985" w:right="709" w:hanging="1985"/>
        <w:rPr>
          <w:rFonts w:cs="Arial"/>
        </w:rPr>
      </w:pPr>
    </w:p>
    <w:p w:rsidR="003F7F3B" w:rsidRPr="00F176B8" w:rsidRDefault="003F7F3B" w:rsidP="003F7F3B">
      <w:pPr>
        <w:ind w:left="1701" w:right="709" w:hanging="2127"/>
        <w:rPr>
          <w:rFonts w:cs="Arial"/>
          <w:sz w:val="28"/>
        </w:rPr>
      </w:pPr>
      <w:r w:rsidRPr="00C80EF8">
        <w:rPr>
          <w:rFonts w:cs="Arial"/>
          <w:noProof/>
          <w:lang w:val="en-US"/>
        </w:rPr>
        <w:pict>
          <v:shape id="_x0000_i1077" type="#_x0000_t75" style="width:33.75pt;height:25.5pt">
            <v:imagedata r:id="rId9" o:title="BG_LTB_Button1"/>
          </v:shape>
        </w:pict>
      </w:r>
      <w:r w:rsidRPr="00C80EF8">
        <w:rPr>
          <w:rFonts w:cs="Arial"/>
          <w:noProof/>
          <w:lang w:val="en-US"/>
        </w:rPr>
        <w:pict>
          <v:shape id="_x0000_i1078" type="#_x0000_t75" style="width:33.75pt;height:25.5pt">
            <v:imagedata r:id="rId9" o:title="BG_LTB_Button1"/>
          </v:shape>
        </w:pict>
      </w:r>
      <w:r w:rsidRPr="0065121A">
        <w:rPr>
          <w:rFonts w:cs="Arial"/>
        </w:rPr>
        <w:tab/>
      </w:r>
      <w:r w:rsidRPr="00A53D3C">
        <w:rPr>
          <w:rFonts w:cs="Arial"/>
          <w:b/>
          <w:sz w:val="28"/>
        </w:rPr>
        <w:t>Anleiten üben</w:t>
      </w:r>
      <w:r>
        <w:rPr>
          <w:rFonts w:cs="Arial"/>
          <w:sz w:val="28"/>
        </w:rPr>
        <w:br/>
        <w:t>Bald wirst</w:t>
      </w:r>
      <w:r w:rsidRPr="00F176B8">
        <w:rPr>
          <w:rFonts w:cs="Arial"/>
          <w:sz w:val="28"/>
        </w:rPr>
        <w:t xml:space="preserve"> du </w:t>
      </w:r>
      <w:r>
        <w:rPr>
          <w:rFonts w:cs="Arial"/>
          <w:sz w:val="28"/>
        </w:rPr>
        <w:t xml:space="preserve">diese Übung </w:t>
      </w:r>
      <w:r w:rsidRPr="00F176B8">
        <w:rPr>
          <w:rFonts w:cs="Arial"/>
          <w:sz w:val="28"/>
        </w:rPr>
        <w:t>mit anderen durchführen und sie ihnen erklären.</w:t>
      </w:r>
      <w:r w:rsidRPr="00F176B8">
        <w:rPr>
          <w:rFonts w:cs="Arial"/>
          <w:sz w:val="28"/>
        </w:rPr>
        <w:br/>
        <w:t>Schreibe auf,</w:t>
      </w:r>
    </w:p>
    <w:p w:rsidR="003F7F3B" w:rsidRDefault="003F7F3B" w:rsidP="003F7F3B">
      <w:pPr>
        <w:ind w:left="1985" w:right="709" w:hanging="284"/>
        <w:rPr>
          <w:rFonts w:cs="Arial"/>
          <w:sz w:val="28"/>
        </w:rPr>
      </w:pPr>
      <w:r w:rsidRPr="00F176B8">
        <w:rPr>
          <w:rFonts w:cs="Arial"/>
          <w:sz w:val="28"/>
        </w:rPr>
        <w:t>... was du sagen möchtest.</w:t>
      </w:r>
    </w:p>
    <w:p w:rsidR="003F7F3B" w:rsidRPr="00C94C5F" w:rsidRDefault="003F7F3B" w:rsidP="003F7F3B">
      <w:pPr>
        <w:ind w:left="1985" w:right="709"/>
        <w:rPr>
          <w:rFonts w:cs="Arial"/>
        </w:rPr>
      </w:pPr>
      <w:r w:rsidRPr="00C94C5F">
        <w:rPr>
          <w:rFonts w:cs="Arial"/>
        </w:rPr>
        <w:sym w:font="Wingdings" w:char="F0F0"/>
      </w:r>
      <w:r w:rsidRPr="00C94C5F">
        <w:rPr>
          <w:rFonts w:cs="Arial"/>
        </w:rPr>
        <w:t xml:space="preserve"> Zuerst kommt ihr …. Dann… Am Schluss…</w:t>
      </w:r>
    </w:p>
    <w:p w:rsidR="003F7F3B" w:rsidRPr="00F176B8" w:rsidRDefault="003F7F3B" w:rsidP="003F7F3B">
      <w:pPr>
        <w:ind w:left="1701" w:right="709"/>
        <w:rPr>
          <w:rFonts w:cs="Arial"/>
          <w:sz w:val="28"/>
        </w:rPr>
      </w:pPr>
      <w:r w:rsidRPr="00F176B8">
        <w:rPr>
          <w:rFonts w:cs="Arial"/>
          <w:sz w:val="28"/>
        </w:rPr>
        <w:t>… welches Material du dazu benötigst.</w:t>
      </w:r>
    </w:p>
    <w:p w:rsidR="003F7F3B" w:rsidRDefault="003F7F3B" w:rsidP="003F7F3B">
      <w:pPr>
        <w:ind w:left="1701" w:right="709"/>
        <w:rPr>
          <w:rFonts w:cs="Arial"/>
          <w:sz w:val="28"/>
        </w:rPr>
      </w:pPr>
      <w:r w:rsidRPr="00F176B8">
        <w:rPr>
          <w:rFonts w:cs="Arial"/>
          <w:sz w:val="28"/>
        </w:rPr>
        <w:t xml:space="preserve">… was du sagst, wenn die Übung nicht funktioniert und </w:t>
      </w:r>
      <w:r>
        <w:rPr>
          <w:rFonts w:cs="Arial"/>
          <w:sz w:val="28"/>
        </w:rPr>
        <w:t>die</w:t>
      </w:r>
    </w:p>
    <w:p w:rsidR="003F7F3B" w:rsidRPr="0063573D" w:rsidRDefault="003F7F3B" w:rsidP="003F7F3B">
      <w:pPr>
        <w:ind w:left="1985" w:right="709"/>
        <w:rPr>
          <w:rFonts w:cs="Arial"/>
        </w:rPr>
      </w:pPr>
      <w:r>
        <w:rPr>
          <w:rFonts w:cs="Arial"/>
          <w:sz w:val="28"/>
        </w:rPr>
        <w:t xml:space="preserve">Gruppe </w:t>
      </w:r>
      <w:r w:rsidRPr="00F176B8">
        <w:rPr>
          <w:rFonts w:cs="Arial"/>
          <w:sz w:val="28"/>
        </w:rPr>
        <w:t xml:space="preserve">nochmals </w:t>
      </w:r>
      <w:r>
        <w:rPr>
          <w:rFonts w:cs="Arial"/>
          <w:sz w:val="28"/>
        </w:rPr>
        <w:t>von vorne beginnen muss.</w:t>
      </w:r>
      <w:r>
        <w:rPr>
          <w:rFonts w:cs="Arial"/>
          <w:sz w:val="28"/>
        </w:rPr>
        <w:br/>
      </w:r>
      <w:r w:rsidRPr="0063573D">
        <w:rPr>
          <w:rFonts w:cs="Arial"/>
        </w:rPr>
        <w:sym w:font="Wingdings" w:char="F0F0"/>
      </w:r>
      <w:r w:rsidRPr="0063573D">
        <w:rPr>
          <w:rFonts w:cs="Arial"/>
        </w:rPr>
        <w:t xml:space="preserve"> Z-Element </w:t>
      </w:r>
      <w:r w:rsidRPr="0063573D">
        <w:rPr>
          <w:rFonts w:cs="Arial"/>
        </w:rPr>
        <w:sym w:font="Wingdings" w:char="F0F0"/>
      </w:r>
      <w:r w:rsidRPr="0063573D">
        <w:rPr>
          <w:rFonts w:cs="Arial"/>
        </w:rPr>
        <w:t xml:space="preserve"> arbeitsblaetter_sus </w:t>
      </w:r>
      <w:r w:rsidRPr="0063573D">
        <w:rPr>
          <w:rFonts w:cs="Arial"/>
        </w:rPr>
        <w:sym w:font="Wingdings" w:char="F0F0"/>
      </w:r>
      <w:r>
        <w:rPr>
          <w:rFonts w:cs="Arial"/>
        </w:rPr>
        <w:t xml:space="preserve"> </w:t>
      </w:r>
      <w:r w:rsidRPr="0063573D">
        <w:rPr>
          <w:rFonts w:cs="Arial"/>
        </w:rPr>
        <w:t>ab6_ueberleitung_text_uebung</w:t>
      </w:r>
    </w:p>
    <w:p w:rsidR="003F7F3B" w:rsidRPr="00E72323" w:rsidRDefault="003F7F3B" w:rsidP="003F7F3B">
      <w:pPr>
        <w:ind w:left="1985" w:right="709" w:hanging="1985"/>
        <w:rPr>
          <w:rFonts w:cs="Arial"/>
          <w:sz w:val="28"/>
        </w:rPr>
      </w:pPr>
      <w:r>
        <w:rPr>
          <w:rFonts w:cs="Arial"/>
          <w:sz w:val="28"/>
        </w:rPr>
        <w:tab/>
      </w:r>
    </w:p>
    <w:p w:rsidR="003F7F3B" w:rsidRPr="0065121A" w:rsidRDefault="003F7F3B" w:rsidP="003F7F3B">
      <w:pPr>
        <w:ind w:left="1985" w:right="709" w:hanging="1985"/>
        <w:rPr>
          <w:rFonts w:cs="Arial"/>
        </w:rPr>
      </w:pPr>
    </w:p>
    <w:p w:rsidR="003F7F3B" w:rsidRPr="00244534" w:rsidRDefault="003F7F3B" w:rsidP="003F7F3B">
      <w:pPr>
        <w:spacing w:after="120"/>
        <w:ind w:left="1985" w:right="709" w:hanging="1985"/>
        <w:rPr>
          <w:rFonts w:cs="Arial"/>
        </w:rPr>
      </w:pPr>
      <w:r w:rsidRPr="00C80EF8">
        <w:rPr>
          <w:rFonts w:cs="Arial"/>
          <w:noProof/>
          <w:lang w:val="en-US"/>
        </w:rPr>
        <w:pict>
          <v:shape id="_x0000_i1079" type="#_x0000_t75" style="width:33.75pt;height:25.5pt">
            <v:imagedata r:id="rId9" o:title="BG_LTB_Button1"/>
          </v:shape>
        </w:pict>
      </w:r>
      <w:r w:rsidRPr="00C80EF8">
        <w:rPr>
          <w:rFonts w:cs="Arial"/>
          <w:noProof/>
          <w:lang w:val="en-US"/>
        </w:rPr>
        <w:pict>
          <v:shape id="_x0000_i1080" type="#_x0000_t75" style="width:33.75pt;height:25.5pt">
            <v:imagedata r:id="rId9" o:title="BG_LTB_Button1"/>
          </v:shape>
        </w:pict>
      </w:r>
      <w:r w:rsidRPr="00C80EF8">
        <w:rPr>
          <w:rFonts w:cs="Arial"/>
          <w:noProof/>
          <w:lang w:val="en-US"/>
        </w:rPr>
        <w:pict>
          <v:shape id="_x0000_i1081" type="#_x0000_t75" style="width:33.75pt;height:25.5pt">
            <v:imagedata r:id="rId9" o:title="BG_LTB_Button1"/>
          </v:shape>
        </w:pict>
      </w:r>
      <w:r>
        <w:rPr>
          <w:rFonts w:cs="Arial"/>
          <w:sz w:val="28"/>
        </w:rPr>
        <w:t>Gibt es noch andere Übungen, die du erklären wirst?</w:t>
      </w:r>
      <w:r>
        <w:rPr>
          <w:rFonts w:cs="Arial"/>
          <w:sz w:val="28"/>
        </w:rPr>
        <w:br/>
        <w:t>Schreibe auch zu diesen eine Anleitungshilfe.</w:t>
      </w:r>
      <w:r>
        <w:rPr>
          <w:rFonts w:cs="Arial"/>
          <w:sz w:val="28"/>
        </w:rPr>
        <w:br/>
      </w:r>
    </w:p>
    <w:p w:rsidR="003F7F3B" w:rsidRPr="00244534" w:rsidRDefault="003F7F3B" w:rsidP="003F7F3B">
      <w:pPr>
        <w:ind w:right="426"/>
        <w:rPr>
          <w:rFonts w:cs="Arial"/>
        </w:rPr>
      </w:pPr>
      <w:r>
        <w:rPr>
          <w:rFonts w:cs="Arial"/>
        </w:rPr>
        <w:br w:type="page"/>
      </w: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3F7F3B" w:rsidRPr="0065121A">
        <w:trPr>
          <w:trHeight w:val="850"/>
        </w:trPr>
        <w:tc>
          <w:tcPr>
            <w:tcW w:w="1970" w:type="dxa"/>
            <w:shd w:val="clear" w:color="auto" w:fill="auto"/>
            <w:vAlign w:val="center"/>
          </w:tcPr>
          <w:p w:rsidR="003F7F3B" w:rsidRPr="0065121A" w:rsidRDefault="003F7F3B" w:rsidP="003F7F3B">
            <w:pPr>
              <w:pStyle w:val="Kopfze"/>
              <w:spacing w:line="264" w:lineRule="auto"/>
              <w:jc w:val="center"/>
              <w:rPr>
                <w:rFonts w:ascii="Cambria" w:hAnsi="Cambria" w:cs="Arial"/>
                <w:b/>
              </w:rPr>
            </w:pPr>
            <w:r w:rsidRPr="0065121A">
              <w:rPr>
                <w:rFonts w:ascii="Cambria" w:hAnsi="Cambria"/>
              </w:rPr>
              <w:pict>
                <v:shape id="_x0000_i1082" type="#_x0000_t75" style="width:89.25pt;height:44.65pt">
                  <v:imagedata r:id="rId8" o:title="bege_bez_rgb_50mm"/>
                </v:shape>
              </w:pict>
            </w:r>
          </w:p>
        </w:tc>
        <w:tc>
          <w:tcPr>
            <w:tcW w:w="1701" w:type="dxa"/>
            <w:shd w:val="clear" w:color="auto" w:fill="auto"/>
            <w:vAlign w:val="bottom"/>
          </w:tcPr>
          <w:p w:rsidR="003F7F3B" w:rsidRPr="0065121A" w:rsidRDefault="003F7F3B" w:rsidP="003F7F3B">
            <w:pPr>
              <w:pStyle w:val="Kopfze"/>
              <w:spacing w:line="264" w:lineRule="auto"/>
              <w:jc w:val="center"/>
              <w:rPr>
                <w:rFonts w:ascii="Cambria" w:hAnsi="Cambria" w:cs="Arial"/>
              </w:rPr>
            </w:pPr>
            <w:r w:rsidRPr="0065121A">
              <w:rPr>
                <w:rFonts w:ascii="Cambria" w:hAnsi="Cambria" w:cs="Arial"/>
              </w:rPr>
              <w:t xml:space="preserve">Lesetagebuch </w:t>
            </w:r>
            <w:r>
              <w:rPr>
                <w:rFonts w:ascii="Cambria" w:hAnsi="Cambria" w:cs="Arial"/>
                <w:b/>
              </w:rPr>
              <w:t>Tommy Mütze</w:t>
            </w:r>
            <w:r>
              <w:rPr>
                <w:rFonts w:ascii="Cambria" w:hAnsi="Cambria" w:cs="Arial"/>
              </w:rPr>
              <w:t xml:space="preserve"> Auftrag 9</w:t>
            </w:r>
          </w:p>
        </w:tc>
        <w:tc>
          <w:tcPr>
            <w:tcW w:w="5386" w:type="dxa"/>
            <w:shd w:val="clear" w:color="auto" w:fill="auto"/>
            <w:vAlign w:val="center"/>
          </w:tcPr>
          <w:p w:rsidR="003F7F3B" w:rsidRPr="00244534" w:rsidRDefault="003F7F3B" w:rsidP="003F7F3B">
            <w:pPr>
              <w:pStyle w:val="Kopfze"/>
              <w:ind w:left="142"/>
              <w:jc w:val="left"/>
              <w:rPr>
                <w:rFonts w:ascii="Cambria" w:hAnsi="Cambria" w:cs="Arial"/>
                <w:b/>
                <w:sz w:val="36"/>
              </w:rPr>
            </w:pPr>
            <w:r>
              <w:rPr>
                <w:rFonts w:ascii="Cambria" w:hAnsi="Cambria" w:cs="Arial"/>
                <w:b/>
                <w:sz w:val="36"/>
              </w:rPr>
              <w:t>S</w:t>
            </w:r>
            <w:r w:rsidRPr="00244534">
              <w:rPr>
                <w:rFonts w:ascii="Cambria" w:hAnsi="Cambria" w:cs="Arial"/>
                <w:b/>
                <w:sz w:val="36"/>
              </w:rPr>
              <w:t>ich selbst zuhören</w:t>
            </w:r>
          </w:p>
        </w:tc>
      </w:tr>
    </w:tbl>
    <w:p w:rsidR="003F7F3B" w:rsidRPr="0065121A" w:rsidRDefault="003F7F3B" w:rsidP="003F7F3B">
      <w:pPr>
        <w:rPr>
          <w:rFonts w:cs="Arial"/>
        </w:rPr>
      </w:pPr>
    </w:p>
    <w:p w:rsidR="003F7F3B" w:rsidRDefault="003F7F3B" w:rsidP="003F7F3B">
      <w:pPr>
        <w:ind w:left="1701" w:right="709" w:hanging="2127"/>
        <w:rPr>
          <w:rFonts w:cs="Arial"/>
          <w:noProof/>
          <w:sz w:val="28"/>
          <w:lang w:val="de-CH"/>
        </w:rPr>
      </w:pPr>
      <w:r w:rsidRPr="0065121A">
        <w:rPr>
          <w:rFonts w:cs="Arial"/>
          <w:noProof/>
          <w:lang w:val="en-US"/>
        </w:rPr>
        <w:pict>
          <v:shape id="_x0000_i1083" type="#_x0000_t75" style="width:33.75pt;height:25.5pt">
            <v:imagedata r:id="rId9" o:title="BG_LTB_Button1"/>
          </v:shape>
        </w:pict>
      </w:r>
      <w:r w:rsidRPr="0065121A">
        <w:rPr>
          <w:rFonts w:cs="Arial"/>
          <w:noProof/>
          <w:lang w:val="de-CH"/>
        </w:rPr>
        <w:tab/>
      </w:r>
      <w:r>
        <w:rPr>
          <w:rFonts w:cs="Arial"/>
          <w:noProof/>
          <w:sz w:val="28"/>
          <w:lang w:val="de-CH"/>
        </w:rPr>
        <w:t>Wenn man sich selbst zuhört, tönt das oft sehr seltsam.</w:t>
      </w:r>
    </w:p>
    <w:p w:rsidR="003F7F3B" w:rsidRDefault="003F7F3B" w:rsidP="003F7F3B">
      <w:pPr>
        <w:ind w:left="1701" w:right="709" w:hanging="2127"/>
        <w:rPr>
          <w:rFonts w:cs="Arial"/>
          <w:noProof/>
          <w:sz w:val="28"/>
          <w:lang w:val="de-CH"/>
        </w:rPr>
      </w:pPr>
      <w:r>
        <w:rPr>
          <w:rFonts w:cs="Arial"/>
          <w:noProof/>
          <w:sz w:val="28"/>
          <w:lang w:val="de-CH"/>
        </w:rPr>
        <w:tab/>
        <w:t xml:space="preserve">Übe zuerst die verschiedenen Textstellen möglichst gut zu lesen. Übe dann, sie in der richtigen Stimmung der passenden Rolle zuzuordnen und einzustudieren. </w:t>
      </w:r>
    </w:p>
    <w:p w:rsidR="003F7F3B" w:rsidRPr="0065121A" w:rsidRDefault="003F7F3B" w:rsidP="003F7F3B">
      <w:pPr>
        <w:ind w:left="1701" w:right="709"/>
        <w:rPr>
          <w:rFonts w:cs="Arial"/>
        </w:rPr>
      </w:pPr>
      <w:r>
        <w:rPr>
          <w:rFonts w:cs="Arial"/>
          <w:noProof/>
          <w:sz w:val="28"/>
          <w:lang w:val="de-CH"/>
        </w:rPr>
        <w:t>Wenn du bereit bist, organisierst du dir eine Aufnahmemöglichkeit (Telefon, Pad,…) und nimmst deinen Text auf.</w:t>
      </w:r>
    </w:p>
    <w:p w:rsidR="003F7F3B" w:rsidRDefault="003F7F3B" w:rsidP="003F7F3B">
      <w:pPr>
        <w:ind w:left="1701" w:right="709" w:hanging="2127"/>
        <w:rPr>
          <w:rFonts w:cs="Arial"/>
          <w:sz w:val="28"/>
        </w:rPr>
      </w:pPr>
      <w:r w:rsidRPr="00C80EF8">
        <w:rPr>
          <w:rFonts w:cs="Arial"/>
          <w:noProof/>
          <w:lang w:val="en-US"/>
        </w:rPr>
        <w:pict>
          <v:shape id="_x0000_i1084" type="#_x0000_t75" style="width:33.75pt;height:25.5pt">
            <v:imagedata r:id="rId9" o:title="BG_LTB_Button1"/>
          </v:shape>
        </w:pict>
      </w:r>
      <w:r w:rsidRPr="00C80EF8">
        <w:rPr>
          <w:rFonts w:cs="Arial"/>
          <w:noProof/>
          <w:lang w:val="en-US"/>
        </w:rPr>
        <w:pict>
          <v:shape id="_x0000_i1085" type="#_x0000_t75" style="width:33.75pt;height:25.5pt">
            <v:imagedata r:id="rId9" o:title="BG_LTB_Button1"/>
          </v:shape>
        </w:pict>
      </w:r>
      <w:r w:rsidRPr="0065121A">
        <w:rPr>
          <w:rFonts w:cs="Arial"/>
        </w:rPr>
        <w:tab/>
      </w:r>
      <w:r>
        <w:rPr>
          <w:rFonts w:cs="Arial"/>
          <w:sz w:val="28"/>
        </w:rPr>
        <w:t xml:space="preserve">Höre dir nun selbst zu. </w:t>
      </w:r>
      <w:r>
        <w:rPr>
          <w:rFonts w:cs="Arial"/>
          <w:sz w:val="28"/>
        </w:rPr>
        <w:br/>
        <w:t>Wie hast du das gemacht?</w:t>
      </w:r>
      <w:r>
        <w:rPr>
          <w:rFonts w:cs="Arial"/>
          <w:sz w:val="28"/>
        </w:rPr>
        <w:br/>
        <w:t>Kannst du hören, wen du nachmachst?</w:t>
      </w:r>
      <w:r>
        <w:rPr>
          <w:rFonts w:cs="Arial"/>
          <w:sz w:val="28"/>
        </w:rPr>
        <w:br/>
        <w:t>Welche Rolle liegt dir am besten? Was könntest du bei den anderen aufgenommenen Textpassagen verändern oder sogar verbessern?</w:t>
      </w:r>
    </w:p>
    <w:p w:rsidR="003F7F3B" w:rsidRPr="002767AC" w:rsidRDefault="003F7F3B" w:rsidP="003F7F3B">
      <w:pPr>
        <w:ind w:left="1701" w:right="709" w:hanging="2127"/>
        <w:rPr>
          <w:rFonts w:cs="Arial"/>
          <w:sz w:val="28"/>
        </w:rPr>
      </w:pPr>
      <w:r>
        <w:rPr>
          <w:rFonts w:cs="Arial"/>
          <w:sz w:val="28"/>
        </w:rPr>
        <w:tab/>
      </w:r>
    </w:p>
    <w:p w:rsidR="003F7F3B" w:rsidRPr="002767AC" w:rsidRDefault="003F7F3B" w:rsidP="003F7F3B">
      <w:pPr>
        <w:tabs>
          <w:tab w:val="left" w:pos="10065"/>
        </w:tabs>
        <w:spacing w:line="276" w:lineRule="auto"/>
        <w:ind w:left="-284" w:right="-283"/>
        <w:rPr>
          <w:b/>
          <w:sz w:val="28"/>
        </w:rPr>
      </w:pPr>
      <w:r>
        <w:rPr>
          <w:b/>
          <w:sz w:val="28"/>
        </w:rPr>
        <w:t>bestimmt, klar, deutlich, wie ein Rektor</w:t>
      </w:r>
      <w:r w:rsidRPr="002767AC">
        <w:rPr>
          <w:b/>
          <w:sz w:val="28"/>
        </w:rPr>
        <w:t>:</w:t>
      </w:r>
    </w:p>
    <w:p w:rsidR="003F7F3B" w:rsidRDefault="003F7F3B" w:rsidP="003F7F3B">
      <w:pPr>
        <w:spacing w:line="276" w:lineRule="auto"/>
        <w:ind w:left="-227"/>
        <w:rPr>
          <w:sz w:val="28"/>
        </w:rPr>
      </w:pPr>
      <w:r>
        <w:rPr>
          <w:sz w:val="28"/>
        </w:rPr>
        <w:t>«</w:t>
      </w:r>
      <w:r w:rsidRPr="00E6163E">
        <w:rPr>
          <w:sz w:val="28"/>
        </w:rPr>
        <w:t>Kinder, das ist Tommy MacAdam</w:t>
      </w:r>
      <w:r>
        <w:rPr>
          <w:sz w:val="28"/>
        </w:rPr>
        <w:t>»</w:t>
      </w:r>
      <w:r w:rsidRPr="00E6163E">
        <w:rPr>
          <w:sz w:val="28"/>
        </w:rPr>
        <w:t xml:space="preserve">, erklärte Mister Rasool, alias Mister Mosi. </w:t>
      </w:r>
      <w:r>
        <w:rPr>
          <w:sz w:val="28"/>
        </w:rPr>
        <w:t>«</w:t>
      </w:r>
      <w:r w:rsidRPr="00E6163E">
        <w:rPr>
          <w:sz w:val="28"/>
        </w:rPr>
        <w:t>Denkt daran: An der Colliery Primary bemühen wir uns, neue Mitglieder freundlich aufzunehmen. Seid also nett und hilfsbereit.</w:t>
      </w:r>
      <w:r>
        <w:rPr>
          <w:sz w:val="28"/>
        </w:rPr>
        <w:t>»</w:t>
      </w:r>
    </w:p>
    <w:p w:rsidR="003F7F3B" w:rsidRPr="00244534" w:rsidRDefault="003F7F3B" w:rsidP="003F7F3B">
      <w:pPr>
        <w:spacing w:line="276" w:lineRule="auto"/>
        <w:ind w:left="-227"/>
      </w:pPr>
    </w:p>
    <w:p w:rsidR="003F7F3B" w:rsidRDefault="003F7F3B" w:rsidP="003F7F3B">
      <w:pPr>
        <w:tabs>
          <w:tab w:val="left" w:pos="10065"/>
        </w:tabs>
        <w:spacing w:line="276" w:lineRule="auto"/>
        <w:ind w:left="-284" w:right="-283"/>
        <w:rPr>
          <w:sz w:val="28"/>
        </w:rPr>
      </w:pPr>
      <w:r>
        <w:rPr>
          <w:b/>
          <w:sz w:val="28"/>
        </w:rPr>
        <w:t>streng und laut, wie Misses Venter alias Drachendame:</w:t>
      </w:r>
      <w:r>
        <w:rPr>
          <w:sz w:val="28"/>
        </w:rPr>
        <w:br/>
        <w:t>«</w:t>
      </w:r>
      <w:r w:rsidRPr="00E6163E">
        <w:rPr>
          <w:sz w:val="28"/>
        </w:rPr>
        <w:t>Doogal! Sheldon! Ruhe!</w:t>
      </w:r>
      <w:r>
        <w:rPr>
          <w:sz w:val="28"/>
        </w:rPr>
        <w:t>»</w:t>
      </w:r>
      <w:r w:rsidRPr="00E6163E">
        <w:rPr>
          <w:sz w:val="28"/>
        </w:rPr>
        <w:t xml:space="preserve">, befahl sie. </w:t>
      </w:r>
      <w:r>
        <w:rPr>
          <w:sz w:val="28"/>
        </w:rPr>
        <w:t>«</w:t>
      </w:r>
      <w:r w:rsidRPr="00E6163E">
        <w:rPr>
          <w:sz w:val="28"/>
        </w:rPr>
        <w:t>Wir sollten eine Dampfmaschine zeichnen. Also quasselt nicht dauernd über irgendwelchen Autokram.</w:t>
      </w:r>
      <w:r>
        <w:rPr>
          <w:sz w:val="28"/>
        </w:rPr>
        <w:t>»</w:t>
      </w:r>
    </w:p>
    <w:p w:rsidR="003F7F3B" w:rsidRPr="00244534" w:rsidRDefault="003F7F3B" w:rsidP="003F7F3B">
      <w:pPr>
        <w:tabs>
          <w:tab w:val="left" w:pos="10065"/>
        </w:tabs>
        <w:spacing w:line="276" w:lineRule="auto"/>
        <w:ind w:left="-284" w:right="-283"/>
      </w:pPr>
    </w:p>
    <w:p w:rsidR="003F7F3B" w:rsidRPr="0095008B" w:rsidRDefault="003F7F3B" w:rsidP="003F7F3B">
      <w:pPr>
        <w:tabs>
          <w:tab w:val="left" w:pos="3270"/>
        </w:tabs>
        <w:spacing w:line="276" w:lineRule="auto"/>
        <w:ind w:left="-284" w:right="-283"/>
        <w:rPr>
          <w:sz w:val="10"/>
        </w:rPr>
      </w:pPr>
      <w:r>
        <w:rPr>
          <w:sz w:val="22"/>
        </w:rPr>
        <w:tab/>
      </w:r>
    </w:p>
    <w:p w:rsidR="003F7F3B" w:rsidRDefault="003F7F3B" w:rsidP="003F7F3B">
      <w:pPr>
        <w:tabs>
          <w:tab w:val="left" w:pos="10065"/>
        </w:tabs>
        <w:spacing w:line="276" w:lineRule="auto"/>
        <w:ind w:left="-284" w:right="-283"/>
        <w:rPr>
          <w:b/>
          <w:sz w:val="28"/>
        </w:rPr>
      </w:pPr>
      <w:r>
        <w:rPr>
          <w:b/>
          <w:sz w:val="28"/>
        </w:rPr>
        <w:t>gehetzt und laut, wie Moketsi, der gerade verprügelt wird:</w:t>
      </w:r>
    </w:p>
    <w:p w:rsidR="003F7F3B" w:rsidRDefault="003F7F3B" w:rsidP="003F7F3B">
      <w:pPr>
        <w:tabs>
          <w:tab w:val="left" w:pos="10065"/>
        </w:tabs>
        <w:spacing w:line="276" w:lineRule="auto"/>
        <w:ind w:left="-284" w:right="-283"/>
        <w:rPr>
          <w:sz w:val="28"/>
        </w:rPr>
      </w:pPr>
      <w:r>
        <w:rPr>
          <w:sz w:val="28"/>
        </w:rPr>
        <w:t>«Ich sag`s Misses Venter! Ich sag`s Mister Rasool! Passt bloss auf, ihr fliegt alle von der Schule!»</w:t>
      </w:r>
    </w:p>
    <w:p w:rsidR="003F7F3B" w:rsidRPr="00244534" w:rsidRDefault="003F7F3B" w:rsidP="003F7F3B">
      <w:pPr>
        <w:tabs>
          <w:tab w:val="left" w:pos="3270"/>
        </w:tabs>
        <w:spacing w:line="276" w:lineRule="auto"/>
        <w:ind w:left="-284" w:right="-283"/>
      </w:pPr>
    </w:p>
    <w:p w:rsidR="003F7F3B" w:rsidRPr="00244534" w:rsidRDefault="003F7F3B" w:rsidP="003F7F3B">
      <w:pPr>
        <w:tabs>
          <w:tab w:val="left" w:pos="1260"/>
        </w:tabs>
        <w:spacing w:line="276" w:lineRule="auto"/>
        <w:ind w:left="-284" w:right="-283"/>
        <w:rPr>
          <w:sz w:val="16"/>
        </w:rPr>
      </w:pPr>
      <w:r>
        <w:rPr>
          <w:b/>
          <w:sz w:val="28"/>
        </w:rPr>
        <w:t xml:space="preserve">nett und überlegt, wie die äusserst kluge Cherise und </w:t>
      </w:r>
      <w:r w:rsidRPr="00244534">
        <w:rPr>
          <w:b/>
          <w:sz w:val="28"/>
        </w:rPr>
        <w:t>zurückhaltend und geheimnisvoll, wie Mütze:</w:t>
      </w:r>
    </w:p>
    <w:p w:rsidR="003F7F3B" w:rsidRDefault="003F7F3B" w:rsidP="003F7F3B">
      <w:pPr>
        <w:tabs>
          <w:tab w:val="left" w:pos="10065"/>
        </w:tabs>
        <w:spacing w:line="276" w:lineRule="auto"/>
        <w:ind w:left="-284" w:right="-283"/>
        <w:rPr>
          <w:sz w:val="28"/>
        </w:rPr>
      </w:pPr>
      <w:r>
        <w:rPr>
          <w:sz w:val="28"/>
        </w:rPr>
        <w:t>«Tommy, weisst du, wie wir Mister Rasool nennen?»</w:t>
      </w:r>
    </w:p>
    <w:p w:rsidR="003F7F3B" w:rsidRPr="00244534" w:rsidRDefault="003F7F3B" w:rsidP="003F7F3B">
      <w:pPr>
        <w:tabs>
          <w:tab w:val="left" w:pos="10065"/>
        </w:tabs>
        <w:spacing w:line="276" w:lineRule="auto"/>
        <w:ind w:left="-284" w:right="-283"/>
        <w:rPr>
          <w:sz w:val="28"/>
        </w:rPr>
      </w:pPr>
      <w:r>
        <w:rPr>
          <w:sz w:val="28"/>
        </w:rPr>
        <w:t>«</w:t>
      </w:r>
      <w:r w:rsidRPr="00244534">
        <w:rPr>
          <w:sz w:val="28"/>
        </w:rPr>
        <w:t>Den Schuldirektor? Nein, wie denn?</w:t>
      </w:r>
      <w:r>
        <w:rPr>
          <w:sz w:val="28"/>
        </w:rPr>
        <w:t>»</w:t>
      </w:r>
    </w:p>
    <w:p w:rsidR="003F7F3B" w:rsidRDefault="003F7F3B" w:rsidP="003F7F3B">
      <w:pPr>
        <w:tabs>
          <w:tab w:val="left" w:pos="10065"/>
        </w:tabs>
        <w:spacing w:line="276" w:lineRule="auto"/>
        <w:ind w:left="-284" w:right="-283"/>
        <w:rPr>
          <w:sz w:val="28"/>
        </w:rPr>
      </w:pPr>
      <w:r>
        <w:rPr>
          <w:sz w:val="28"/>
        </w:rPr>
        <w:t>«Wir nennen ihn Mister Mosi. Weisst du weshalb?»</w:t>
      </w:r>
    </w:p>
    <w:p w:rsidR="003F7F3B" w:rsidRPr="00244534" w:rsidRDefault="003F7F3B" w:rsidP="003F7F3B">
      <w:pPr>
        <w:tabs>
          <w:tab w:val="left" w:pos="10065"/>
        </w:tabs>
        <w:spacing w:line="276" w:lineRule="auto"/>
        <w:ind w:left="-284" w:right="-283"/>
        <w:rPr>
          <w:sz w:val="28"/>
        </w:rPr>
      </w:pPr>
      <w:r>
        <w:rPr>
          <w:sz w:val="28"/>
        </w:rPr>
        <w:t>«</w:t>
      </w:r>
      <w:r w:rsidRPr="00244534">
        <w:rPr>
          <w:sz w:val="28"/>
        </w:rPr>
        <w:t>Keine Ahnung, weshalb?</w:t>
      </w:r>
      <w:r>
        <w:rPr>
          <w:sz w:val="28"/>
        </w:rPr>
        <w:t>»</w:t>
      </w:r>
    </w:p>
    <w:p w:rsidR="003F7F3B" w:rsidRDefault="003F7F3B" w:rsidP="003F7F3B">
      <w:pPr>
        <w:tabs>
          <w:tab w:val="left" w:pos="10065"/>
        </w:tabs>
        <w:spacing w:line="276" w:lineRule="auto"/>
        <w:ind w:left="-284" w:right="-283"/>
        <w:rPr>
          <w:sz w:val="28"/>
        </w:rPr>
      </w:pPr>
      <w:r>
        <w:rPr>
          <w:sz w:val="28"/>
        </w:rPr>
        <w:t>«Weil.»</w:t>
      </w:r>
    </w:p>
    <w:p w:rsidR="003F7F3B" w:rsidRPr="00244534" w:rsidRDefault="003F7F3B" w:rsidP="003F7F3B">
      <w:pPr>
        <w:tabs>
          <w:tab w:val="left" w:pos="10065"/>
        </w:tabs>
        <w:spacing w:line="360" w:lineRule="auto"/>
        <w:ind w:left="-284" w:right="-283"/>
        <w:rPr>
          <w:sz w:val="28"/>
        </w:rPr>
      </w:pPr>
      <w:r>
        <w:rPr>
          <w:sz w:val="28"/>
        </w:rPr>
        <w:t>«</w:t>
      </w:r>
      <w:r w:rsidRPr="00244534">
        <w:rPr>
          <w:sz w:val="28"/>
        </w:rPr>
        <w:t>Haha, sehr komisch!</w:t>
      </w:r>
      <w:r>
        <w:rPr>
          <w:sz w:val="28"/>
        </w:rPr>
        <w:t>»</w:t>
      </w:r>
    </w:p>
    <w:p w:rsidR="003F7F3B" w:rsidRPr="00244534" w:rsidRDefault="003F7F3B" w:rsidP="003F7F3B">
      <w:pPr>
        <w:tabs>
          <w:tab w:val="left" w:pos="10065"/>
        </w:tabs>
        <w:ind w:left="-284" w:right="-283"/>
      </w:pPr>
    </w:p>
    <w:p w:rsidR="003F7F3B" w:rsidRPr="00244534" w:rsidRDefault="003F7F3B" w:rsidP="003F7F3B">
      <w:pPr>
        <w:tabs>
          <w:tab w:val="left" w:pos="10065"/>
        </w:tabs>
        <w:ind w:left="-284" w:right="-283"/>
      </w:pPr>
      <w:r>
        <w:br w:type="page"/>
      </w:r>
    </w:p>
    <w:tbl>
      <w:tblPr>
        <w:tblW w:w="9766" w:type="dxa"/>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6095"/>
      </w:tblGrid>
      <w:tr w:rsidR="003F7F3B" w:rsidRPr="00F176B8">
        <w:trPr>
          <w:trHeight w:val="850"/>
        </w:trPr>
        <w:tc>
          <w:tcPr>
            <w:tcW w:w="1970" w:type="dxa"/>
            <w:shd w:val="clear" w:color="auto" w:fill="auto"/>
            <w:vAlign w:val="center"/>
          </w:tcPr>
          <w:p w:rsidR="003F7F3B" w:rsidRPr="00F176B8" w:rsidRDefault="003F7F3B" w:rsidP="003F7F3B">
            <w:pPr>
              <w:pStyle w:val="Kopfze"/>
              <w:spacing w:line="264" w:lineRule="auto"/>
              <w:jc w:val="center"/>
              <w:rPr>
                <w:rFonts w:ascii="Cambria" w:hAnsi="Cambria" w:cs="Arial"/>
                <w:b/>
              </w:rPr>
            </w:pPr>
            <w:r w:rsidRPr="00F176B8">
              <w:rPr>
                <w:rFonts w:ascii="Cambria" w:hAnsi="Cambria"/>
              </w:rPr>
              <w:pict>
                <v:shape id="_x0000_i1086" type="#_x0000_t75" style="width:89.25pt;height:44.65pt">
                  <v:imagedata r:id="rId8" o:title="bege_bez_rgb_50mm"/>
                </v:shape>
              </w:pict>
            </w:r>
          </w:p>
        </w:tc>
        <w:tc>
          <w:tcPr>
            <w:tcW w:w="1701" w:type="dxa"/>
            <w:shd w:val="clear" w:color="auto" w:fill="auto"/>
            <w:vAlign w:val="bottom"/>
          </w:tcPr>
          <w:p w:rsidR="003F7F3B" w:rsidRPr="00F176B8" w:rsidRDefault="003F7F3B" w:rsidP="003F7F3B">
            <w:pPr>
              <w:pStyle w:val="Kopfze"/>
              <w:spacing w:line="264" w:lineRule="auto"/>
              <w:jc w:val="center"/>
              <w:rPr>
                <w:rFonts w:ascii="Cambria" w:hAnsi="Cambria" w:cs="Arial"/>
              </w:rPr>
            </w:pPr>
            <w:r w:rsidRPr="00F176B8">
              <w:rPr>
                <w:rFonts w:ascii="Cambria" w:hAnsi="Cambria" w:cs="Arial"/>
              </w:rPr>
              <w:t xml:space="preserve">Lesetagebuch </w:t>
            </w:r>
            <w:r>
              <w:rPr>
                <w:rFonts w:ascii="Cambria" w:hAnsi="Cambria" w:cs="Arial"/>
                <w:b/>
              </w:rPr>
              <w:t>Tommy Mütze</w:t>
            </w:r>
            <w:r w:rsidRPr="00F176B8">
              <w:rPr>
                <w:rFonts w:ascii="Cambria" w:hAnsi="Cambria" w:cs="Arial"/>
              </w:rPr>
              <w:t xml:space="preserve"> Auftrag </w:t>
            </w:r>
            <w:r w:rsidRPr="00533C39">
              <w:rPr>
                <w:rFonts w:ascii="Cambria" w:hAnsi="Cambria" w:cs="Arial"/>
                <w:sz w:val="28"/>
              </w:rPr>
              <w:t>S</w:t>
            </w:r>
            <w:r>
              <w:rPr>
                <w:rFonts w:ascii="Cambria" w:hAnsi="Cambria" w:cs="Arial"/>
              </w:rPr>
              <w:t>1</w:t>
            </w:r>
          </w:p>
        </w:tc>
        <w:tc>
          <w:tcPr>
            <w:tcW w:w="6095" w:type="dxa"/>
            <w:tcBorders>
              <w:top w:val="nil"/>
              <w:bottom w:val="nil"/>
            </w:tcBorders>
            <w:shd w:val="clear" w:color="auto" w:fill="F2F2F2"/>
            <w:vAlign w:val="center"/>
          </w:tcPr>
          <w:p w:rsidR="003F7F3B" w:rsidRPr="00F176B8" w:rsidRDefault="003F7F3B" w:rsidP="003F7F3B">
            <w:pPr>
              <w:pStyle w:val="Kopfze"/>
              <w:ind w:left="142"/>
              <w:jc w:val="left"/>
              <w:rPr>
                <w:rFonts w:ascii="Cambria" w:hAnsi="Cambria" w:cs="Arial"/>
                <w:b/>
                <w:sz w:val="36"/>
              </w:rPr>
            </w:pPr>
            <w:r>
              <w:rPr>
                <w:rFonts w:ascii="Cambria" w:hAnsi="Cambria" w:cs="Arial"/>
                <w:b/>
                <w:sz w:val="36"/>
              </w:rPr>
              <w:t>Autorenwerkstatt</w:t>
            </w:r>
          </w:p>
          <w:p w:rsidR="003F7F3B" w:rsidRPr="00244534" w:rsidRDefault="003F7F3B" w:rsidP="003F7F3B">
            <w:pPr>
              <w:pStyle w:val="Kopfze"/>
              <w:ind w:left="142"/>
              <w:jc w:val="left"/>
              <w:rPr>
                <w:rFonts w:ascii="Cambria" w:hAnsi="Cambria" w:cs="Arial"/>
                <w:sz w:val="32"/>
                <w:szCs w:val="32"/>
              </w:rPr>
            </w:pPr>
            <w:r>
              <w:rPr>
                <w:rFonts w:ascii="Cambria" w:hAnsi="Cambria" w:cs="Arial"/>
                <w:sz w:val="32"/>
                <w:szCs w:val="32"/>
              </w:rPr>
              <w:t>E</w:t>
            </w:r>
            <w:r w:rsidRPr="00244534">
              <w:rPr>
                <w:rFonts w:ascii="Cambria" w:hAnsi="Cambria" w:cs="Arial"/>
                <w:sz w:val="32"/>
                <w:szCs w:val="32"/>
              </w:rPr>
              <w:t>ine bewegte Parallelgeschichte schreiben</w:t>
            </w:r>
          </w:p>
        </w:tc>
      </w:tr>
    </w:tbl>
    <w:p w:rsidR="003F7F3B" w:rsidRPr="00763550" w:rsidRDefault="003F7F3B" w:rsidP="003F7F3B">
      <w:pPr>
        <w:rPr>
          <w:rFonts w:cs="Arial"/>
          <w:sz w:val="20"/>
          <w:szCs w:val="20"/>
        </w:rPr>
      </w:pPr>
    </w:p>
    <w:p w:rsidR="003F7F3B" w:rsidRPr="000F1E89" w:rsidRDefault="003F7F3B" w:rsidP="003F7F3B">
      <w:pPr>
        <w:ind w:left="1985" w:right="397" w:hanging="1985"/>
        <w:rPr>
          <w:rFonts w:cs="Arial"/>
          <w:noProof/>
          <w:sz w:val="28"/>
          <w:lang w:val="de-CH"/>
        </w:rPr>
      </w:pPr>
      <w:r w:rsidRPr="00F176B8">
        <w:rPr>
          <w:rFonts w:cs="Arial"/>
          <w:noProof/>
          <w:lang w:val="en-US"/>
        </w:rPr>
        <w:pict>
          <v:shape id="_x0000_i1087" type="#_x0000_t75" style="width:33.75pt;height:25.5pt">
            <v:imagedata r:id="rId9" o:title="BG_LTB_Button1"/>
          </v:shape>
        </w:pict>
      </w:r>
      <w:r w:rsidRPr="00F176B8">
        <w:rPr>
          <w:rFonts w:cs="Arial"/>
          <w:noProof/>
          <w:lang w:val="de-CH"/>
        </w:rPr>
        <w:tab/>
      </w:r>
      <w:r w:rsidRPr="00831C47">
        <w:rPr>
          <w:rFonts w:cs="Arial"/>
          <w:noProof/>
          <w:sz w:val="28"/>
          <w:lang w:val="de-CH"/>
        </w:rPr>
        <w:t xml:space="preserve">Schreibe nun </w:t>
      </w:r>
      <w:r>
        <w:rPr>
          <w:rFonts w:cs="Arial"/>
          <w:noProof/>
          <w:sz w:val="28"/>
          <w:lang w:val="de-CH"/>
        </w:rPr>
        <w:t>den Anfang einer</w:t>
      </w:r>
      <w:r w:rsidRPr="00831C47">
        <w:rPr>
          <w:rFonts w:cs="Arial"/>
          <w:noProof/>
          <w:sz w:val="28"/>
          <w:lang w:val="de-CH"/>
        </w:rPr>
        <w:t xml:space="preserve"> </w:t>
      </w:r>
      <w:r>
        <w:rPr>
          <w:rFonts w:cs="Arial"/>
          <w:b/>
          <w:noProof/>
          <w:sz w:val="28"/>
          <w:lang w:val="de-CH"/>
        </w:rPr>
        <w:t>eigenen</w:t>
      </w:r>
      <w:r w:rsidRPr="00EF0630">
        <w:rPr>
          <w:rFonts w:cs="Arial"/>
          <w:b/>
          <w:noProof/>
          <w:sz w:val="28"/>
          <w:lang w:val="de-CH"/>
        </w:rPr>
        <w:t xml:space="preserve"> </w:t>
      </w:r>
      <w:r>
        <w:rPr>
          <w:rFonts w:cs="Arial"/>
          <w:b/>
          <w:noProof/>
          <w:sz w:val="28"/>
          <w:lang w:val="de-CH"/>
        </w:rPr>
        <w:t>Tommy Mütze</w:t>
      </w:r>
      <w:r w:rsidRPr="00EF0630">
        <w:rPr>
          <w:rFonts w:cs="Arial"/>
          <w:b/>
          <w:noProof/>
          <w:sz w:val="28"/>
          <w:lang w:val="de-CH"/>
        </w:rPr>
        <w:t>-Geschichte</w:t>
      </w:r>
      <w:r w:rsidRPr="00831C47">
        <w:rPr>
          <w:rFonts w:cs="Arial"/>
          <w:noProof/>
          <w:sz w:val="28"/>
          <w:lang w:val="de-CH"/>
        </w:rPr>
        <w:t>!</w:t>
      </w:r>
      <w:r>
        <w:rPr>
          <w:rFonts w:cs="Arial"/>
          <w:noProof/>
          <w:sz w:val="28"/>
          <w:lang w:val="de-CH"/>
        </w:rPr>
        <w:t xml:space="preserve"> Du wirst eine Parallelgeschichte schreiben, in dem du den Originalt</w:t>
      </w:r>
      <w:r w:rsidRPr="000F1E89">
        <w:rPr>
          <w:rFonts w:cs="Arial"/>
          <w:noProof/>
          <w:sz w:val="28"/>
          <w:lang w:val="de-CH"/>
        </w:rPr>
        <w:t>ext ein wenig veränderst.</w:t>
      </w:r>
    </w:p>
    <w:p w:rsidR="003F7F3B" w:rsidRPr="00E92D82" w:rsidRDefault="003F7F3B" w:rsidP="003F7F3B">
      <w:pPr>
        <w:ind w:left="1985" w:right="397" w:hanging="1985"/>
        <w:rPr>
          <w:rFonts w:cs="Arial"/>
          <w:noProof/>
          <w:sz w:val="28"/>
          <w:lang w:val="de-CH"/>
        </w:rPr>
      </w:pPr>
      <w:r w:rsidRPr="000F1E89">
        <w:rPr>
          <w:rFonts w:cs="Arial"/>
          <w:noProof/>
          <w:sz w:val="28"/>
          <w:lang w:val="de-CH"/>
        </w:rPr>
        <w:tab/>
        <w:t xml:space="preserve">Fülle als Vorbereitung die </w:t>
      </w:r>
      <w:r>
        <w:rPr>
          <w:rFonts w:cs="Arial"/>
          <w:b/>
          <w:noProof/>
          <w:sz w:val="28"/>
          <w:lang w:val="de-CH"/>
        </w:rPr>
        <w:t>Tabelle Parallelgeschichte</w:t>
      </w:r>
      <w:r>
        <w:rPr>
          <w:rFonts w:cs="Arial"/>
          <w:noProof/>
          <w:sz w:val="28"/>
          <w:lang w:val="de-CH"/>
        </w:rPr>
        <w:t xml:space="preserve"> </w:t>
      </w:r>
      <w:r w:rsidRPr="000F1E89">
        <w:rPr>
          <w:rFonts w:cs="Arial"/>
          <w:noProof/>
          <w:sz w:val="28"/>
          <w:lang w:val="de-CH"/>
        </w:rPr>
        <w:t>aus.</w:t>
      </w:r>
    </w:p>
    <w:p w:rsidR="003F7F3B" w:rsidRPr="00E92D82" w:rsidRDefault="003F7F3B" w:rsidP="003F7F3B">
      <w:pPr>
        <w:ind w:left="1985" w:right="709" w:hanging="1985"/>
        <w:rPr>
          <w:rFonts w:cs="Arial"/>
          <w:sz w:val="28"/>
        </w:rPr>
      </w:pPr>
      <w:r w:rsidRPr="00244534">
        <w:rPr>
          <w:rFonts w:cs="Arial"/>
          <w:noProof/>
          <w:lang w:val="en-US"/>
        </w:rPr>
        <w:pict>
          <v:shape id="_x0000_i1088" type="#_x0000_t75" style="width:33.75pt;height:25.5pt">
            <v:imagedata r:id="rId9" o:title="BG_LTB_Button1"/>
          </v:shape>
        </w:pict>
      </w:r>
      <w:r w:rsidRPr="00244534">
        <w:rPr>
          <w:rFonts w:cs="Arial"/>
          <w:noProof/>
          <w:lang w:val="en-US"/>
        </w:rPr>
        <w:pict>
          <v:shape id="_x0000_i1089" type="#_x0000_t75" style="width:33.75pt;height:25.5pt">
            <v:imagedata r:id="rId9" o:title="BG_LTB_Button1"/>
          </v:shape>
        </w:pict>
      </w:r>
      <w:r w:rsidRPr="00244534">
        <w:rPr>
          <w:rFonts w:cs="Arial"/>
        </w:rPr>
        <w:tab/>
      </w:r>
      <w:r w:rsidRPr="00D70F39">
        <w:rPr>
          <w:rFonts w:cs="Arial"/>
          <w:sz w:val="28"/>
        </w:rPr>
        <w:t>Schreibe</w:t>
      </w:r>
      <w:r>
        <w:rPr>
          <w:rFonts w:cs="Arial"/>
          <w:sz w:val="28"/>
        </w:rPr>
        <w:t xml:space="preserve"> nun mit Hilfe deiner Tabelle deine eigene Version von ‹Tommy Mütze›. </w:t>
      </w:r>
    </w:p>
    <w:p w:rsidR="003F7F3B" w:rsidRDefault="003F7F3B" w:rsidP="003F7F3B">
      <w:pPr>
        <w:spacing w:after="120"/>
        <w:ind w:left="1985" w:right="-141" w:hanging="1985"/>
        <w:rPr>
          <w:rFonts w:cs="Arial"/>
          <w:sz w:val="28"/>
        </w:rPr>
      </w:pPr>
      <w:r w:rsidRPr="00F176B8">
        <w:rPr>
          <w:rFonts w:cs="Arial"/>
          <w:noProof/>
          <w:lang w:val="en-US"/>
        </w:rPr>
        <w:pict>
          <v:shape id="_x0000_i1090" type="#_x0000_t75" style="width:31.15pt;height:22.9pt">
            <v:imagedata r:id="rId9" o:title="BG_LTB_Button1"/>
          </v:shape>
        </w:pict>
      </w:r>
      <w:r w:rsidRPr="00F176B8">
        <w:rPr>
          <w:rFonts w:cs="Arial"/>
          <w:noProof/>
          <w:lang w:val="en-US"/>
        </w:rPr>
        <w:pict>
          <v:shape id="_x0000_i1091" type="#_x0000_t75" style="width:30.4pt;height:22.5pt">
            <v:imagedata r:id="rId9" o:title="BG_LTB_Button1"/>
          </v:shape>
        </w:pict>
      </w:r>
      <w:r w:rsidRPr="00F176B8">
        <w:rPr>
          <w:rFonts w:cs="Arial"/>
          <w:noProof/>
          <w:lang w:val="en-US"/>
        </w:rPr>
        <w:pict>
          <v:shape id="_x0000_i1092" type="#_x0000_t75" style="width:30.4pt;height:22.5pt">
            <v:imagedata r:id="rId9" o:title="BG_LTB_Button1"/>
          </v:shape>
        </w:pict>
      </w:r>
      <w:r w:rsidRPr="000E57A1">
        <w:rPr>
          <w:rFonts w:cs="Arial"/>
          <w:noProof/>
          <w:lang w:val="de-CH"/>
        </w:rPr>
        <w:tab/>
      </w:r>
      <w:r>
        <w:rPr>
          <w:rFonts w:cs="Arial"/>
          <w:sz w:val="28"/>
        </w:rPr>
        <w:t xml:space="preserve">Bei Tommy Mütze konntest du Erlebnis- und Konzentrationsübungen, sowie Auftrittstrainings zur Geschichte erleben. </w:t>
      </w:r>
      <w:r>
        <w:rPr>
          <w:rFonts w:cs="Arial"/>
          <w:sz w:val="28"/>
        </w:rPr>
        <w:br/>
        <w:t>Welche möchtest du davon für deine Geschichte einsetzen?</w:t>
      </w:r>
      <w:r>
        <w:rPr>
          <w:rFonts w:cs="Arial"/>
          <w:sz w:val="28"/>
        </w:rPr>
        <w:br/>
        <w:t>Falls du andere Übungen nehmen möchtest, frage bei deinem Coach oder deiner Lehrperson um Rat.</w:t>
      </w:r>
      <w:r>
        <w:rPr>
          <w:rFonts w:cs="Arial"/>
          <w:sz w:val="28"/>
        </w:rPr>
        <w:br/>
        <w:t>Füge deine Übungen zwischen die Textpassagen ein!</w:t>
      </w:r>
    </w:p>
    <w:tbl>
      <w:tblPr>
        <w:tblW w:w="10207"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2"/>
        <w:gridCol w:w="708"/>
        <w:gridCol w:w="1843"/>
        <w:gridCol w:w="5387"/>
        <w:gridCol w:w="708"/>
        <w:gridCol w:w="709"/>
      </w:tblGrid>
      <w:tr w:rsidR="003F7F3B" w:rsidRPr="005E7CCB">
        <w:trPr>
          <w:trHeight w:val="558"/>
        </w:trPr>
        <w:tc>
          <w:tcPr>
            <w:tcW w:w="852" w:type="dxa"/>
            <w:shd w:val="clear" w:color="auto" w:fill="auto"/>
            <w:vAlign w:val="center"/>
          </w:tcPr>
          <w:p w:rsidR="003F7F3B" w:rsidRPr="005E7CCB" w:rsidRDefault="003F7F3B" w:rsidP="003F7F3B">
            <w:pPr>
              <w:spacing w:before="60" w:after="60"/>
              <w:ind w:right="34"/>
              <w:jc w:val="right"/>
              <w:rPr>
                <w:rFonts w:cs="Arial"/>
                <w:b/>
                <w:sz w:val="22"/>
              </w:rPr>
            </w:pPr>
            <w:r w:rsidRPr="005E7CCB">
              <w:rPr>
                <w:rFonts w:cs="Arial"/>
                <w:b/>
                <w:sz w:val="22"/>
              </w:rPr>
              <w:t>Art</w:t>
            </w:r>
          </w:p>
        </w:tc>
        <w:tc>
          <w:tcPr>
            <w:tcW w:w="708" w:type="dxa"/>
            <w:shd w:val="clear" w:color="auto" w:fill="auto"/>
            <w:vAlign w:val="center"/>
          </w:tcPr>
          <w:p w:rsidR="003F7F3B" w:rsidRPr="005E7CCB" w:rsidRDefault="003F7F3B" w:rsidP="003F7F3B">
            <w:pPr>
              <w:ind w:right="34"/>
              <w:jc w:val="right"/>
              <w:rPr>
                <w:rFonts w:cs="Arial"/>
                <w:b/>
              </w:rPr>
            </w:pPr>
            <w:r w:rsidRPr="005E7CCB">
              <w:rPr>
                <w:rFonts w:cs="Arial"/>
                <w:b/>
              </w:rPr>
              <w:t>Nr.</w:t>
            </w:r>
          </w:p>
        </w:tc>
        <w:tc>
          <w:tcPr>
            <w:tcW w:w="1843" w:type="dxa"/>
            <w:tcBorders>
              <w:right w:val="single" w:sz="4" w:space="0" w:color="auto"/>
            </w:tcBorders>
            <w:shd w:val="clear" w:color="auto" w:fill="auto"/>
            <w:vAlign w:val="center"/>
          </w:tcPr>
          <w:p w:rsidR="003F7F3B" w:rsidRPr="005E7CCB" w:rsidRDefault="003F7F3B" w:rsidP="003F7F3B">
            <w:pPr>
              <w:spacing w:before="60" w:after="60"/>
              <w:rPr>
                <w:rFonts w:cs="Arial"/>
                <w:b/>
                <w:sz w:val="20"/>
              </w:rPr>
            </w:pPr>
            <w:r w:rsidRPr="005E7CCB">
              <w:rPr>
                <w:rFonts w:cs="Arial"/>
                <w:b/>
                <w:sz w:val="32"/>
              </w:rPr>
              <w:t>Titel</w:t>
            </w:r>
          </w:p>
        </w:tc>
        <w:tc>
          <w:tcPr>
            <w:tcW w:w="5387" w:type="dxa"/>
            <w:tcBorders>
              <w:left w:val="single" w:sz="4" w:space="0" w:color="auto"/>
            </w:tcBorders>
            <w:shd w:val="clear" w:color="auto" w:fill="auto"/>
            <w:vAlign w:val="center"/>
          </w:tcPr>
          <w:p w:rsidR="003F7F3B" w:rsidRPr="005E7CCB" w:rsidRDefault="003F7F3B" w:rsidP="003F7F3B">
            <w:pPr>
              <w:spacing w:before="60" w:after="60"/>
              <w:rPr>
                <w:rFonts w:cs="Arial"/>
                <w:b/>
                <w:sz w:val="22"/>
              </w:rPr>
            </w:pPr>
            <w:r>
              <w:rPr>
                <w:rFonts w:cs="Arial"/>
                <w:b/>
              </w:rPr>
              <w:t>M</w:t>
            </w:r>
            <w:r w:rsidRPr="005E7CCB">
              <w:rPr>
                <w:rFonts w:cs="Arial"/>
                <w:b/>
              </w:rPr>
              <w:t>ögliche Themen für Geschichten</w:t>
            </w:r>
          </w:p>
        </w:tc>
        <w:tc>
          <w:tcPr>
            <w:tcW w:w="708" w:type="dxa"/>
            <w:shd w:val="clear" w:color="auto" w:fill="auto"/>
          </w:tcPr>
          <w:p w:rsidR="003F7F3B" w:rsidRPr="005E7CCB" w:rsidRDefault="003F7F3B" w:rsidP="003F7F3B">
            <w:pPr>
              <w:spacing w:before="60" w:after="60"/>
              <w:rPr>
                <w:rFonts w:cs="Arial"/>
                <w:sz w:val="22"/>
                <w:szCs w:val="22"/>
              </w:rPr>
            </w:pPr>
            <w:r w:rsidRPr="005E7CCB">
              <w:rPr>
                <w:rFonts w:cs="Arial"/>
                <w:sz w:val="18"/>
                <w:szCs w:val="22"/>
              </w:rPr>
              <w:t>schon erlebt</w:t>
            </w:r>
          </w:p>
        </w:tc>
        <w:tc>
          <w:tcPr>
            <w:tcW w:w="709" w:type="dxa"/>
            <w:shd w:val="clear" w:color="auto" w:fill="auto"/>
          </w:tcPr>
          <w:p w:rsidR="003F7F3B" w:rsidRPr="005E7CCB" w:rsidRDefault="003F7F3B" w:rsidP="003F7F3B">
            <w:pPr>
              <w:spacing w:before="60" w:after="60"/>
              <w:rPr>
                <w:rFonts w:cs="Arial"/>
                <w:sz w:val="18"/>
                <w:szCs w:val="22"/>
              </w:rPr>
            </w:pPr>
            <w:r>
              <w:rPr>
                <w:rFonts w:cs="Arial"/>
                <w:sz w:val="16"/>
                <w:szCs w:val="22"/>
              </w:rPr>
              <w:t>setze ich ein</w:t>
            </w:r>
          </w:p>
        </w:tc>
      </w:tr>
      <w:tr w:rsidR="003F7F3B" w:rsidRPr="005E7CCB">
        <w:trPr>
          <w:trHeight w:val="558"/>
        </w:trPr>
        <w:tc>
          <w:tcPr>
            <w:tcW w:w="852" w:type="dxa"/>
            <w:shd w:val="clear" w:color="auto" w:fill="auto"/>
            <w:vAlign w:val="center"/>
          </w:tcPr>
          <w:p w:rsidR="003F7F3B" w:rsidRPr="005E7CCB" w:rsidRDefault="003F7F3B" w:rsidP="003F7F3B">
            <w:pPr>
              <w:spacing w:before="60" w:after="60"/>
              <w:ind w:right="34"/>
              <w:jc w:val="right"/>
              <w:rPr>
                <w:rFonts w:cs="Arial"/>
                <w:sz w:val="22"/>
              </w:rPr>
            </w:pPr>
            <w:r>
              <w:pict>
                <v:shape id="_x0000_i1093" type="#_x0000_t75" style="width:29.65pt;height:21pt;mso-wrap-edited:f" wrapcoords="-227 0 -227 20955 21600 20955 21600 0 -227 0" o:allowoverlap="f">
                  <v:imagedata r:id="rId10" o:title="bege_icon_e_rgb_25mm"/>
                </v:shape>
              </w:pict>
            </w:r>
          </w:p>
        </w:tc>
        <w:tc>
          <w:tcPr>
            <w:tcW w:w="708" w:type="dxa"/>
            <w:shd w:val="clear" w:color="auto" w:fill="auto"/>
            <w:vAlign w:val="center"/>
          </w:tcPr>
          <w:p w:rsidR="003F7F3B" w:rsidRPr="003D015C" w:rsidRDefault="003F7F3B" w:rsidP="003F7F3B">
            <w:pPr>
              <w:ind w:right="34"/>
              <w:jc w:val="right"/>
              <w:rPr>
                <w:rFonts w:cs="Arial"/>
              </w:rPr>
            </w:pPr>
            <w:r w:rsidRPr="003D015C">
              <w:rPr>
                <w:b/>
              </w:rPr>
              <w:t>1</w:t>
            </w:r>
          </w:p>
        </w:tc>
        <w:tc>
          <w:tcPr>
            <w:tcW w:w="1843" w:type="dxa"/>
            <w:tcBorders>
              <w:right w:val="single" w:sz="4" w:space="0" w:color="auto"/>
            </w:tcBorders>
            <w:shd w:val="clear" w:color="auto" w:fill="auto"/>
            <w:vAlign w:val="center"/>
          </w:tcPr>
          <w:p w:rsidR="003F7F3B" w:rsidRPr="003D015C" w:rsidRDefault="003F7F3B" w:rsidP="003F7F3B">
            <w:pPr>
              <w:spacing w:before="60" w:after="60"/>
              <w:rPr>
                <w:rFonts w:cs="Arial"/>
                <w:b/>
              </w:rPr>
            </w:pPr>
            <w:r w:rsidRPr="003D015C">
              <w:rPr>
                <w:rFonts w:cs="Arial"/>
                <w:b/>
              </w:rPr>
              <w:t>Blicke übergeben</w:t>
            </w:r>
          </w:p>
        </w:tc>
        <w:tc>
          <w:tcPr>
            <w:tcW w:w="5387" w:type="dxa"/>
            <w:tcBorders>
              <w:left w:val="single" w:sz="4" w:space="0" w:color="auto"/>
            </w:tcBorders>
            <w:shd w:val="clear" w:color="auto" w:fill="auto"/>
            <w:vAlign w:val="center"/>
          </w:tcPr>
          <w:p w:rsidR="003F7F3B" w:rsidRPr="003D0768" w:rsidRDefault="003F7F3B" w:rsidP="003F7F3B">
            <w:pPr>
              <w:numPr>
                <w:ilvl w:val="0"/>
                <w:numId w:val="4"/>
              </w:numPr>
              <w:ind w:left="373" w:hanging="284"/>
              <w:rPr>
                <w:sz w:val="18"/>
                <w:szCs w:val="18"/>
              </w:rPr>
            </w:pPr>
            <w:r>
              <w:rPr>
                <w:sz w:val="18"/>
                <w:szCs w:val="18"/>
              </w:rPr>
              <w:t>Vom Blick getroffen werden</w:t>
            </w:r>
          </w:p>
          <w:p w:rsidR="003F7F3B" w:rsidRPr="003D0768" w:rsidRDefault="003F7F3B" w:rsidP="003F7F3B">
            <w:pPr>
              <w:numPr>
                <w:ilvl w:val="0"/>
                <w:numId w:val="4"/>
              </w:numPr>
              <w:ind w:left="373" w:hanging="284"/>
              <w:rPr>
                <w:sz w:val="18"/>
                <w:szCs w:val="18"/>
              </w:rPr>
            </w:pPr>
            <w:r w:rsidRPr="003D0768">
              <w:rPr>
                <w:sz w:val="18"/>
                <w:szCs w:val="18"/>
              </w:rPr>
              <w:t>Blicke beobachten</w:t>
            </w:r>
            <w:r>
              <w:rPr>
                <w:sz w:val="18"/>
                <w:szCs w:val="18"/>
              </w:rPr>
              <w:t xml:space="preserve"> und daraus etwas erkennen</w:t>
            </w:r>
          </w:p>
          <w:p w:rsidR="003F7F3B" w:rsidRPr="003D0768" w:rsidRDefault="003F7F3B" w:rsidP="003F7F3B">
            <w:pPr>
              <w:numPr>
                <w:ilvl w:val="0"/>
                <w:numId w:val="4"/>
              </w:numPr>
              <w:ind w:left="373" w:hanging="284"/>
              <w:rPr>
                <w:sz w:val="18"/>
                <w:szCs w:val="18"/>
              </w:rPr>
            </w:pPr>
            <w:r w:rsidRPr="003D0768">
              <w:rPr>
                <w:sz w:val="18"/>
                <w:szCs w:val="18"/>
              </w:rPr>
              <w:t>Aufmerksam beobachten</w:t>
            </w:r>
            <w:r>
              <w:rPr>
                <w:sz w:val="18"/>
                <w:szCs w:val="18"/>
              </w:rPr>
              <w:t xml:space="preserve"> und bereit sein zum Handeln</w:t>
            </w:r>
          </w:p>
        </w:tc>
        <w:tc>
          <w:tcPr>
            <w:tcW w:w="708" w:type="dxa"/>
            <w:shd w:val="clear" w:color="auto" w:fill="auto"/>
          </w:tcPr>
          <w:p w:rsidR="003F7F3B" w:rsidRPr="005E7CCB" w:rsidRDefault="003F7F3B" w:rsidP="003F7F3B">
            <w:pPr>
              <w:spacing w:before="60" w:after="60"/>
              <w:rPr>
                <w:rFonts w:cs="Arial"/>
                <w:b/>
                <w:sz w:val="22"/>
                <w:szCs w:val="22"/>
              </w:rPr>
            </w:pPr>
          </w:p>
        </w:tc>
        <w:tc>
          <w:tcPr>
            <w:tcW w:w="709" w:type="dxa"/>
            <w:shd w:val="clear" w:color="auto" w:fill="auto"/>
          </w:tcPr>
          <w:p w:rsidR="003F7F3B" w:rsidRPr="005E7CCB" w:rsidRDefault="003F7F3B" w:rsidP="003F7F3B">
            <w:pPr>
              <w:spacing w:before="60" w:after="60"/>
              <w:rPr>
                <w:rFonts w:cs="Arial"/>
                <w:sz w:val="18"/>
                <w:szCs w:val="22"/>
              </w:rPr>
            </w:pPr>
          </w:p>
        </w:tc>
      </w:tr>
      <w:tr w:rsidR="003F7F3B" w:rsidRPr="005E7CCB">
        <w:trPr>
          <w:trHeight w:val="558"/>
        </w:trPr>
        <w:tc>
          <w:tcPr>
            <w:tcW w:w="852" w:type="dxa"/>
            <w:shd w:val="clear" w:color="auto" w:fill="auto"/>
            <w:vAlign w:val="center"/>
          </w:tcPr>
          <w:p w:rsidR="003F7F3B" w:rsidRPr="003D0768" w:rsidRDefault="003F7F3B" w:rsidP="003F7F3B">
            <w:pPr>
              <w:spacing w:before="60" w:after="60"/>
              <w:ind w:right="34"/>
              <w:jc w:val="right"/>
              <w:rPr>
                <w:rFonts w:cs="Arial"/>
                <w:sz w:val="22"/>
                <w:highlight w:val="yellow"/>
              </w:rPr>
            </w:pPr>
            <w:r w:rsidRPr="003D0768">
              <w:rPr>
                <w:highlight w:val="yellow"/>
              </w:rPr>
              <w:pict>
                <v:shape id="_x0000_i1094" type="#_x0000_t75" style="width:29.65pt;height:21pt;mso-wrap-edited:f" wrapcoords="-227 0 -227 20955 21600 20955 21600 0 -227 0" o:allowoverlap="f">
                  <v:imagedata r:id="rId10" o:title="bege_icon_e_rgb_25mm"/>
                </v:shape>
              </w:pict>
            </w:r>
          </w:p>
        </w:tc>
        <w:tc>
          <w:tcPr>
            <w:tcW w:w="708" w:type="dxa"/>
            <w:shd w:val="clear" w:color="auto" w:fill="auto"/>
            <w:vAlign w:val="center"/>
          </w:tcPr>
          <w:p w:rsidR="003F7F3B" w:rsidRPr="003D015C" w:rsidRDefault="003F7F3B" w:rsidP="003F7F3B">
            <w:pPr>
              <w:ind w:right="34"/>
              <w:jc w:val="right"/>
              <w:rPr>
                <w:rFonts w:cs="Arial"/>
              </w:rPr>
            </w:pPr>
            <w:r w:rsidRPr="003D015C">
              <w:rPr>
                <w:b/>
              </w:rPr>
              <w:t>2</w:t>
            </w:r>
          </w:p>
        </w:tc>
        <w:tc>
          <w:tcPr>
            <w:tcW w:w="1843" w:type="dxa"/>
            <w:tcBorders>
              <w:right w:val="single" w:sz="4" w:space="0" w:color="auto"/>
            </w:tcBorders>
            <w:shd w:val="clear" w:color="auto" w:fill="auto"/>
            <w:vAlign w:val="center"/>
          </w:tcPr>
          <w:p w:rsidR="003F7F3B" w:rsidRPr="003D015C" w:rsidRDefault="003F7F3B" w:rsidP="003F7F3B">
            <w:pPr>
              <w:spacing w:before="60" w:after="60"/>
              <w:rPr>
                <w:rFonts w:cs="Arial"/>
                <w:b/>
              </w:rPr>
            </w:pPr>
            <w:r w:rsidRPr="003D015C">
              <w:rPr>
                <w:rFonts w:cs="Arial"/>
                <w:b/>
              </w:rPr>
              <w:t>Bis 21 zählen</w:t>
            </w:r>
          </w:p>
        </w:tc>
        <w:tc>
          <w:tcPr>
            <w:tcW w:w="5387" w:type="dxa"/>
            <w:tcBorders>
              <w:left w:val="single" w:sz="4" w:space="0" w:color="auto"/>
            </w:tcBorders>
            <w:shd w:val="clear" w:color="auto" w:fill="auto"/>
            <w:vAlign w:val="center"/>
          </w:tcPr>
          <w:p w:rsidR="003F7F3B" w:rsidRPr="003D0768" w:rsidRDefault="003F7F3B" w:rsidP="003F7F3B">
            <w:pPr>
              <w:numPr>
                <w:ilvl w:val="0"/>
                <w:numId w:val="4"/>
              </w:numPr>
              <w:ind w:left="373" w:hanging="284"/>
              <w:rPr>
                <w:sz w:val="18"/>
                <w:szCs w:val="18"/>
              </w:rPr>
            </w:pPr>
            <w:r w:rsidRPr="003D0768">
              <w:rPr>
                <w:sz w:val="18"/>
                <w:szCs w:val="18"/>
              </w:rPr>
              <w:t>Etwas im richtigen Moment tun</w:t>
            </w:r>
          </w:p>
          <w:p w:rsidR="003F7F3B" w:rsidRPr="003D0768" w:rsidRDefault="003F7F3B" w:rsidP="003F7F3B">
            <w:pPr>
              <w:numPr>
                <w:ilvl w:val="0"/>
                <w:numId w:val="4"/>
              </w:numPr>
              <w:ind w:left="373" w:hanging="284"/>
              <w:rPr>
                <w:sz w:val="18"/>
                <w:szCs w:val="18"/>
              </w:rPr>
            </w:pPr>
            <w:r w:rsidRPr="003D0768">
              <w:rPr>
                <w:sz w:val="18"/>
                <w:szCs w:val="18"/>
              </w:rPr>
              <w:t>Abwarten können</w:t>
            </w:r>
          </w:p>
        </w:tc>
        <w:tc>
          <w:tcPr>
            <w:tcW w:w="708" w:type="dxa"/>
            <w:shd w:val="clear" w:color="auto" w:fill="auto"/>
          </w:tcPr>
          <w:p w:rsidR="003F7F3B" w:rsidRPr="005E7CCB" w:rsidRDefault="003F7F3B" w:rsidP="003F7F3B">
            <w:pPr>
              <w:spacing w:before="60" w:after="60"/>
              <w:rPr>
                <w:rFonts w:cs="Arial"/>
                <w:b/>
                <w:sz w:val="22"/>
                <w:szCs w:val="22"/>
              </w:rPr>
            </w:pPr>
          </w:p>
        </w:tc>
        <w:tc>
          <w:tcPr>
            <w:tcW w:w="709" w:type="dxa"/>
            <w:shd w:val="clear" w:color="auto" w:fill="auto"/>
          </w:tcPr>
          <w:p w:rsidR="003F7F3B" w:rsidRPr="005E7CCB" w:rsidRDefault="003F7F3B" w:rsidP="003F7F3B">
            <w:pPr>
              <w:spacing w:before="60" w:after="60"/>
              <w:rPr>
                <w:rFonts w:cs="Arial"/>
                <w:sz w:val="18"/>
                <w:szCs w:val="22"/>
              </w:rPr>
            </w:pPr>
          </w:p>
        </w:tc>
      </w:tr>
      <w:tr w:rsidR="003F7F3B" w:rsidRPr="005E7CCB">
        <w:trPr>
          <w:trHeight w:val="720"/>
        </w:trPr>
        <w:tc>
          <w:tcPr>
            <w:tcW w:w="852" w:type="dxa"/>
            <w:shd w:val="clear" w:color="auto" w:fill="auto"/>
            <w:vAlign w:val="center"/>
          </w:tcPr>
          <w:p w:rsidR="003F7F3B" w:rsidRPr="005E7CCB" w:rsidRDefault="003F7F3B" w:rsidP="003F7F3B">
            <w:pPr>
              <w:spacing w:before="60" w:after="60"/>
              <w:ind w:right="34"/>
              <w:jc w:val="right"/>
              <w:rPr>
                <w:rFonts w:cs="Arial"/>
                <w:sz w:val="22"/>
              </w:rPr>
            </w:pPr>
            <w:r>
              <w:pict>
                <v:shape id="_x0000_i1095" type="#_x0000_t75" style="width:29.65pt;height:21pt;mso-wrap-edited:f" wrapcoords="-227 0 -227 20955 21600 20955 21600 0 -227 0" o:allowoverlap="f">
                  <v:imagedata r:id="rId10" o:title="bege_icon_e_rgb_25mm"/>
                </v:shape>
              </w:pict>
            </w:r>
          </w:p>
        </w:tc>
        <w:tc>
          <w:tcPr>
            <w:tcW w:w="708" w:type="dxa"/>
            <w:shd w:val="clear" w:color="auto" w:fill="auto"/>
            <w:vAlign w:val="center"/>
          </w:tcPr>
          <w:p w:rsidR="003F7F3B" w:rsidRPr="003D015C" w:rsidRDefault="003F7F3B" w:rsidP="003F7F3B">
            <w:pPr>
              <w:ind w:right="34"/>
              <w:jc w:val="right"/>
              <w:rPr>
                <w:rFonts w:cs="Arial"/>
              </w:rPr>
            </w:pPr>
            <w:r w:rsidRPr="003D015C">
              <w:rPr>
                <w:b/>
              </w:rPr>
              <w:t>6</w:t>
            </w:r>
          </w:p>
        </w:tc>
        <w:tc>
          <w:tcPr>
            <w:tcW w:w="1843" w:type="dxa"/>
            <w:tcBorders>
              <w:right w:val="single" w:sz="4" w:space="0" w:color="auto"/>
            </w:tcBorders>
            <w:shd w:val="clear" w:color="auto" w:fill="auto"/>
            <w:vAlign w:val="center"/>
          </w:tcPr>
          <w:p w:rsidR="003F7F3B" w:rsidRPr="003D015C" w:rsidRDefault="003F7F3B" w:rsidP="003F7F3B">
            <w:pPr>
              <w:spacing w:before="60" w:after="60"/>
              <w:rPr>
                <w:rFonts w:cs="Arial"/>
                <w:b/>
                <w:sz w:val="20"/>
              </w:rPr>
            </w:pPr>
            <w:r w:rsidRPr="003D015C">
              <w:rPr>
                <w:rFonts w:cs="Arial"/>
                <w:b/>
              </w:rPr>
              <w:t>Enger Raum</w:t>
            </w:r>
          </w:p>
        </w:tc>
        <w:tc>
          <w:tcPr>
            <w:tcW w:w="5387" w:type="dxa"/>
            <w:tcBorders>
              <w:left w:val="single" w:sz="4" w:space="0" w:color="auto"/>
            </w:tcBorders>
            <w:shd w:val="clear" w:color="auto" w:fill="auto"/>
            <w:vAlign w:val="center"/>
          </w:tcPr>
          <w:p w:rsidR="003F7F3B" w:rsidRPr="003D0768" w:rsidRDefault="003F7F3B" w:rsidP="003F7F3B">
            <w:pPr>
              <w:numPr>
                <w:ilvl w:val="0"/>
                <w:numId w:val="4"/>
              </w:numPr>
              <w:ind w:left="373" w:hanging="284"/>
              <w:rPr>
                <w:sz w:val="18"/>
                <w:szCs w:val="18"/>
              </w:rPr>
            </w:pPr>
            <w:r w:rsidRPr="003D0768">
              <w:rPr>
                <w:sz w:val="18"/>
                <w:szCs w:val="18"/>
              </w:rPr>
              <w:t>Mit wenig Platz auskommen</w:t>
            </w:r>
          </w:p>
          <w:p w:rsidR="003F7F3B" w:rsidRPr="003D0768" w:rsidRDefault="003F7F3B" w:rsidP="003F7F3B">
            <w:pPr>
              <w:numPr>
                <w:ilvl w:val="0"/>
                <w:numId w:val="4"/>
              </w:numPr>
              <w:ind w:left="373" w:hanging="284"/>
              <w:rPr>
                <w:sz w:val="18"/>
                <w:szCs w:val="18"/>
              </w:rPr>
            </w:pPr>
            <w:r>
              <w:rPr>
                <w:sz w:val="18"/>
                <w:szCs w:val="18"/>
              </w:rPr>
              <w:t>Sich zusammenraufen, zusammenstehen</w:t>
            </w:r>
          </w:p>
          <w:p w:rsidR="003F7F3B" w:rsidRPr="003D0768" w:rsidRDefault="003F7F3B" w:rsidP="003F7F3B">
            <w:pPr>
              <w:numPr>
                <w:ilvl w:val="0"/>
                <w:numId w:val="4"/>
              </w:numPr>
              <w:ind w:left="373" w:hanging="284"/>
              <w:rPr>
                <w:rFonts w:cs="Arial"/>
                <w:b/>
                <w:sz w:val="18"/>
                <w:szCs w:val="18"/>
              </w:rPr>
            </w:pPr>
            <w:r>
              <w:rPr>
                <w:sz w:val="18"/>
                <w:szCs w:val="18"/>
              </w:rPr>
              <w:t>Es wird eng! Gefahr droht! Es muss dringend etwas gemacht werden.</w:t>
            </w:r>
          </w:p>
        </w:tc>
        <w:tc>
          <w:tcPr>
            <w:tcW w:w="708" w:type="dxa"/>
            <w:shd w:val="clear" w:color="auto" w:fill="auto"/>
          </w:tcPr>
          <w:p w:rsidR="003F7F3B" w:rsidRPr="005E7CCB" w:rsidRDefault="003F7F3B" w:rsidP="003F7F3B">
            <w:pPr>
              <w:spacing w:beforeLines="60" w:before="144" w:afterLines="60" w:after="144"/>
              <w:rPr>
                <w:b/>
                <w:sz w:val="22"/>
                <w:szCs w:val="22"/>
              </w:rPr>
            </w:pPr>
          </w:p>
        </w:tc>
        <w:tc>
          <w:tcPr>
            <w:tcW w:w="709" w:type="dxa"/>
            <w:shd w:val="clear" w:color="auto" w:fill="auto"/>
          </w:tcPr>
          <w:p w:rsidR="003F7F3B" w:rsidRPr="005E7CCB" w:rsidRDefault="003F7F3B" w:rsidP="003F7F3B">
            <w:pPr>
              <w:spacing w:beforeLines="60" w:before="144" w:afterLines="60" w:after="144"/>
              <w:rPr>
                <w:sz w:val="18"/>
                <w:szCs w:val="22"/>
              </w:rPr>
            </w:pPr>
          </w:p>
        </w:tc>
      </w:tr>
      <w:tr w:rsidR="003F7F3B" w:rsidRPr="005E7CCB">
        <w:trPr>
          <w:trHeight w:val="689"/>
        </w:trPr>
        <w:tc>
          <w:tcPr>
            <w:tcW w:w="852" w:type="dxa"/>
            <w:shd w:val="clear" w:color="auto" w:fill="auto"/>
            <w:vAlign w:val="center"/>
          </w:tcPr>
          <w:p w:rsidR="003F7F3B" w:rsidRPr="005E7CCB" w:rsidRDefault="003F7F3B" w:rsidP="003F7F3B">
            <w:pPr>
              <w:spacing w:before="60" w:after="60"/>
              <w:ind w:right="34"/>
              <w:jc w:val="right"/>
              <w:rPr>
                <w:rFonts w:cs="Arial"/>
                <w:sz w:val="22"/>
              </w:rPr>
            </w:pPr>
            <w:r>
              <w:pict>
                <v:shape id="_x0000_i1096" type="#_x0000_t75" style="width:29.65pt;height:21pt;mso-wrap-edited:f" wrapcoords="-227 0 -227 20955 21600 20955 21600 0 -227 0" o:allowoverlap="f">
                  <v:imagedata r:id="rId10" o:title="bege_icon_e_rgb_25mm"/>
                </v:shape>
              </w:pict>
            </w:r>
          </w:p>
        </w:tc>
        <w:tc>
          <w:tcPr>
            <w:tcW w:w="708" w:type="dxa"/>
            <w:shd w:val="clear" w:color="auto" w:fill="auto"/>
            <w:vAlign w:val="center"/>
          </w:tcPr>
          <w:p w:rsidR="003F7F3B" w:rsidRPr="003D015C" w:rsidRDefault="003F7F3B" w:rsidP="003F7F3B">
            <w:pPr>
              <w:ind w:right="34"/>
              <w:jc w:val="right"/>
              <w:rPr>
                <w:rFonts w:cs="Arial"/>
              </w:rPr>
            </w:pPr>
            <w:r w:rsidRPr="003D015C">
              <w:rPr>
                <w:b/>
              </w:rPr>
              <w:t>27</w:t>
            </w:r>
          </w:p>
        </w:tc>
        <w:tc>
          <w:tcPr>
            <w:tcW w:w="1843" w:type="dxa"/>
            <w:tcBorders>
              <w:right w:val="single" w:sz="4" w:space="0" w:color="auto"/>
            </w:tcBorders>
            <w:shd w:val="clear" w:color="auto" w:fill="auto"/>
            <w:vAlign w:val="center"/>
          </w:tcPr>
          <w:p w:rsidR="003F7F3B" w:rsidRPr="003D015C" w:rsidRDefault="003F7F3B" w:rsidP="003F7F3B">
            <w:pPr>
              <w:spacing w:before="60" w:after="60"/>
              <w:rPr>
                <w:rFonts w:cs="Arial"/>
                <w:b/>
                <w:sz w:val="20"/>
              </w:rPr>
            </w:pPr>
            <w:r w:rsidRPr="003D015C">
              <w:rPr>
                <w:rFonts w:cs="Arial"/>
                <w:b/>
              </w:rPr>
              <w:t>Abfangen</w:t>
            </w:r>
          </w:p>
        </w:tc>
        <w:tc>
          <w:tcPr>
            <w:tcW w:w="5387" w:type="dxa"/>
            <w:tcBorders>
              <w:left w:val="single" w:sz="4" w:space="0" w:color="auto"/>
            </w:tcBorders>
            <w:shd w:val="clear" w:color="auto" w:fill="auto"/>
            <w:vAlign w:val="center"/>
          </w:tcPr>
          <w:p w:rsidR="003F7F3B" w:rsidRPr="003D0768" w:rsidRDefault="003F7F3B" w:rsidP="003F7F3B">
            <w:pPr>
              <w:numPr>
                <w:ilvl w:val="0"/>
                <w:numId w:val="4"/>
              </w:numPr>
              <w:ind w:left="373" w:hanging="284"/>
              <w:rPr>
                <w:sz w:val="18"/>
                <w:szCs w:val="18"/>
              </w:rPr>
            </w:pPr>
            <w:r>
              <w:rPr>
                <w:sz w:val="18"/>
                <w:szCs w:val="18"/>
              </w:rPr>
              <w:t>Etwas auffangen</w:t>
            </w:r>
            <w:r w:rsidRPr="003D0768">
              <w:rPr>
                <w:sz w:val="18"/>
                <w:szCs w:val="18"/>
              </w:rPr>
              <w:t xml:space="preserve"> – </w:t>
            </w:r>
            <w:r>
              <w:rPr>
                <w:sz w:val="18"/>
                <w:szCs w:val="18"/>
              </w:rPr>
              <w:t xml:space="preserve">sich wehren, während der </w:t>
            </w:r>
            <w:r w:rsidRPr="003D0768">
              <w:rPr>
                <w:sz w:val="18"/>
                <w:szCs w:val="18"/>
              </w:rPr>
              <w:t>Gegner versucht</w:t>
            </w:r>
            <w:r>
              <w:rPr>
                <w:sz w:val="18"/>
                <w:szCs w:val="18"/>
              </w:rPr>
              <w:t>,</w:t>
            </w:r>
            <w:r w:rsidRPr="003D0768">
              <w:rPr>
                <w:sz w:val="18"/>
                <w:szCs w:val="18"/>
              </w:rPr>
              <w:t xml:space="preserve"> das zu verhindern</w:t>
            </w:r>
          </w:p>
          <w:p w:rsidR="003F7F3B" w:rsidRPr="003D015C" w:rsidRDefault="003F7F3B" w:rsidP="003F7F3B">
            <w:pPr>
              <w:numPr>
                <w:ilvl w:val="0"/>
                <w:numId w:val="4"/>
              </w:numPr>
              <w:ind w:left="373" w:hanging="284"/>
              <w:rPr>
                <w:rFonts w:cs="Arial"/>
                <w:sz w:val="18"/>
                <w:szCs w:val="18"/>
              </w:rPr>
            </w:pPr>
            <w:r w:rsidRPr="003D015C">
              <w:rPr>
                <w:rFonts w:cs="Arial"/>
                <w:sz w:val="18"/>
                <w:szCs w:val="18"/>
              </w:rPr>
              <w:t>Allein gegen eine Gruppe antreten, kämpfen</w:t>
            </w:r>
          </w:p>
        </w:tc>
        <w:tc>
          <w:tcPr>
            <w:tcW w:w="708" w:type="dxa"/>
            <w:shd w:val="clear" w:color="auto" w:fill="auto"/>
          </w:tcPr>
          <w:p w:rsidR="003F7F3B" w:rsidRPr="005E7CCB" w:rsidRDefault="003F7F3B" w:rsidP="003F7F3B">
            <w:pPr>
              <w:spacing w:beforeLines="60" w:before="144" w:afterLines="60" w:after="144"/>
              <w:rPr>
                <w:b/>
                <w:sz w:val="22"/>
                <w:szCs w:val="22"/>
              </w:rPr>
            </w:pPr>
          </w:p>
        </w:tc>
        <w:tc>
          <w:tcPr>
            <w:tcW w:w="709" w:type="dxa"/>
            <w:shd w:val="clear" w:color="auto" w:fill="auto"/>
          </w:tcPr>
          <w:p w:rsidR="003F7F3B" w:rsidRPr="005E7CCB" w:rsidRDefault="003F7F3B" w:rsidP="003F7F3B">
            <w:pPr>
              <w:spacing w:beforeLines="60" w:before="144" w:afterLines="60" w:after="144"/>
              <w:rPr>
                <w:sz w:val="18"/>
                <w:szCs w:val="22"/>
              </w:rPr>
            </w:pPr>
          </w:p>
        </w:tc>
      </w:tr>
      <w:tr w:rsidR="003F7F3B" w:rsidRPr="005E7CCB">
        <w:trPr>
          <w:trHeight w:val="891"/>
        </w:trPr>
        <w:tc>
          <w:tcPr>
            <w:tcW w:w="852" w:type="dxa"/>
            <w:shd w:val="clear" w:color="auto" w:fill="auto"/>
            <w:vAlign w:val="center"/>
          </w:tcPr>
          <w:p w:rsidR="003F7F3B" w:rsidRPr="005E7CCB" w:rsidRDefault="003F7F3B" w:rsidP="003F7F3B">
            <w:pPr>
              <w:spacing w:before="60" w:after="60"/>
              <w:ind w:right="34"/>
              <w:jc w:val="right"/>
              <w:rPr>
                <w:rFonts w:cs="Arial"/>
                <w:sz w:val="22"/>
              </w:rPr>
            </w:pPr>
            <w:r>
              <w:pict>
                <v:shape id="_x0000_i1097" type="#_x0000_t75" style="width:29.65pt;height:21pt;mso-wrap-edited:f" wrapcoords="-227 0 -227 20955 21600 20955 21600 0 -227 0" o:allowoverlap="f">
                  <v:imagedata r:id="rId10" o:title="bege_icon_e_rgb_25mm"/>
                </v:shape>
              </w:pict>
            </w:r>
          </w:p>
        </w:tc>
        <w:tc>
          <w:tcPr>
            <w:tcW w:w="708" w:type="dxa"/>
            <w:shd w:val="clear" w:color="auto" w:fill="auto"/>
            <w:vAlign w:val="center"/>
          </w:tcPr>
          <w:p w:rsidR="003F7F3B" w:rsidRPr="005E7CCB" w:rsidRDefault="003F7F3B" w:rsidP="003F7F3B">
            <w:pPr>
              <w:ind w:right="34"/>
              <w:jc w:val="right"/>
              <w:rPr>
                <w:rFonts w:cs="Arial"/>
              </w:rPr>
            </w:pPr>
            <w:r>
              <w:rPr>
                <w:b/>
              </w:rPr>
              <w:t>29</w:t>
            </w:r>
          </w:p>
        </w:tc>
        <w:tc>
          <w:tcPr>
            <w:tcW w:w="1843" w:type="dxa"/>
            <w:tcBorders>
              <w:right w:val="single" w:sz="4" w:space="0" w:color="auto"/>
            </w:tcBorders>
            <w:shd w:val="clear" w:color="auto" w:fill="auto"/>
            <w:vAlign w:val="center"/>
          </w:tcPr>
          <w:p w:rsidR="003F7F3B" w:rsidRPr="005E7CCB" w:rsidRDefault="003F7F3B" w:rsidP="003F7F3B">
            <w:pPr>
              <w:spacing w:before="60" w:after="60"/>
              <w:rPr>
                <w:rFonts w:cs="Arial"/>
                <w:b/>
                <w:sz w:val="20"/>
              </w:rPr>
            </w:pPr>
            <w:r>
              <w:rPr>
                <w:rFonts w:cs="Arial"/>
                <w:b/>
              </w:rPr>
              <w:t>Rübenziehen</w:t>
            </w:r>
          </w:p>
        </w:tc>
        <w:tc>
          <w:tcPr>
            <w:tcW w:w="5387" w:type="dxa"/>
            <w:tcBorders>
              <w:left w:val="single" w:sz="4" w:space="0" w:color="auto"/>
            </w:tcBorders>
            <w:shd w:val="clear" w:color="auto" w:fill="auto"/>
            <w:vAlign w:val="center"/>
          </w:tcPr>
          <w:p w:rsidR="003F7F3B" w:rsidRDefault="003F7F3B" w:rsidP="003F7F3B">
            <w:pPr>
              <w:numPr>
                <w:ilvl w:val="0"/>
                <w:numId w:val="4"/>
              </w:numPr>
              <w:ind w:left="373" w:hanging="284"/>
              <w:rPr>
                <w:sz w:val="18"/>
                <w:szCs w:val="18"/>
              </w:rPr>
            </w:pPr>
            <w:r>
              <w:rPr>
                <w:sz w:val="18"/>
                <w:szCs w:val="18"/>
              </w:rPr>
              <w:t>Jemanden aus seiner Umgebung / Situation reissen</w:t>
            </w:r>
          </w:p>
          <w:p w:rsidR="003F7F3B" w:rsidRPr="003D0768" w:rsidRDefault="003F7F3B" w:rsidP="003F7F3B">
            <w:pPr>
              <w:numPr>
                <w:ilvl w:val="0"/>
                <w:numId w:val="4"/>
              </w:numPr>
              <w:ind w:left="373" w:hanging="284"/>
              <w:rPr>
                <w:sz w:val="18"/>
                <w:szCs w:val="18"/>
              </w:rPr>
            </w:pPr>
            <w:r>
              <w:rPr>
                <w:sz w:val="18"/>
                <w:szCs w:val="18"/>
              </w:rPr>
              <w:t>Verteidigungs- und Angriffstaktik: geschicktes Vorgehen</w:t>
            </w:r>
          </w:p>
          <w:p w:rsidR="003F7F3B" w:rsidRPr="003D0768" w:rsidRDefault="003F7F3B" w:rsidP="003F7F3B">
            <w:pPr>
              <w:numPr>
                <w:ilvl w:val="0"/>
                <w:numId w:val="4"/>
              </w:numPr>
              <w:ind w:left="373" w:hanging="284"/>
              <w:rPr>
                <w:sz w:val="18"/>
                <w:szCs w:val="18"/>
              </w:rPr>
            </w:pPr>
            <w:r>
              <w:rPr>
                <w:sz w:val="18"/>
                <w:szCs w:val="18"/>
              </w:rPr>
              <w:t xml:space="preserve">Zusammengehörigkeitsgefühl / </w:t>
            </w:r>
            <w:r w:rsidRPr="003D0768">
              <w:rPr>
                <w:sz w:val="18"/>
                <w:szCs w:val="18"/>
              </w:rPr>
              <w:t>Zusammen sind wir stark</w:t>
            </w:r>
          </w:p>
          <w:p w:rsidR="003F7F3B" w:rsidRPr="00533C39" w:rsidRDefault="003F7F3B" w:rsidP="003F7F3B">
            <w:pPr>
              <w:numPr>
                <w:ilvl w:val="0"/>
                <w:numId w:val="4"/>
              </w:numPr>
              <w:ind w:left="373" w:hanging="284"/>
              <w:rPr>
                <w:rFonts w:cs="Arial"/>
                <w:b/>
                <w:sz w:val="18"/>
                <w:szCs w:val="18"/>
              </w:rPr>
            </w:pPr>
            <w:r w:rsidRPr="003D0768">
              <w:rPr>
                <w:sz w:val="18"/>
                <w:szCs w:val="18"/>
              </w:rPr>
              <w:t>sich gemeinsam gegen Angriff</w:t>
            </w:r>
            <w:r>
              <w:rPr>
                <w:sz w:val="18"/>
                <w:szCs w:val="18"/>
              </w:rPr>
              <w:t>e</w:t>
            </w:r>
            <w:r w:rsidRPr="003D0768">
              <w:rPr>
                <w:sz w:val="18"/>
                <w:szCs w:val="18"/>
              </w:rPr>
              <w:t xml:space="preserve"> wehren</w:t>
            </w:r>
          </w:p>
        </w:tc>
        <w:tc>
          <w:tcPr>
            <w:tcW w:w="708" w:type="dxa"/>
            <w:shd w:val="clear" w:color="auto" w:fill="auto"/>
          </w:tcPr>
          <w:p w:rsidR="003F7F3B" w:rsidRPr="005E7CCB" w:rsidRDefault="003F7F3B" w:rsidP="003F7F3B">
            <w:pPr>
              <w:spacing w:beforeLines="60" w:before="144" w:afterLines="60" w:after="144"/>
              <w:rPr>
                <w:b/>
                <w:sz w:val="22"/>
                <w:szCs w:val="22"/>
              </w:rPr>
            </w:pPr>
          </w:p>
        </w:tc>
        <w:tc>
          <w:tcPr>
            <w:tcW w:w="709" w:type="dxa"/>
            <w:shd w:val="clear" w:color="auto" w:fill="auto"/>
          </w:tcPr>
          <w:p w:rsidR="003F7F3B" w:rsidRPr="005E7CCB" w:rsidRDefault="003F7F3B" w:rsidP="003F7F3B">
            <w:pPr>
              <w:spacing w:beforeLines="60" w:before="144" w:afterLines="60" w:after="144"/>
              <w:rPr>
                <w:sz w:val="18"/>
                <w:szCs w:val="22"/>
              </w:rPr>
            </w:pPr>
          </w:p>
        </w:tc>
      </w:tr>
      <w:tr w:rsidR="003F7F3B" w:rsidRPr="005E7CCB">
        <w:trPr>
          <w:trHeight w:val="558"/>
        </w:trPr>
        <w:tc>
          <w:tcPr>
            <w:tcW w:w="852" w:type="dxa"/>
            <w:shd w:val="clear" w:color="auto" w:fill="auto"/>
            <w:vAlign w:val="center"/>
          </w:tcPr>
          <w:p w:rsidR="003F7F3B" w:rsidRDefault="003F7F3B" w:rsidP="003F7F3B">
            <w:pPr>
              <w:spacing w:before="60" w:after="60"/>
              <w:ind w:right="34"/>
              <w:jc w:val="right"/>
            </w:pPr>
            <w:r w:rsidRPr="00C134B5">
              <w:rPr>
                <w:b/>
                <w:noProof/>
                <w:sz w:val="28"/>
                <w:szCs w:val="28"/>
                <w:lang w:val="de-CH" w:eastAsia="de-CH"/>
              </w:rPr>
              <w:pict>
                <v:shape id="Grafik 1" o:spid="_x0000_i1098" type="#_x0000_t75" alt=":::::Icons:BEGE_ICONS_K-E-L-A-P_Pixel:K_Pixel:bege_icon_k_rgb_50mm.jpg" style="width:30.75pt;height:21.4pt;visibility:visible">
                  <v:imagedata r:id="rId11" o:title="bege_icon_k_rgb_50mm"/>
                </v:shape>
              </w:pict>
            </w:r>
          </w:p>
        </w:tc>
        <w:tc>
          <w:tcPr>
            <w:tcW w:w="708" w:type="dxa"/>
            <w:shd w:val="clear" w:color="auto" w:fill="auto"/>
            <w:vAlign w:val="center"/>
          </w:tcPr>
          <w:p w:rsidR="003F7F3B" w:rsidRPr="005E7CCB" w:rsidRDefault="003F7F3B" w:rsidP="003F7F3B">
            <w:pPr>
              <w:ind w:right="34"/>
              <w:jc w:val="right"/>
              <w:rPr>
                <w:b/>
              </w:rPr>
            </w:pPr>
            <w:r>
              <w:rPr>
                <w:b/>
              </w:rPr>
              <w:t>4</w:t>
            </w:r>
          </w:p>
        </w:tc>
        <w:tc>
          <w:tcPr>
            <w:tcW w:w="1843" w:type="dxa"/>
            <w:tcBorders>
              <w:right w:val="single" w:sz="4" w:space="0" w:color="auto"/>
            </w:tcBorders>
            <w:shd w:val="clear" w:color="auto" w:fill="auto"/>
            <w:vAlign w:val="center"/>
          </w:tcPr>
          <w:p w:rsidR="003F7F3B" w:rsidRPr="005E7CCB" w:rsidRDefault="003F7F3B" w:rsidP="003F7F3B">
            <w:pPr>
              <w:spacing w:before="60" w:after="60"/>
              <w:rPr>
                <w:rFonts w:cs="Arial"/>
                <w:b/>
              </w:rPr>
            </w:pPr>
            <w:r>
              <w:rPr>
                <w:rFonts w:cs="Arial"/>
                <w:b/>
              </w:rPr>
              <w:t>Kranich</w:t>
            </w:r>
          </w:p>
        </w:tc>
        <w:tc>
          <w:tcPr>
            <w:tcW w:w="5387" w:type="dxa"/>
            <w:tcBorders>
              <w:left w:val="single" w:sz="4" w:space="0" w:color="auto"/>
            </w:tcBorders>
            <w:shd w:val="clear" w:color="auto" w:fill="auto"/>
            <w:vAlign w:val="center"/>
          </w:tcPr>
          <w:p w:rsidR="003F7F3B" w:rsidRPr="00533C39" w:rsidRDefault="003F7F3B" w:rsidP="003F7F3B">
            <w:pPr>
              <w:numPr>
                <w:ilvl w:val="0"/>
                <w:numId w:val="4"/>
              </w:numPr>
              <w:ind w:left="373" w:hanging="284"/>
              <w:rPr>
                <w:sz w:val="18"/>
                <w:szCs w:val="18"/>
              </w:rPr>
            </w:pPr>
            <w:r w:rsidRPr="00533C39">
              <w:rPr>
                <w:sz w:val="18"/>
                <w:szCs w:val="18"/>
              </w:rPr>
              <w:t>Gleichgewicht, Balance halten</w:t>
            </w:r>
          </w:p>
          <w:p w:rsidR="003F7F3B" w:rsidRDefault="003F7F3B" w:rsidP="003F7F3B">
            <w:pPr>
              <w:numPr>
                <w:ilvl w:val="0"/>
                <w:numId w:val="4"/>
              </w:numPr>
              <w:ind w:left="373" w:hanging="284"/>
              <w:rPr>
                <w:sz w:val="18"/>
                <w:szCs w:val="18"/>
              </w:rPr>
            </w:pPr>
            <w:r w:rsidRPr="00533C39">
              <w:rPr>
                <w:sz w:val="18"/>
                <w:szCs w:val="18"/>
              </w:rPr>
              <w:t>Ausdauer, Zentrierung</w:t>
            </w:r>
          </w:p>
          <w:p w:rsidR="003F7F3B" w:rsidRPr="00533C39" w:rsidRDefault="003F7F3B" w:rsidP="003F7F3B">
            <w:pPr>
              <w:numPr>
                <w:ilvl w:val="0"/>
                <w:numId w:val="4"/>
              </w:numPr>
              <w:ind w:left="373" w:hanging="284"/>
              <w:rPr>
                <w:sz w:val="18"/>
                <w:szCs w:val="18"/>
              </w:rPr>
            </w:pPr>
            <w:r>
              <w:rPr>
                <w:sz w:val="18"/>
                <w:szCs w:val="18"/>
              </w:rPr>
              <w:t>Bereit sein für eine grosse Tat</w:t>
            </w:r>
          </w:p>
          <w:p w:rsidR="003F7F3B" w:rsidRPr="00533C39" w:rsidRDefault="003F7F3B" w:rsidP="003F7F3B">
            <w:pPr>
              <w:numPr>
                <w:ilvl w:val="0"/>
                <w:numId w:val="4"/>
              </w:numPr>
              <w:ind w:left="373" w:hanging="284"/>
              <w:rPr>
                <w:sz w:val="18"/>
                <w:szCs w:val="18"/>
              </w:rPr>
            </w:pPr>
            <w:r w:rsidRPr="00533C39">
              <w:rPr>
                <w:sz w:val="18"/>
                <w:szCs w:val="18"/>
              </w:rPr>
              <w:t>Kung Fu, Karate Geschichten</w:t>
            </w:r>
          </w:p>
          <w:p w:rsidR="003F7F3B" w:rsidRPr="00533C39" w:rsidRDefault="003F7F3B" w:rsidP="003F7F3B">
            <w:pPr>
              <w:numPr>
                <w:ilvl w:val="0"/>
                <w:numId w:val="4"/>
              </w:numPr>
              <w:ind w:left="373" w:hanging="284"/>
              <w:rPr>
                <w:sz w:val="18"/>
                <w:szCs w:val="18"/>
              </w:rPr>
            </w:pPr>
            <w:r w:rsidRPr="00533C39">
              <w:rPr>
                <w:sz w:val="18"/>
                <w:szCs w:val="18"/>
              </w:rPr>
              <w:t>Tiergeschichten (Vögel)</w:t>
            </w:r>
          </w:p>
        </w:tc>
        <w:tc>
          <w:tcPr>
            <w:tcW w:w="708" w:type="dxa"/>
            <w:shd w:val="clear" w:color="auto" w:fill="auto"/>
          </w:tcPr>
          <w:p w:rsidR="003F7F3B" w:rsidRPr="005E7CCB" w:rsidRDefault="003F7F3B" w:rsidP="003F7F3B">
            <w:pPr>
              <w:spacing w:before="60" w:after="60"/>
              <w:rPr>
                <w:rFonts w:cs="Arial"/>
                <w:b/>
                <w:sz w:val="22"/>
                <w:szCs w:val="22"/>
              </w:rPr>
            </w:pPr>
          </w:p>
        </w:tc>
        <w:tc>
          <w:tcPr>
            <w:tcW w:w="709" w:type="dxa"/>
            <w:shd w:val="clear" w:color="auto" w:fill="auto"/>
          </w:tcPr>
          <w:p w:rsidR="003F7F3B" w:rsidRPr="005E7CCB" w:rsidRDefault="003F7F3B" w:rsidP="003F7F3B">
            <w:pPr>
              <w:spacing w:before="60" w:after="60"/>
              <w:rPr>
                <w:rFonts w:cs="Arial"/>
                <w:sz w:val="18"/>
                <w:szCs w:val="22"/>
              </w:rPr>
            </w:pPr>
          </w:p>
        </w:tc>
      </w:tr>
      <w:tr w:rsidR="003F7F3B" w:rsidRPr="005E7CCB">
        <w:trPr>
          <w:trHeight w:val="558"/>
        </w:trPr>
        <w:tc>
          <w:tcPr>
            <w:tcW w:w="852" w:type="dxa"/>
            <w:shd w:val="clear" w:color="auto" w:fill="auto"/>
            <w:vAlign w:val="center"/>
          </w:tcPr>
          <w:p w:rsidR="003F7F3B" w:rsidRDefault="003F7F3B" w:rsidP="003F7F3B">
            <w:pPr>
              <w:spacing w:before="60" w:after="60"/>
              <w:ind w:right="34"/>
              <w:jc w:val="right"/>
            </w:pPr>
            <w:r w:rsidRPr="00C134B5">
              <w:rPr>
                <w:b/>
                <w:noProof/>
                <w:sz w:val="28"/>
                <w:szCs w:val="28"/>
                <w:lang w:val="de-CH" w:eastAsia="de-CH"/>
              </w:rPr>
              <w:pict>
                <v:shape id="_x0000_i1099" type="#_x0000_t75" alt=":::::Icons:BEGE_ICONS_K-E-L-A-P_Pixel:K_Pixel:bege_icon_k_rgb_50mm.jpg" style="width:30.75pt;height:21.4pt;visibility:visible">
                  <v:imagedata r:id="rId11" o:title="bege_icon_k_rgb_50mm"/>
                </v:shape>
              </w:pict>
            </w:r>
          </w:p>
        </w:tc>
        <w:tc>
          <w:tcPr>
            <w:tcW w:w="708" w:type="dxa"/>
            <w:shd w:val="clear" w:color="auto" w:fill="auto"/>
            <w:vAlign w:val="center"/>
          </w:tcPr>
          <w:p w:rsidR="003F7F3B" w:rsidRPr="005E7CCB" w:rsidRDefault="003F7F3B" w:rsidP="003F7F3B">
            <w:pPr>
              <w:ind w:right="34"/>
              <w:jc w:val="right"/>
              <w:rPr>
                <w:b/>
              </w:rPr>
            </w:pPr>
            <w:r>
              <w:rPr>
                <w:b/>
              </w:rPr>
              <w:t>20</w:t>
            </w:r>
          </w:p>
        </w:tc>
        <w:tc>
          <w:tcPr>
            <w:tcW w:w="1843" w:type="dxa"/>
            <w:tcBorders>
              <w:right w:val="single" w:sz="4" w:space="0" w:color="auto"/>
            </w:tcBorders>
            <w:shd w:val="clear" w:color="auto" w:fill="auto"/>
            <w:vAlign w:val="center"/>
          </w:tcPr>
          <w:p w:rsidR="003F7F3B" w:rsidRPr="005E7CCB" w:rsidRDefault="003F7F3B" w:rsidP="003F7F3B">
            <w:pPr>
              <w:spacing w:before="60" w:after="60"/>
              <w:rPr>
                <w:rFonts w:cs="Arial"/>
                <w:b/>
              </w:rPr>
            </w:pPr>
            <w:r>
              <w:rPr>
                <w:rFonts w:cs="Arial"/>
                <w:b/>
              </w:rPr>
              <w:t>Bär</w:t>
            </w:r>
          </w:p>
        </w:tc>
        <w:tc>
          <w:tcPr>
            <w:tcW w:w="5387" w:type="dxa"/>
            <w:tcBorders>
              <w:left w:val="single" w:sz="4" w:space="0" w:color="auto"/>
            </w:tcBorders>
            <w:shd w:val="clear" w:color="auto" w:fill="auto"/>
            <w:vAlign w:val="center"/>
          </w:tcPr>
          <w:p w:rsidR="003F7F3B" w:rsidRPr="003D0768" w:rsidRDefault="003F7F3B" w:rsidP="003F7F3B">
            <w:pPr>
              <w:numPr>
                <w:ilvl w:val="0"/>
                <w:numId w:val="4"/>
              </w:numPr>
              <w:ind w:left="373" w:hanging="284"/>
              <w:rPr>
                <w:sz w:val="18"/>
                <w:szCs w:val="18"/>
              </w:rPr>
            </w:pPr>
            <w:r w:rsidRPr="003D0768">
              <w:rPr>
                <w:sz w:val="18"/>
                <w:szCs w:val="18"/>
              </w:rPr>
              <w:t>Stark und ausdauernd sein, eigene Kraft spüren</w:t>
            </w:r>
          </w:p>
          <w:p w:rsidR="003F7F3B" w:rsidRPr="003D0768" w:rsidRDefault="003F7F3B" w:rsidP="003F7F3B">
            <w:pPr>
              <w:numPr>
                <w:ilvl w:val="0"/>
                <w:numId w:val="4"/>
              </w:numPr>
              <w:ind w:left="373" w:hanging="284"/>
              <w:rPr>
                <w:sz w:val="18"/>
                <w:szCs w:val="18"/>
              </w:rPr>
            </w:pPr>
            <w:r w:rsidRPr="003D0768">
              <w:rPr>
                <w:sz w:val="18"/>
                <w:szCs w:val="18"/>
              </w:rPr>
              <w:t>Natur und Tier</w:t>
            </w:r>
          </w:p>
          <w:p w:rsidR="003F7F3B" w:rsidRPr="003D0768" w:rsidRDefault="003F7F3B" w:rsidP="003F7F3B">
            <w:pPr>
              <w:numPr>
                <w:ilvl w:val="0"/>
                <w:numId w:val="4"/>
              </w:numPr>
              <w:ind w:left="373" w:hanging="284"/>
              <w:rPr>
                <w:sz w:val="18"/>
                <w:szCs w:val="18"/>
              </w:rPr>
            </w:pPr>
            <w:r w:rsidRPr="003D0768">
              <w:rPr>
                <w:sz w:val="18"/>
                <w:szCs w:val="18"/>
              </w:rPr>
              <w:t xml:space="preserve">Mentale Stärke </w:t>
            </w:r>
          </w:p>
          <w:p w:rsidR="003F7F3B" w:rsidRPr="003D0768" w:rsidRDefault="003F7F3B" w:rsidP="003F7F3B">
            <w:pPr>
              <w:numPr>
                <w:ilvl w:val="0"/>
                <w:numId w:val="4"/>
              </w:numPr>
              <w:ind w:left="373" w:hanging="284"/>
              <w:rPr>
                <w:sz w:val="18"/>
                <w:szCs w:val="18"/>
              </w:rPr>
            </w:pPr>
            <w:r w:rsidRPr="003D0768">
              <w:rPr>
                <w:sz w:val="18"/>
                <w:szCs w:val="18"/>
              </w:rPr>
              <w:t xml:space="preserve">Eigene Schwäche überwinden </w:t>
            </w:r>
          </w:p>
          <w:p w:rsidR="003F7F3B" w:rsidRPr="004252B6" w:rsidRDefault="003F7F3B" w:rsidP="003F7F3B">
            <w:pPr>
              <w:numPr>
                <w:ilvl w:val="0"/>
                <w:numId w:val="4"/>
              </w:numPr>
              <w:ind w:left="373" w:hanging="284"/>
              <w:rPr>
                <w:sz w:val="18"/>
              </w:rPr>
            </w:pPr>
            <w:r w:rsidRPr="003D0768">
              <w:rPr>
                <w:sz w:val="18"/>
                <w:szCs w:val="18"/>
              </w:rPr>
              <w:t>Heldengeschichten</w:t>
            </w:r>
          </w:p>
        </w:tc>
        <w:tc>
          <w:tcPr>
            <w:tcW w:w="708" w:type="dxa"/>
            <w:shd w:val="clear" w:color="auto" w:fill="auto"/>
          </w:tcPr>
          <w:p w:rsidR="003F7F3B" w:rsidRPr="005E7CCB" w:rsidRDefault="003F7F3B" w:rsidP="003F7F3B">
            <w:pPr>
              <w:spacing w:before="60" w:after="60"/>
              <w:rPr>
                <w:rFonts w:cs="Arial"/>
                <w:b/>
                <w:sz w:val="22"/>
                <w:szCs w:val="22"/>
              </w:rPr>
            </w:pPr>
          </w:p>
        </w:tc>
        <w:tc>
          <w:tcPr>
            <w:tcW w:w="709" w:type="dxa"/>
            <w:shd w:val="clear" w:color="auto" w:fill="auto"/>
          </w:tcPr>
          <w:p w:rsidR="003F7F3B" w:rsidRPr="005E7CCB" w:rsidRDefault="003F7F3B" w:rsidP="003F7F3B">
            <w:pPr>
              <w:spacing w:before="60" w:after="60"/>
              <w:rPr>
                <w:rFonts w:cs="Arial"/>
                <w:sz w:val="18"/>
                <w:szCs w:val="22"/>
              </w:rPr>
            </w:pPr>
          </w:p>
        </w:tc>
      </w:tr>
      <w:tr w:rsidR="003F7F3B" w:rsidRPr="005E7CCB">
        <w:trPr>
          <w:trHeight w:val="558"/>
        </w:trPr>
        <w:tc>
          <w:tcPr>
            <w:tcW w:w="852" w:type="dxa"/>
            <w:shd w:val="clear" w:color="auto" w:fill="auto"/>
            <w:vAlign w:val="center"/>
          </w:tcPr>
          <w:p w:rsidR="003F7F3B" w:rsidRDefault="003F7F3B" w:rsidP="003F7F3B">
            <w:pPr>
              <w:spacing w:before="60" w:after="60"/>
              <w:ind w:right="34"/>
              <w:jc w:val="right"/>
            </w:pPr>
            <w:r w:rsidRPr="00C134B5">
              <w:rPr>
                <w:b/>
                <w:noProof/>
                <w:sz w:val="28"/>
                <w:szCs w:val="28"/>
                <w:lang w:val="de-CH" w:eastAsia="de-CH"/>
              </w:rPr>
              <w:pict>
                <v:shape id="_x0000_i1100" type="#_x0000_t75" alt=":::::Icons:BEGE_ICONS_K-E-L-A-P_Pixel:K_Pixel:bege_icon_k_rgb_50mm.jpg" style="width:30.75pt;height:21.4pt;visibility:visible">
                  <v:imagedata r:id="rId11" o:title="bege_icon_k_rgb_50mm"/>
                </v:shape>
              </w:pict>
            </w:r>
          </w:p>
        </w:tc>
        <w:tc>
          <w:tcPr>
            <w:tcW w:w="708" w:type="dxa"/>
            <w:shd w:val="clear" w:color="auto" w:fill="auto"/>
            <w:vAlign w:val="center"/>
          </w:tcPr>
          <w:p w:rsidR="003F7F3B" w:rsidRPr="005E7CCB" w:rsidRDefault="003F7F3B" w:rsidP="003F7F3B">
            <w:pPr>
              <w:ind w:right="34"/>
              <w:jc w:val="right"/>
              <w:rPr>
                <w:b/>
              </w:rPr>
            </w:pPr>
            <w:r>
              <w:rPr>
                <w:b/>
              </w:rPr>
              <w:t>21</w:t>
            </w:r>
          </w:p>
        </w:tc>
        <w:tc>
          <w:tcPr>
            <w:tcW w:w="1843" w:type="dxa"/>
            <w:tcBorders>
              <w:right w:val="single" w:sz="4" w:space="0" w:color="auto"/>
            </w:tcBorders>
            <w:shd w:val="clear" w:color="auto" w:fill="auto"/>
            <w:vAlign w:val="center"/>
          </w:tcPr>
          <w:p w:rsidR="003F7F3B" w:rsidRPr="005E7CCB" w:rsidRDefault="003F7F3B" w:rsidP="003F7F3B">
            <w:pPr>
              <w:spacing w:before="60" w:after="60"/>
              <w:rPr>
                <w:rFonts w:cs="Arial"/>
                <w:b/>
              </w:rPr>
            </w:pPr>
            <w:r>
              <w:rPr>
                <w:rFonts w:cs="Arial"/>
                <w:b/>
              </w:rPr>
              <w:t>Zwei Tassen Ovi</w:t>
            </w:r>
          </w:p>
        </w:tc>
        <w:tc>
          <w:tcPr>
            <w:tcW w:w="5387" w:type="dxa"/>
            <w:tcBorders>
              <w:left w:val="single" w:sz="4" w:space="0" w:color="auto"/>
            </w:tcBorders>
            <w:shd w:val="clear" w:color="auto" w:fill="auto"/>
            <w:vAlign w:val="center"/>
          </w:tcPr>
          <w:p w:rsidR="003F7F3B" w:rsidRPr="003D0768" w:rsidRDefault="003F7F3B" w:rsidP="003F7F3B">
            <w:pPr>
              <w:numPr>
                <w:ilvl w:val="0"/>
                <w:numId w:val="14"/>
              </w:numPr>
              <w:ind w:left="375" w:hanging="284"/>
              <w:rPr>
                <w:sz w:val="18"/>
                <w:szCs w:val="18"/>
              </w:rPr>
            </w:pPr>
            <w:r>
              <w:rPr>
                <w:sz w:val="18"/>
                <w:szCs w:val="18"/>
              </w:rPr>
              <w:t>Durchhalte</w:t>
            </w:r>
            <w:r w:rsidRPr="003D0768">
              <w:rPr>
                <w:sz w:val="18"/>
                <w:szCs w:val="18"/>
              </w:rPr>
              <w:t>wille</w:t>
            </w:r>
          </w:p>
          <w:p w:rsidR="003F7F3B" w:rsidRPr="003D0768" w:rsidRDefault="003F7F3B" w:rsidP="003F7F3B">
            <w:pPr>
              <w:numPr>
                <w:ilvl w:val="0"/>
                <w:numId w:val="14"/>
              </w:numPr>
              <w:ind w:left="375" w:hanging="284"/>
              <w:rPr>
                <w:sz w:val="18"/>
                <w:szCs w:val="18"/>
              </w:rPr>
            </w:pPr>
            <w:r w:rsidRPr="003D0768">
              <w:rPr>
                <w:sz w:val="18"/>
                <w:szCs w:val="18"/>
              </w:rPr>
              <w:t>Kraft aufbauen</w:t>
            </w:r>
          </w:p>
          <w:p w:rsidR="003F7F3B" w:rsidRPr="00533C39" w:rsidRDefault="003F7F3B" w:rsidP="003F7F3B">
            <w:pPr>
              <w:numPr>
                <w:ilvl w:val="0"/>
                <w:numId w:val="14"/>
              </w:numPr>
              <w:ind w:left="375" w:hanging="284"/>
              <w:rPr>
                <w:sz w:val="18"/>
                <w:szCs w:val="18"/>
              </w:rPr>
            </w:pPr>
            <w:r w:rsidRPr="003D0768">
              <w:rPr>
                <w:sz w:val="18"/>
                <w:szCs w:val="18"/>
              </w:rPr>
              <w:t>Mentale Stärke üben</w:t>
            </w:r>
          </w:p>
        </w:tc>
        <w:tc>
          <w:tcPr>
            <w:tcW w:w="708" w:type="dxa"/>
            <w:shd w:val="clear" w:color="auto" w:fill="auto"/>
          </w:tcPr>
          <w:p w:rsidR="003F7F3B" w:rsidRPr="005E7CCB" w:rsidRDefault="003F7F3B" w:rsidP="003F7F3B">
            <w:pPr>
              <w:spacing w:before="60" w:after="60"/>
              <w:rPr>
                <w:rFonts w:cs="Arial"/>
                <w:b/>
                <w:sz w:val="22"/>
                <w:szCs w:val="22"/>
              </w:rPr>
            </w:pPr>
          </w:p>
        </w:tc>
        <w:tc>
          <w:tcPr>
            <w:tcW w:w="709" w:type="dxa"/>
            <w:shd w:val="clear" w:color="auto" w:fill="auto"/>
          </w:tcPr>
          <w:p w:rsidR="003F7F3B" w:rsidRPr="005E7CCB" w:rsidRDefault="003F7F3B" w:rsidP="003F7F3B">
            <w:pPr>
              <w:spacing w:before="60" w:after="60"/>
              <w:rPr>
                <w:rFonts w:cs="Arial"/>
                <w:sz w:val="18"/>
                <w:szCs w:val="22"/>
              </w:rPr>
            </w:pPr>
          </w:p>
        </w:tc>
      </w:tr>
      <w:tr w:rsidR="003F7F3B" w:rsidRPr="005E7CCB">
        <w:trPr>
          <w:trHeight w:val="488"/>
        </w:trPr>
        <w:tc>
          <w:tcPr>
            <w:tcW w:w="852" w:type="dxa"/>
            <w:shd w:val="clear" w:color="auto" w:fill="auto"/>
            <w:vAlign w:val="center"/>
          </w:tcPr>
          <w:p w:rsidR="003F7F3B" w:rsidRDefault="003F7F3B" w:rsidP="003F7F3B">
            <w:pPr>
              <w:spacing w:before="60" w:after="60"/>
              <w:ind w:right="34"/>
              <w:jc w:val="right"/>
            </w:pPr>
            <w:r w:rsidRPr="00D1693B">
              <w:rPr>
                <w:rFonts w:cs="Arial"/>
                <w:noProof/>
                <w:sz w:val="22"/>
                <w:lang w:val="de-CH"/>
              </w:rPr>
              <w:pict>
                <v:shape id="_x0000_i1101" type="#_x0000_t75" style="width:33.4pt;height:24pt">
                  <v:imagedata r:id="rId12" o:title="bege_icon_a_rgb_25mm"/>
                </v:shape>
              </w:pict>
            </w:r>
          </w:p>
        </w:tc>
        <w:tc>
          <w:tcPr>
            <w:tcW w:w="708" w:type="dxa"/>
            <w:shd w:val="clear" w:color="auto" w:fill="auto"/>
            <w:vAlign w:val="center"/>
          </w:tcPr>
          <w:p w:rsidR="003F7F3B" w:rsidRPr="00E17142" w:rsidRDefault="003F7F3B" w:rsidP="003F7F3B">
            <w:pPr>
              <w:ind w:right="34"/>
              <w:jc w:val="right"/>
              <w:rPr>
                <w:b/>
              </w:rPr>
            </w:pPr>
            <w:r w:rsidRPr="00E17142">
              <w:rPr>
                <w:b/>
              </w:rPr>
              <w:t>4</w:t>
            </w:r>
          </w:p>
        </w:tc>
        <w:tc>
          <w:tcPr>
            <w:tcW w:w="1843" w:type="dxa"/>
            <w:tcBorders>
              <w:right w:val="single" w:sz="4" w:space="0" w:color="auto"/>
            </w:tcBorders>
            <w:shd w:val="clear" w:color="auto" w:fill="auto"/>
            <w:vAlign w:val="center"/>
          </w:tcPr>
          <w:p w:rsidR="003F7F3B" w:rsidRPr="00E17142" w:rsidRDefault="003F7F3B" w:rsidP="003F7F3B">
            <w:pPr>
              <w:spacing w:before="60" w:after="60"/>
              <w:rPr>
                <w:rFonts w:cs="Arial"/>
                <w:b/>
              </w:rPr>
            </w:pPr>
            <w:r w:rsidRPr="00E17142">
              <w:rPr>
                <w:rFonts w:cs="Arial"/>
                <w:b/>
              </w:rPr>
              <w:t>Händetanz</w:t>
            </w:r>
          </w:p>
        </w:tc>
        <w:tc>
          <w:tcPr>
            <w:tcW w:w="5387" w:type="dxa"/>
            <w:tcBorders>
              <w:left w:val="single" w:sz="4" w:space="0" w:color="auto"/>
            </w:tcBorders>
            <w:shd w:val="clear" w:color="auto" w:fill="auto"/>
            <w:vAlign w:val="center"/>
          </w:tcPr>
          <w:p w:rsidR="003F7F3B" w:rsidRPr="003D0768" w:rsidRDefault="003F7F3B" w:rsidP="003F7F3B">
            <w:pPr>
              <w:numPr>
                <w:ilvl w:val="0"/>
                <w:numId w:val="14"/>
              </w:numPr>
              <w:ind w:left="375" w:hanging="284"/>
              <w:rPr>
                <w:sz w:val="18"/>
                <w:szCs w:val="18"/>
              </w:rPr>
            </w:pPr>
            <w:r>
              <w:rPr>
                <w:sz w:val="18"/>
                <w:szCs w:val="18"/>
              </w:rPr>
              <w:t>Jemanden gut kennen / erraten</w:t>
            </w:r>
          </w:p>
          <w:p w:rsidR="003F7F3B" w:rsidRPr="00D1693B" w:rsidRDefault="003F7F3B" w:rsidP="003F7F3B">
            <w:pPr>
              <w:numPr>
                <w:ilvl w:val="0"/>
                <w:numId w:val="14"/>
              </w:numPr>
              <w:ind w:left="375" w:hanging="284"/>
              <w:rPr>
                <w:sz w:val="18"/>
                <w:szCs w:val="18"/>
              </w:rPr>
            </w:pPr>
            <w:r>
              <w:rPr>
                <w:sz w:val="18"/>
                <w:szCs w:val="18"/>
              </w:rPr>
              <w:t>Sich auf jemanden einlassen</w:t>
            </w:r>
          </w:p>
        </w:tc>
        <w:tc>
          <w:tcPr>
            <w:tcW w:w="708" w:type="dxa"/>
            <w:shd w:val="clear" w:color="auto" w:fill="auto"/>
          </w:tcPr>
          <w:p w:rsidR="003F7F3B" w:rsidRPr="005E7CCB" w:rsidRDefault="003F7F3B" w:rsidP="003F7F3B">
            <w:pPr>
              <w:spacing w:beforeLines="60" w:before="144" w:afterLines="60" w:after="144"/>
              <w:rPr>
                <w:b/>
                <w:sz w:val="22"/>
                <w:szCs w:val="22"/>
              </w:rPr>
            </w:pPr>
          </w:p>
        </w:tc>
        <w:tc>
          <w:tcPr>
            <w:tcW w:w="709" w:type="dxa"/>
            <w:shd w:val="clear" w:color="auto" w:fill="auto"/>
          </w:tcPr>
          <w:p w:rsidR="003F7F3B" w:rsidRPr="005E7CCB" w:rsidRDefault="003F7F3B" w:rsidP="003F7F3B">
            <w:pPr>
              <w:spacing w:beforeLines="60" w:before="144" w:afterLines="60" w:after="144"/>
              <w:rPr>
                <w:sz w:val="18"/>
                <w:szCs w:val="22"/>
              </w:rPr>
            </w:pPr>
          </w:p>
        </w:tc>
      </w:tr>
      <w:tr w:rsidR="003F7F3B" w:rsidRPr="005E7CCB">
        <w:trPr>
          <w:trHeight w:val="340"/>
        </w:trPr>
        <w:tc>
          <w:tcPr>
            <w:tcW w:w="852" w:type="dxa"/>
            <w:shd w:val="clear" w:color="auto" w:fill="auto"/>
            <w:vAlign w:val="center"/>
          </w:tcPr>
          <w:p w:rsidR="003F7F3B" w:rsidRDefault="003F7F3B" w:rsidP="003F7F3B">
            <w:pPr>
              <w:spacing w:before="60" w:after="60"/>
              <w:ind w:right="34"/>
              <w:jc w:val="right"/>
              <w:rPr>
                <w:b/>
                <w:noProof/>
                <w:sz w:val="28"/>
                <w:szCs w:val="28"/>
                <w:lang w:val="de-CH" w:eastAsia="de-CH"/>
              </w:rPr>
            </w:pPr>
            <w:r w:rsidRPr="00D1693B">
              <w:rPr>
                <w:rFonts w:cs="Arial"/>
                <w:noProof/>
                <w:sz w:val="22"/>
                <w:lang w:val="de-CH"/>
              </w:rPr>
              <w:pict>
                <v:shape id="_x0000_i1102" type="#_x0000_t75" style="width:33.4pt;height:24pt">
                  <v:imagedata r:id="rId12" o:title="bege_icon_a_rgb_25mm"/>
                </v:shape>
              </w:pict>
            </w:r>
          </w:p>
        </w:tc>
        <w:tc>
          <w:tcPr>
            <w:tcW w:w="708" w:type="dxa"/>
            <w:shd w:val="clear" w:color="auto" w:fill="auto"/>
            <w:vAlign w:val="center"/>
          </w:tcPr>
          <w:p w:rsidR="003F7F3B" w:rsidRPr="00E17142" w:rsidRDefault="003F7F3B" w:rsidP="003F7F3B">
            <w:pPr>
              <w:ind w:right="34"/>
              <w:jc w:val="right"/>
              <w:rPr>
                <w:b/>
              </w:rPr>
            </w:pPr>
            <w:r w:rsidRPr="00E17142">
              <w:rPr>
                <w:b/>
              </w:rPr>
              <w:t>18</w:t>
            </w:r>
          </w:p>
        </w:tc>
        <w:tc>
          <w:tcPr>
            <w:tcW w:w="1843" w:type="dxa"/>
            <w:tcBorders>
              <w:right w:val="single" w:sz="4" w:space="0" w:color="auto"/>
            </w:tcBorders>
            <w:shd w:val="clear" w:color="auto" w:fill="auto"/>
            <w:vAlign w:val="center"/>
          </w:tcPr>
          <w:p w:rsidR="003F7F3B" w:rsidRPr="00E17142" w:rsidRDefault="003F7F3B" w:rsidP="003F7F3B">
            <w:pPr>
              <w:spacing w:before="60" w:after="60"/>
              <w:rPr>
                <w:rFonts w:cs="Arial"/>
                <w:b/>
              </w:rPr>
            </w:pPr>
            <w:r w:rsidRPr="00E17142">
              <w:rPr>
                <w:rFonts w:cs="Arial"/>
                <w:b/>
              </w:rPr>
              <w:t>Bühne</w:t>
            </w:r>
          </w:p>
        </w:tc>
        <w:tc>
          <w:tcPr>
            <w:tcW w:w="5387" w:type="dxa"/>
            <w:tcBorders>
              <w:left w:val="single" w:sz="4" w:space="0" w:color="auto"/>
            </w:tcBorders>
            <w:shd w:val="clear" w:color="auto" w:fill="auto"/>
            <w:vAlign w:val="center"/>
          </w:tcPr>
          <w:p w:rsidR="003F7F3B" w:rsidRPr="003D0768" w:rsidRDefault="003F7F3B" w:rsidP="003F7F3B">
            <w:pPr>
              <w:numPr>
                <w:ilvl w:val="0"/>
                <w:numId w:val="14"/>
              </w:numPr>
              <w:ind w:left="375" w:hanging="284"/>
              <w:rPr>
                <w:sz w:val="18"/>
                <w:szCs w:val="18"/>
              </w:rPr>
            </w:pPr>
            <w:r>
              <w:rPr>
                <w:sz w:val="18"/>
                <w:szCs w:val="18"/>
              </w:rPr>
              <w:t>Ich bin ein Star</w:t>
            </w:r>
          </w:p>
          <w:p w:rsidR="003F7F3B" w:rsidRPr="00D1693B" w:rsidRDefault="003F7F3B" w:rsidP="003F7F3B">
            <w:pPr>
              <w:numPr>
                <w:ilvl w:val="0"/>
                <w:numId w:val="14"/>
              </w:numPr>
              <w:ind w:left="375" w:hanging="284"/>
              <w:rPr>
                <w:sz w:val="18"/>
                <w:szCs w:val="18"/>
              </w:rPr>
            </w:pPr>
            <w:r>
              <w:rPr>
                <w:sz w:val="18"/>
                <w:szCs w:val="18"/>
              </w:rPr>
              <w:t>Ich will berühmt werden</w:t>
            </w:r>
          </w:p>
        </w:tc>
        <w:tc>
          <w:tcPr>
            <w:tcW w:w="708" w:type="dxa"/>
            <w:shd w:val="clear" w:color="auto" w:fill="auto"/>
          </w:tcPr>
          <w:p w:rsidR="003F7F3B" w:rsidRPr="005E7CCB" w:rsidRDefault="003F7F3B" w:rsidP="003F7F3B">
            <w:pPr>
              <w:spacing w:beforeLines="60" w:before="144" w:afterLines="60" w:after="144"/>
              <w:rPr>
                <w:b/>
                <w:sz w:val="22"/>
                <w:szCs w:val="22"/>
              </w:rPr>
            </w:pPr>
          </w:p>
        </w:tc>
        <w:tc>
          <w:tcPr>
            <w:tcW w:w="709" w:type="dxa"/>
            <w:shd w:val="clear" w:color="auto" w:fill="auto"/>
          </w:tcPr>
          <w:p w:rsidR="003F7F3B" w:rsidRPr="005E7CCB" w:rsidRDefault="003F7F3B" w:rsidP="003F7F3B">
            <w:pPr>
              <w:spacing w:beforeLines="60" w:before="144" w:afterLines="60" w:after="144"/>
              <w:rPr>
                <w:sz w:val="18"/>
                <w:szCs w:val="22"/>
              </w:rPr>
            </w:pPr>
          </w:p>
        </w:tc>
      </w:tr>
    </w:tbl>
    <w:p w:rsidR="003F7F3B" w:rsidRPr="00763550" w:rsidRDefault="003F7F3B" w:rsidP="003F7F3B">
      <w:pPr>
        <w:tabs>
          <w:tab w:val="left" w:pos="10065"/>
        </w:tabs>
        <w:ind w:right="284"/>
        <w:rPr>
          <w:b/>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386"/>
      </w:tblGrid>
      <w:tr w:rsidR="003F7F3B" w:rsidRPr="00F176B8">
        <w:trPr>
          <w:trHeight w:val="850"/>
        </w:trPr>
        <w:tc>
          <w:tcPr>
            <w:tcW w:w="1970" w:type="dxa"/>
            <w:shd w:val="clear" w:color="auto" w:fill="auto"/>
            <w:vAlign w:val="center"/>
          </w:tcPr>
          <w:p w:rsidR="003F7F3B" w:rsidRPr="00F176B8" w:rsidRDefault="003F7F3B" w:rsidP="003F7F3B">
            <w:pPr>
              <w:pStyle w:val="Kopfze"/>
              <w:spacing w:line="264" w:lineRule="auto"/>
              <w:jc w:val="center"/>
              <w:rPr>
                <w:rFonts w:ascii="Cambria" w:hAnsi="Cambria" w:cs="Arial"/>
                <w:b/>
              </w:rPr>
            </w:pPr>
            <w:r w:rsidRPr="00F176B8">
              <w:rPr>
                <w:rFonts w:ascii="Cambria" w:hAnsi="Cambria"/>
              </w:rPr>
              <w:pict>
                <v:shape id="_x0000_i1103" type="#_x0000_t75" style="width:89.25pt;height:44.65pt">
                  <v:imagedata r:id="rId8" o:title="bege_bez_rgb_50mm"/>
                </v:shape>
              </w:pict>
            </w:r>
          </w:p>
        </w:tc>
        <w:tc>
          <w:tcPr>
            <w:tcW w:w="1701" w:type="dxa"/>
            <w:shd w:val="clear" w:color="auto" w:fill="auto"/>
            <w:vAlign w:val="bottom"/>
          </w:tcPr>
          <w:p w:rsidR="003F7F3B" w:rsidRDefault="003F7F3B" w:rsidP="003F7F3B">
            <w:pPr>
              <w:pStyle w:val="Kopfze"/>
              <w:spacing w:line="264" w:lineRule="auto"/>
              <w:jc w:val="center"/>
              <w:rPr>
                <w:rFonts w:ascii="Cambria" w:hAnsi="Cambria" w:cs="Arial"/>
              </w:rPr>
            </w:pPr>
            <w:r w:rsidRPr="00F176B8">
              <w:rPr>
                <w:rFonts w:ascii="Cambria" w:hAnsi="Cambria" w:cs="Arial"/>
              </w:rPr>
              <w:t xml:space="preserve">Lesetagebuch </w:t>
            </w:r>
            <w:r w:rsidRPr="00763550">
              <w:rPr>
                <w:rFonts w:ascii="Cambria" w:hAnsi="Cambria" w:cs="Arial"/>
                <w:b/>
              </w:rPr>
              <w:t>Tommy Mütze</w:t>
            </w:r>
          </w:p>
          <w:p w:rsidR="003F7F3B" w:rsidRPr="00F176B8" w:rsidRDefault="003F7F3B" w:rsidP="003F7F3B">
            <w:pPr>
              <w:pStyle w:val="Kopfze"/>
              <w:spacing w:line="264" w:lineRule="auto"/>
              <w:jc w:val="center"/>
              <w:rPr>
                <w:rFonts w:ascii="Cambria" w:hAnsi="Cambria" w:cs="Arial"/>
              </w:rPr>
            </w:pPr>
            <w:r w:rsidRPr="00F176B8">
              <w:rPr>
                <w:rFonts w:ascii="Cambria" w:hAnsi="Cambria" w:cs="Arial"/>
              </w:rPr>
              <w:t xml:space="preserve">Auftrag </w:t>
            </w:r>
            <w:r w:rsidRPr="00533C39">
              <w:rPr>
                <w:rFonts w:ascii="Cambria" w:hAnsi="Cambria" w:cs="Arial"/>
                <w:sz w:val="28"/>
              </w:rPr>
              <w:t>S</w:t>
            </w:r>
            <w:r>
              <w:rPr>
                <w:rFonts w:ascii="Cambria" w:hAnsi="Cambria" w:cs="Arial"/>
              </w:rPr>
              <w:t>2</w:t>
            </w:r>
          </w:p>
        </w:tc>
        <w:tc>
          <w:tcPr>
            <w:tcW w:w="5386" w:type="dxa"/>
            <w:shd w:val="clear" w:color="auto" w:fill="F2F2F2"/>
            <w:vAlign w:val="center"/>
          </w:tcPr>
          <w:p w:rsidR="003F7F3B" w:rsidRPr="00F176B8" w:rsidRDefault="003F7F3B" w:rsidP="003F7F3B">
            <w:pPr>
              <w:pStyle w:val="Kopfze"/>
              <w:ind w:left="142"/>
              <w:jc w:val="left"/>
              <w:rPr>
                <w:rFonts w:ascii="Cambria" w:hAnsi="Cambria" w:cs="Arial"/>
                <w:b/>
                <w:sz w:val="36"/>
              </w:rPr>
            </w:pPr>
            <w:r>
              <w:rPr>
                <w:rFonts w:ascii="Cambria" w:hAnsi="Cambria" w:cs="Arial"/>
                <w:b/>
                <w:sz w:val="36"/>
              </w:rPr>
              <w:t>Autorenwerkstatt</w:t>
            </w:r>
          </w:p>
          <w:p w:rsidR="003F7F3B" w:rsidRPr="00F176B8" w:rsidRDefault="003F7F3B" w:rsidP="003F7F3B">
            <w:pPr>
              <w:pStyle w:val="Kopfze"/>
              <w:ind w:left="142"/>
              <w:jc w:val="left"/>
              <w:rPr>
                <w:rFonts w:ascii="Cambria" w:hAnsi="Cambria" w:cs="Arial"/>
                <w:sz w:val="36"/>
              </w:rPr>
            </w:pPr>
            <w:r>
              <w:rPr>
                <w:rFonts w:ascii="Cambria" w:hAnsi="Cambria" w:cs="Arial"/>
                <w:sz w:val="36"/>
              </w:rPr>
              <w:t>Text-Check</w:t>
            </w:r>
          </w:p>
        </w:tc>
      </w:tr>
    </w:tbl>
    <w:p w:rsidR="003F7F3B" w:rsidRPr="00F176B8" w:rsidRDefault="003F7F3B" w:rsidP="003F7F3B">
      <w:pPr>
        <w:rPr>
          <w:rFonts w:cs="Arial"/>
        </w:rPr>
      </w:pPr>
    </w:p>
    <w:p w:rsidR="003F7F3B" w:rsidRDefault="003F7F3B" w:rsidP="003F7F3B">
      <w:pPr>
        <w:ind w:left="1985" w:right="709" w:hanging="1985"/>
        <w:rPr>
          <w:rFonts w:cs="Arial"/>
          <w:noProof/>
          <w:sz w:val="28"/>
          <w:lang w:val="de-CH"/>
        </w:rPr>
      </w:pPr>
      <w:r w:rsidRPr="00F176B8">
        <w:rPr>
          <w:rFonts w:cs="Arial"/>
          <w:noProof/>
          <w:lang w:val="en-US"/>
        </w:rPr>
        <w:pict>
          <v:shape id="_x0000_i1104" type="#_x0000_t75" style="width:33.75pt;height:25.5pt">
            <v:imagedata r:id="rId9" o:title="BG_LTB_Button1"/>
          </v:shape>
        </w:pict>
      </w:r>
      <w:r w:rsidRPr="00F176B8">
        <w:rPr>
          <w:rFonts w:cs="Arial"/>
          <w:noProof/>
          <w:lang w:val="de-CH"/>
        </w:rPr>
        <w:tab/>
      </w:r>
      <w:r>
        <w:rPr>
          <w:rFonts w:cs="Arial"/>
          <w:noProof/>
          <w:sz w:val="28"/>
          <w:lang w:val="de-CH"/>
        </w:rPr>
        <w:t>Du hast deinen Text geschrieben.</w:t>
      </w:r>
    </w:p>
    <w:p w:rsidR="003F7F3B" w:rsidRPr="00437348" w:rsidRDefault="003F7F3B" w:rsidP="003F7F3B">
      <w:pPr>
        <w:ind w:left="1985" w:right="709"/>
        <w:rPr>
          <w:rFonts w:cs="Arial"/>
          <w:noProof/>
          <w:sz w:val="28"/>
          <w:lang w:val="de-CH"/>
        </w:rPr>
      </w:pPr>
      <w:r>
        <w:rPr>
          <w:rFonts w:cs="Arial"/>
          <w:noProof/>
          <w:sz w:val="28"/>
          <w:lang w:val="de-CH"/>
        </w:rPr>
        <w:t>Gib ihn einer anderen Person zur Kontrolle.</w:t>
      </w:r>
      <w:r>
        <w:rPr>
          <w:rFonts w:cs="Arial"/>
          <w:noProof/>
          <w:sz w:val="28"/>
          <w:lang w:val="de-CH"/>
        </w:rPr>
        <w:br/>
        <w:t xml:space="preserve">Lass diese Person deine </w:t>
      </w:r>
      <w:r w:rsidRPr="00FF4751">
        <w:rPr>
          <w:rFonts w:cs="Arial"/>
          <w:b/>
          <w:noProof/>
          <w:sz w:val="28"/>
          <w:lang w:val="de-CH"/>
        </w:rPr>
        <w:t>Checkliste</w:t>
      </w:r>
      <w:r>
        <w:rPr>
          <w:rFonts w:cs="Arial"/>
          <w:noProof/>
          <w:sz w:val="28"/>
          <w:lang w:val="de-CH"/>
        </w:rPr>
        <w:t xml:space="preserve"> ausfüllen und auch die Rechtschreibung kontrollieren.</w:t>
      </w:r>
      <w:r>
        <w:rPr>
          <w:rFonts w:cs="Arial"/>
          <w:noProof/>
          <w:sz w:val="28"/>
          <w:lang w:val="de-CH"/>
        </w:rPr>
        <w:br/>
      </w:r>
      <w:r w:rsidRPr="001604BB">
        <w:rPr>
          <w:rFonts w:cs="Arial"/>
          <w:noProof/>
          <w:lang w:val="de-CH"/>
        </w:rPr>
        <w:t>(mit Bleistift anzeigen!)</w:t>
      </w:r>
    </w:p>
    <w:p w:rsidR="003F7F3B" w:rsidRPr="000F1E89" w:rsidRDefault="003F7F3B" w:rsidP="003F7F3B">
      <w:pPr>
        <w:ind w:right="709"/>
        <w:rPr>
          <w:rFonts w:cs="Arial"/>
          <w:noProof/>
          <w:lang w:val="de-CH"/>
        </w:rPr>
      </w:pPr>
    </w:p>
    <w:p w:rsidR="003F7F3B" w:rsidRPr="00F176B8" w:rsidRDefault="003F7F3B" w:rsidP="003F7F3B">
      <w:pPr>
        <w:ind w:left="1985" w:right="709" w:hanging="1985"/>
        <w:rPr>
          <w:rFonts w:cs="Arial"/>
          <w:sz w:val="28"/>
        </w:rPr>
      </w:pPr>
      <w:r w:rsidRPr="000F1E89">
        <w:rPr>
          <w:rFonts w:cs="Arial"/>
          <w:noProof/>
          <w:lang w:val="en-US"/>
        </w:rPr>
        <w:pict>
          <v:shape id="_x0000_i1105" type="#_x0000_t75" style="width:33.75pt;height:25.5pt">
            <v:imagedata r:id="rId9" o:title="BG_LTB_Button1"/>
          </v:shape>
        </w:pict>
      </w:r>
      <w:r w:rsidRPr="000F1E89">
        <w:rPr>
          <w:rFonts w:cs="Arial"/>
          <w:noProof/>
          <w:lang w:val="en-US"/>
        </w:rPr>
        <w:pict>
          <v:shape id="_x0000_i1106" type="#_x0000_t75" style="width:33.75pt;height:25.5pt">
            <v:imagedata r:id="rId9" o:title="BG_LTB_Button1"/>
          </v:shape>
        </w:pict>
      </w:r>
      <w:r w:rsidRPr="000F1E89">
        <w:rPr>
          <w:rFonts w:cs="Arial"/>
        </w:rPr>
        <w:tab/>
      </w:r>
      <w:r>
        <w:rPr>
          <w:rFonts w:cs="Arial"/>
          <w:sz w:val="28"/>
        </w:rPr>
        <w:t>Nach dem Check setzt ihr euch zusammen und besprecht die Ergebnisse miteinander.</w:t>
      </w:r>
      <w:r>
        <w:rPr>
          <w:rFonts w:cs="Arial"/>
          <w:sz w:val="28"/>
        </w:rPr>
        <w:br/>
        <w:t>Was war spannend? Was war komisch?...</w:t>
      </w:r>
    </w:p>
    <w:p w:rsidR="003F7F3B" w:rsidRPr="00F176B8" w:rsidRDefault="003F7F3B" w:rsidP="003F7F3B">
      <w:pPr>
        <w:ind w:right="709"/>
        <w:rPr>
          <w:rFonts w:cs="Arial"/>
        </w:rPr>
      </w:pPr>
    </w:p>
    <w:p w:rsidR="003F7F3B" w:rsidRDefault="003F7F3B" w:rsidP="003F7F3B">
      <w:pPr>
        <w:spacing w:after="120"/>
        <w:ind w:left="1985" w:right="709" w:hanging="1985"/>
        <w:rPr>
          <w:rFonts w:cs="Arial"/>
          <w:sz w:val="28"/>
        </w:rPr>
      </w:pPr>
      <w:r w:rsidRPr="00F176B8">
        <w:rPr>
          <w:rFonts w:cs="Arial"/>
          <w:noProof/>
          <w:lang w:val="en-US"/>
        </w:rPr>
        <w:pict>
          <v:shape id="_x0000_i1107" type="#_x0000_t75" style="width:31.15pt;height:22.9pt">
            <v:imagedata r:id="rId9" o:title="BG_LTB_Button1"/>
          </v:shape>
        </w:pict>
      </w:r>
      <w:r w:rsidRPr="00F176B8">
        <w:rPr>
          <w:rFonts w:cs="Arial"/>
          <w:noProof/>
          <w:lang w:val="en-US"/>
        </w:rPr>
        <w:pict>
          <v:shape id="_x0000_i1108" type="#_x0000_t75" style="width:30.4pt;height:22.5pt">
            <v:imagedata r:id="rId9" o:title="BG_LTB_Button1"/>
          </v:shape>
        </w:pict>
      </w:r>
      <w:r w:rsidRPr="00F176B8">
        <w:rPr>
          <w:rFonts w:cs="Arial"/>
          <w:noProof/>
          <w:lang w:val="en-US"/>
        </w:rPr>
        <w:pict>
          <v:shape id="_x0000_i1109" type="#_x0000_t75" style="width:30.4pt;height:22.5pt">
            <v:imagedata r:id="rId9" o:title="BG_LTB_Button1"/>
          </v:shape>
        </w:pict>
      </w:r>
      <w:r w:rsidRPr="000E57A1">
        <w:rPr>
          <w:rFonts w:cs="Arial"/>
          <w:noProof/>
          <w:lang w:val="de-CH"/>
        </w:rPr>
        <w:tab/>
      </w:r>
      <w:r>
        <w:rPr>
          <w:rFonts w:cs="Arial"/>
          <w:sz w:val="28"/>
        </w:rPr>
        <w:t>Überarbeite nun mit den neuen Informationen deinen Text.</w:t>
      </w:r>
    </w:p>
    <w:p w:rsidR="003F7F3B" w:rsidRPr="00763550" w:rsidRDefault="003F7F3B" w:rsidP="003F7F3B">
      <w:pPr>
        <w:spacing w:after="120"/>
        <w:ind w:left="1985" w:right="709" w:hanging="1985"/>
        <w:rPr>
          <w:rFonts w:cs="Arial"/>
          <w:sz w:val="28"/>
        </w:rPr>
      </w:pPr>
      <w:r>
        <w:rPr>
          <w:rFonts w:cs="Arial"/>
          <w:sz w:val="28"/>
        </w:rPr>
        <w:br/>
      </w:r>
      <w:r w:rsidRPr="00763550">
        <w:rPr>
          <w:rFonts w:cs="Arial"/>
          <w:sz w:val="28"/>
        </w:rPr>
        <w:sym w:font="Wingdings" w:char="F0F0"/>
      </w:r>
      <w:r w:rsidRPr="00763550">
        <w:rPr>
          <w:rFonts w:cs="Arial"/>
          <w:sz w:val="28"/>
        </w:rPr>
        <w:t xml:space="preserve"> Wenn du dir noch nicht sicher bist, ob der Text nun gelungen ist, kannst du ihn nochmals jemand anderem zum Checken geben. </w:t>
      </w:r>
      <w:r w:rsidRPr="003355C6">
        <w:rPr>
          <w:rFonts w:cs="Arial"/>
        </w:rPr>
        <w:t>(Checkliste S2 &amp; Gespräch)</w:t>
      </w:r>
      <w:r w:rsidRPr="00763550">
        <w:rPr>
          <w:rFonts w:cs="Arial"/>
          <w:sz w:val="28"/>
        </w:rPr>
        <w:br/>
      </w:r>
      <w:r w:rsidRPr="00763550">
        <w:rPr>
          <w:rFonts w:cs="Arial"/>
          <w:sz w:val="28"/>
        </w:rPr>
        <w:sym w:font="Wingdings" w:char="F0F0"/>
      </w:r>
      <w:r w:rsidRPr="00763550">
        <w:rPr>
          <w:rFonts w:cs="Arial"/>
          <w:sz w:val="28"/>
        </w:rPr>
        <w:t xml:space="preserve"> Wenn du deinen Text zu Ende geschrieben hast, kannst du ihn am Computer abtippen und anschliessend in dein Lesetagebuch kleben!</w:t>
      </w:r>
    </w:p>
    <w:p w:rsidR="003F7F3B" w:rsidRDefault="003F7F3B" w:rsidP="003F7F3B">
      <w:pPr>
        <w:spacing w:after="120"/>
        <w:ind w:left="1985" w:right="709"/>
        <w:rPr>
          <w:rFonts w:cs="Arial"/>
          <w:sz w:val="28"/>
        </w:rPr>
      </w:pPr>
      <w:r w:rsidRPr="00763550">
        <w:rPr>
          <w:rFonts w:cs="Arial"/>
          <w:sz w:val="28"/>
        </w:rPr>
        <w:sym w:font="Wingdings" w:char="F0F0"/>
      </w:r>
      <w:r w:rsidRPr="00763550">
        <w:rPr>
          <w:rFonts w:cs="Arial"/>
          <w:sz w:val="28"/>
        </w:rPr>
        <w:t xml:space="preserve"> Du kannst dich nun auch auf die Präsentation deiner Geschichte in einer</w:t>
      </w:r>
      <w:r>
        <w:rPr>
          <w:rFonts w:cs="Arial"/>
          <w:sz w:val="28"/>
        </w:rPr>
        <w:t xml:space="preserve"> anderen</w:t>
      </w:r>
      <w:r w:rsidRPr="00763550">
        <w:rPr>
          <w:rFonts w:cs="Arial"/>
          <w:sz w:val="28"/>
        </w:rPr>
        <w:t xml:space="preserve"> Klasse vorbereiten.</w:t>
      </w:r>
    </w:p>
    <w:p w:rsidR="003F7F3B" w:rsidRPr="00763550" w:rsidRDefault="003F7F3B" w:rsidP="003F7F3B">
      <w:pPr>
        <w:ind w:right="709"/>
        <w:rPr>
          <w:rFonts w:cs="Arial"/>
        </w:rPr>
      </w:pPr>
    </w:p>
    <w:p w:rsidR="003F7F3B" w:rsidRPr="00763550" w:rsidRDefault="003F7F3B" w:rsidP="003F7F3B">
      <w:pPr>
        <w:ind w:right="709"/>
        <w:rPr>
          <w:rFonts w:cs="Arial"/>
        </w:rPr>
      </w:pPr>
      <w:r>
        <w:rPr>
          <w:rFonts w:cs="Arial"/>
        </w:rPr>
        <w:br w:type="page"/>
      </w:r>
    </w:p>
    <w:tbl>
      <w:tblPr>
        <w:tblW w:w="9624" w:type="dxa"/>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70"/>
        <w:gridCol w:w="1701"/>
        <w:gridCol w:w="5953"/>
      </w:tblGrid>
      <w:tr w:rsidR="003F7F3B" w:rsidRPr="00F176B8">
        <w:trPr>
          <w:trHeight w:val="850"/>
        </w:trPr>
        <w:tc>
          <w:tcPr>
            <w:tcW w:w="1970" w:type="dxa"/>
            <w:shd w:val="clear" w:color="auto" w:fill="auto"/>
            <w:vAlign w:val="center"/>
          </w:tcPr>
          <w:p w:rsidR="003F7F3B" w:rsidRPr="00F176B8" w:rsidRDefault="003F7F3B" w:rsidP="003F7F3B">
            <w:pPr>
              <w:pStyle w:val="Kopfze"/>
              <w:spacing w:line="264" w:lineRule="auto"/>
              <w:jc w:val="center"/>
              <w:rPr>
                <w:rFonts w:ascii="Cambria" w:hAnsi="Cambria" w:cs="Arial"/>
                <w:b/>
              </w:rPr>
            </w:pPr>
            <w:r w:rsidRPr="00F176B8">
              <w:rPr>
                <w:rFonts w:ascii="Cambria" w:hAnsi="Cambria"/>
              </w:rPr>
              <w:pict>
                <v:shape id="_x0000_i1110" type="#_x0000_t75" style="width:89.25pt;height:44.65pt">
                  <v:imagedata r:id="rId8" o:title="bege_bez_rgb_50mm"/>
                </v:shape>
              </w:pict>
            </w:r>
          </w:p>
        </w:tc>
        <w:tc>
          <w:tcPr>
            <w:tcW w:w="1701" w:type="dxa"/>
            <w:shd w:val="clear" w:color="auto" w:fill="auto"/>
            <w:vAlign w:val="bottom"/>
          </w:tcPr>
          <w:p w:rsidR="003F7F3B" w:rsidRPr="00F176B8" w:rsidRDefault="003F7F3B" w:rsidP="003F7F3B">
            <w:pPr>
              <w:pStyle w:val="Kopfze"/>
              <w:spacing w:line="264" w:lineRule="auto"/>
              <w:jc w:val="center"/>
              <w:rPr>
                <w:rFonts w:ascii="Cambria" w:hAnsi="Cambria" w:cs="Arial"/>
              </w:rPr>
            </w:pPr>
            <w:r w:rsidRPr="00F176B8">
              <w:rPr>
                <w:rFonts w:ascii="Cambria" w:hAnsi="Cambria" w:cs="Arial"/>
              </w:rPr>
              <w:t xml:space="preserve">Lesetagebuch </w:t>
            </w:r>
            <w:r>
              <w:rPr>
                <w:rFonts w:ascii="Cambria" w:hAnsi="Cambria" w:cs="Arial"/>
                <w:b/>
              </w:rPr>
              <w:t>Tommy Mütze</w:t>
            </w:r>
            <w:r w:rsidRPr="00F176B8">
              <w:rPr>
                <w:rFonts w:ascii="Cambria" w:hAnsi="Cambria" w:cs="Arial"/>
              </w:rPr>
              <w:t xml:space="preserve"> Auftrag </w:t>
            </w:r>
            <w:r w:rsidRPr="00533C39">
              <w:rPr>
                <w:rFonts w:ascii="Cambria" w:hAnsi="Cambria" w:cs="Arial"/>
                <w:sz w:val="28"/>
              </w:rPr>
              <w:t>S</w:t>
            </w:r>
            <w:r>
              <w:rPr>
                <w:rFonts w:ascii="Cambria" w:hAnsi="Cambria" w:cs="Arial"/>
              </w:rPr>
              <w:t>3</w:t>
            </w:r>
          </w:p>
        </w:tc>
        <w:tc>
          <w:tcPr>
            <w:tcW w:w="5953" w:type="dxa"/>
            <w:shd w:val="clear" w:color="auto" w:fill="F2F2F2"/>
            <w:vAlign w:val="center"/>
          </w:tcPr>
          <w:p w:rsidR="003F7F3B" w:rsidRPr="00F176B8" w:rsidRDefault="003F7F3B" w:rsidP="003F7F3B">
            <w:pPr>
              <w:pStyle w:val="Kopfze"/>
              <w:ind w:left="142"/>
              <w:jc w:val="left"/>
              <w:rPr>
                <w:rFonts w:ascii="Cambria" w:hAnsi="Cambria" w:cs="Arial"/>
                <w:b/>
                <w:sz w:val="36"/>
              </w:rPr>
            </w:pPr>
            <w:r>
              <w:rPr>
                <w:rFonts w:ascii="Cambria" w:hAnsi="Cambria" w:cs="Arial"/>
                <w:b/>
                <w:sz w:val="36"/>
              </w:rPr>
              <w:t>Autorenwerkstatt</w:t>
            </w:r>
          </w:p>
          <w:p w:rsidR="003F7F3B" w:rsidRPr="00763550" w:rsidRDefault="003F7F3B" w:rsidP="003F7F3B">
            <w:pPr>
              <w:pStyle w:val="Kopfze"/>
              <w:ind w:left="142"/>
              <w:jc w:val="left"/>
              <w:rPr>
                <w:rFonts w:ascii="Cambria" w:hAnsi="Cambria" w:cs="Arial"/>
                <w:sz w:val="32"/>
                <w:szCs w:val="32"/>
              </w:rPr>
            </w:pPr>
            <w:r w:rsidRPr="00763550">
              <w:rPr>
                <w:rFonts w:ascii="Cambria" w:hAnsi="Cambria" w:cs="Arial"/>
                <w:sz w:val="32"/>
                <w:szCs w:val="32"/>
              </w:rPr>
              <w:t>Eine eigene bewegte Geschichte schreiben</w:t>
            </w:r>
          </w:p>
        </w:tc>
      </w:tr>
    </w:tbl>
    <w:p w:rsidR="003F7F3B" w:rsidRPr="00F176B8" w:rsidRDefault="003F7F3B" w:rsidP="003F7F3B">
      <w:pPr>
        <w:rPr>
          <w:rFonts w:cs="Arial"/>
        </w:rPr>
      </w:pPr>
    </w:p>
    <w:p w:rsidR="003F7F3B" w:rsidRPr="000F1E89" w:rsidRDefault="003F7F3B" w:rsidP="003F7F3B">
      <w:pPr>
        <w:ind w:left="1985" w:right="709" w:hanging="1985"/>
        <w:rPr>
          <w:rFonts w:cs="Arial"/>
          <w:noProof/>
          <w:sz w:val="28"/>
          <w:lang w:val="de-CH"/>
        </w:rPr>
      </w:pPr>
      <w:r w:rsidRPr="00F176B8">
        <w:rPr>
          <w:rFonts w:cs="Arial"/>
          <w:noProof/>
          <w:lang w:val="en-US"/>
        </w:rPr>
        <w:pict>
          <v:shape id="_x0000_i1111" type="#_x0000_t75" style="width:33.75pt;height:25.5pt">
            <v:imagedata r:id="rId9" o:title="BG_LTB_Button1"/>
          </v:shape>
        </w:pict>
      </w:r>
      <w:r w:rsidRPr="00F176B8">
        <w:rPr>
          <w:rFonts w:cs="Arial"/>
          <w:noProof/>
          <w:lang w:val="de-CH"/>
        </w:rPr>
        <w:tab/>
      </w:r>
      <w:r>
        <w:rPr>
          <w:rFonts w:cs="Arial"/>
          <w:noProof/>
          <w:sz w:val="28"/>
          <w:lang w:val="de-CH"/>
        </w:rPr>
        <w:t>Werde Autor oder Autorin!</w:t>
      </w:r>
      <w:r>
        <w:rPr>
          <w:rFonts w:cs="Arial"/>
          <w:noProof/>
          <w:sz w:val="28"/>
          <w:lang w:val="de-CH"/>
        </w:rPr>
        <w:br/>
        <w:t xml:space="preserve">Schreibe </w:t>
      </w:r>
      <w:r w:rsidRPr="00831C47">
        <w:rPr>
          <w:rFonts w:cs="Arial"/>
          <w:noProof/>
          <w:sz w:val="28"/>
          <w:lang w:val="de-CH"/>
        </w:rPr>
        <w:t xml:space="preserve">nun deine eigene </w:t>
      </w:r>
      <w:r>
        <w:rPr>
          <w:rFonts w:cs="Arial"/>
          <w:noProof/>
          <w:sz w:val="28"/>
          <w:lang w:val="de-CH"/>
        </w:rPr>
        <w:t>bewegte Geschichte.</w:t>
      </w:r>
      <w:r>
        <w:rPr>
          <w:rFonts w:cs="Arial"/>
          <w:noProof/>
          <w:sz w:val="28"/>
          <w:lang w:val="de-CH"/>
        </w:rPr>
        <w:br/>
        <w:t xml:space="preserve">Fülle als erstes deine </w:t>
      </w:r>
      <w:r w:rsidRPr="00035779">
        <w:rPr>
          <w:rFonts w:cs="Arial"/>
          <w:b/>
          <w:noProof/>
          <w:sz w:val="28"/>
          <w:lang w:val="de-CH"/>
        </w:rPr>
        <w:t>Geschichten-Tabelle</w:t>
      </w:r>
      <w:r>
        <w:rPr>
          <w:rFonts w:cs="Arial"/>
          <w:noProof/>
          <w:sz w:val="28"/>
          <w:lang w:val="de-CH"/>
        </w:rPr>
        <w:t xml:space="preserve"> aus!</w:t>
      </w:r>
    </w:p>
    <w:p w:rsidR="003F7F3B" w:rsidRPr="00763550" w:rsidRDefault="003F7F3B" w:rsidP="003F7F3B">
      <w:pPr>
        <w:ind w:left="1985" w:right="709" w:hanging="1985"/>
        <w:rPr>
          <w:rFonts w:cs="Arial"/>
          <w:noProof/>
          <w:lang w:val="de-CH"/>
        </w:rPr>
      </w:pPr>
    </w:p>
    <w:p w:rsidR="003F7F3B" w:rsidRDefault="003F7F3B" w:rsidP="003F7F3B">
      <w:pPr>
        <w:spacing w:line="276" w:lineRule="auto"/>
        <w:ind w:left="2410" w:right="709"/>
        <w:rPr>
          <w:rFonts w:cs="Arial"/>
          <w:noProof/>
          <w:lang w:val="de-CH"/>
        </w:rPr>
      </w:pPr>
      <w:r w:rsidRPr="001862EC">
        <w:rPr>
          <w:rFonts w:cs="Arial"/>
          <w:sz w:val="28"/>
          <w:u w:val="single"/>
        </w:rPr>
        <w:t>Vorgehen 1:</w:t>
      </w:r>
      <w:r w:rsidRPr="001862EC">
        <w:rPr>
          <w:rFonts w:cs="Arial"/>
          <w:sz w:val="28"/>
          <w:u w:val="single"/>
        </w:rPr>
        <w:br/>
      </w:r>
      <w:r w:rsidRPr="001862EC">
        <w:rPr>
          <w:rFonts w:cs="Arial"/>
        </w:rPr>
        <w:t xml:space="preserve">Wähle aus der Liste mit </w:t>
      </w:r>
      <w:r w:rsidRPr="001862EC">
        <w:pict>
          <v:shape id="_x0000_i1112" type="#_x0000_t75" style="width:19.15pt;height:13.9pt;mso-wrap-edited:f" wrapcoords="-227 0 -227 20955 21600 20955 21600 0 -227 0" o:allowoverlap="f">
            <v:imagedata r:id="rId10" o:title="bege_icon_e_rgb_25mm"/>
          </v:shape>
        </w:pict>
      </w:r>
      <w:r w:rsidRPr="001862EC">
        <w:t xml:space="preserve"> &amp; </w:t>
      </w:r>
      <w:r w:rsidRPr="001862EC">
        <w:rPr>
          <w:b/>
          <w:noProof/>
          <w:lang w:val="de-CH" w:eastAsia="de-CH"/>
        </w:rPr>
        <w:pict>
          <v:shape id="Bild 1" o:spid="_x0000_i1113" type="#_x0000_t75" alt=":::::Icons:BEGE_ICONS_K-E-L-A-P_Pixel:K_Pixel:bege_icon_k_rgb_50mm.jpg" style="width:22.15pt;height:15.4pt;visibility:visible">
            <v:imagedata r:id="rId13" o:title="bege_icon_k_rgb_50mm"/>
          </v:shape>
        </w:pict>
      </w:r>
      <w:r w:rsidRPr="001862EC">
        <w:rPr>
          <w:rFonts w:cs="Arial"/>
          <w:noProof/>
          <w:lang w:val="de-CH"/>
        </w:rPr>
        <w:t xml:space="preserve">Übungen </w:t>
      </w:r>
      <w:r>
        <w:rPr>
          <w:rFonts w:cs="Arial"/>
          <w:noProof/>
          <w:lang w:val="de-CH"/>
        </w:rPr>
        <w:t>jene aus, die dir passend erscheinen</w:t>
      </w:r>
      <w:r w:rsidRPr="001862EC">
        <w:rPr>
          <w:rFonts w:cs="Arial"/>
          <w:noProof/>
          <w:lang w:val="de-CH"/>
        </w:rPr>
        <w:t xml:space="preserve"> und entwickle eine Geschichte dazu.</w:t>
      </w:r>
    </w:p>
    <w:p w:rsidR="003F7F3B" w:rsidRDefault="003F7F3B" w:rsidP="003F7F3B">
      <w:pPr>
        <w:spacing w:line="276" w:lineRule="auto"/>
        <w:ind w:left="2410" w:right="709"/>
        <w:rPr>
          <w:rFonts w:cs="Arial"/>
          <w:noProof/>
          <w:lang w:val="de-CH"/>
        </w:rPr>
      </w:pPr>
    </w:p>
    <w:p w:rsidR="003F7F3B" w:rsidRPr="001862EC" w:rsidRDefault="003F7F3B" w:rsidP="003F7F3B">
      <w:pPr>
        <w:spacing w:line="276" w:lineRule="auto"/>
        <w:ind w:left="2410" w:right="709"/>
        <w:rPr>
          <w:rFonts w:cs="Arial"/>
        </w:rPr>
      </w:pPr>
      <w:r>
        <w:rPr>
          <w:rFonts w:cs="Arial"/>
          <w:sz w:val="28"/>
          <w:u w:val="single"/>
        </w:rPr>
        <w:t>Vorgehen 2</w:t>
      </w:r>
      <w:r w:rsidRPr="001862EC">
        <w:rPr>
          <w:rFonts w:cs="Arial"/>
          <w:sz w:val="28"/>
          <w:u w:val="single"/>
        </w:rPr>
        <w:t>:</w:t>
      </w:r>
      <w:r w:rsidRPr="001862EC">
        <w:rPr>
          <w:rFonts w:cs="Arial"/>
          <w:sz w:val="28"/>
          <w:u w:val="single"/>
        </w:rPr>
        <w:br/>
      </w:r>
      <w:r>
        <w:rPr>
          <w:rFonts w:cs="Arial"/>
        </w:rPr>
        <w:t xml:space="preserve">Entwickle zuerst eine Geschichte und überlege dir dann, welche </w:t>
      </w:r>
      <w:r w:rsidRPr="001862EC">
        <w:rPr>
          <w:rFonts w:cs="Arial"/>
          <w:noProof/>
          <w:lang w:val="de-CH"/>
        </w:rPr>
        <w:t xml:space="preserve"> </w:t>
      </w:r>
      <w:r w:rsidRPr="001862EC">
        <w:pict>
          <v:shape id="_x0000_i1114" type="#_x0000_t75" style="width:19.15pt;height:13.9pt;mso-wrap-edited:f" wrapcoords="-227 0 -227 20955 21600 20955 21600 0 -227 0" o:allowoverlap="f">
            <v:imagedata r:id="rId10" o:title="bege_icon_e_rgb_25mm"/>
          </v:shape>
        </w:pict>
      </w:r>
      <w:r w:rsidRPr="001862EC">
        <w:t xml:space="preserve"> &amp; </w:t>
      </w:r>
      <w:r w:rsidRPr="001862EC">
        <w:rPr>
          <w:b/>
          <w:noProof/>
          <w:lang w:val="de-CH" w:eastAsia="de-CH"/>
        </w:rPr>
        <w:pict>
          <v:shape id="_x0000_i1115" type="#_x0000_t75" alt=":::::Icons:BEGE_ICONS_K-E-L-A-P_Pixel:K_Pixel:bege_icon_k_rgb_50mm.jpg" style="width:22.15pt;height:15.4pt;visibility:visible">
            <v:imagedata r:id="rId13" o:title="bege_icon_k_rgb_50mm"/>
          </v:shape>
        </w:pict>
      </w:r>
      <w:r w:rsidRPr="001862EC">
        <w:rPr>
          <w:rFonts w:cs="Arial"/>
          <w:noProof/>
          <w:lang w:val="de-CH"/>
        </w:rPr>
        <w:t>Übungen</w:t>
      </w:r>
      <w:r>
        <w:rPr>
          <w:rFonts w:cs="Arial"/>
          <w:noProof/>
          <w:lang w:val="de-CH"/>
        </w:rPr>
        <w:t xml:space="preserve"> dazu passen würden.</w:t>
      </w:r>
    </w:p>
    <w:p w:rsidR="003F7F3B" w:rsidRPr="00763550" w:rsidRDefault="003F7F3B" w:rsidP="003F7F3B">
      <w:pPr>
        <w:ind w:left="1985" w:right="709" w:hanging="1985"/>
        <w:rPr>
          <w:rFonts w:cs="Arial"/>
          <w:noProof/>
          <w:sz w:val="28"/>
          <w:lang w:val="de-CH"/>
        </w:rPr>
      </w:pPr>
    </w:p>
    <w:p w:rsidR="003F7F3B" w:rsidRDefault="003F7F3B" w:rsidP="003F7F3B">
      <w:pPr>
        <w:ind w:left="1985" w:right="709" w:hanging="1985"/>
        <w:rPr>
          <w:rFonts w:cs="Arial"/>
          <w:sz w:val="28"/>
        </w:rPr>
      </w:pPr>
      <w:r w:rsidRPr="000F1E89">
        <w:rPr>
          <w:rFonts w:cs="Arial"/>
          <w:noProof/>
          <w:lang w:val="en-US"/>
        </w:rPr>
        <w:pict>
          <v:shape id="_x0000_i1116" type="#_x0000_t75" style="width:33.75pt;height:25.5pt">
            <v:imagedata r:id="rId9" o:title="BG_LTB_Button1"/>
          </v:shape>
        </w:pict>
      </w:r>
      <w:r w:rsidRPr="000F1E89">
        <w:rPr>
          <w:rFonts w:cs="Arial"/>
          <w:noProof/>
          <w:lang w:val="en-US"/>
        </w:rPr>
        <w:pict>
          <v:shape id="_x0000_i1117" type="#_x0000_t75" style="width:33.75pt;height:25.5pt">
            <v:imagedata r:id="rId9" o:title="BG_LTB_Button1"/>
          </v:shape>
        </w:pict>
      </w:r>
      <w:r w:rsidRPr="000F1E89">
        <w:rPr>
          <w:rFonts w:cs="Arial"/>
        </w:rPr>
        <w:tab/>
      </w:r>
      <w:r>
        <w:rPr>
          <w:rFonts w:cs="Arial"/>
          <w:sz w:val="28"/>
        </w:rPr>
        <w:t>Schreibe nun mit Hilfe deiner Tabelle deine Geschichte und vergiss nicht, deine gewählten Übungen einzuplanen.</w:t>
      </w:r>
    </w:p>
    <w:p w:rsidR="003F7F3B" w:rsidRPr="00F176B8" w:rsidRDefault="003F7F3B" w:rsidP="003F7F3B">
      <w:pPr>
        <w:ind w:right="709"/>
        <w:rPr>
          <w:rFonts w:cs="Arial"/>
        </w:rPr>
      </w:pPr>
    </w:p>
    <w:p w:rsidR="003F7F3B" w:rsidRDefault="003F7F3B" w:rsidP="003F7F3B">
      <w:pPr>
        <w:spacing w:after="120"/>
        <w:ind w:left="1985" w:right="709" w:hanging="1985"/>
        <w:rPr>
          <w:rFonts w:cs="Arial"/>
          <w:sz w:val="28"/>
        </w:rPr>
      </w:pPr>
      <w:r w:rsidRPr="00F176B8">
        <w:rPr>
          <w:rFonts w:cs="Arial"/>
          <w:noProof/>
          <w:lang w:val="en-US"/>
        </w:rPr>
        <w:pict>
          <v:shape id="_x0000_i1118" type="#_x0000_t75" style="width:31.15pt;height:22.9pt">
            <v:imagedata r:id="rId9" o:title="BG_LTB_Button1"/>
          </v:shape>
        </w:pict>
      </w:r>
      <w:r w:rsidRPr="00F176B8">
        <w:rPr>
          <w:rFonts w:cs="Arial"/>
          <w:noProof/>
          <w:lang w:val="en-US"/>
        </w:rPr>
        <w:pict>
          <v:shape id="_x0000_i1119" type="#_x0000_t75" style="width:30.4pt;height:22.5pt">
            <v:imagedata r:id="rId9" o:title="BG_LTB_Button1"/>
          </v:shape>
        </w:pict>
      </w:r>
      <w:r w:rsidRPr="00F176B8">
        <w:rPr>
          <w:rFonts w:cs="Arial"/>
          <w:noProof/>
          <w:lang w:val="en-US"/>
        </w:rPr>
        <w:pict>
          <v:shape id="_x0000_i1120" type="#_x0000_t75" style="width:30.4pt;height:22.5pt">
            <v:imagedata r:id="rId9" o:title="BG_LTB_Button1"/>
          </v:shape>
        </w:pict>
      </w:r>
      <w:r w:rsidRPr="000E57A1">
        <w:rPr>
          <w:rFonts w:cs="Arial"/>
          <w:noProof/>
          <w:lang w:val="de-CH"/>
        </w:rPr>
        <w:tab/>
      </w:r>
      <w:r>
        <w:rPr>
          <w:rFonts w:cs="Arial"/>
          <w:sz w:val="28"/>
        </w:rPr>
        <w:t xml:space="preserve">Fertig? Dann geht es weiter zur Überarbeitung (Auftrag </w:t>
      </w:r>
      <w:r w:rsidRPr="00763550">
        <w:rPr>
          <w:rFonts w:cs="Arial"/>
          <w:sz w:val="32"/>
          <w:szCs w:val="32"/>
        </w:rPr>
        <w:t>S</w:t>
      </w:r>
      <w:r>
        <w:rPr>
          <w:rFonts w:cs="Arial"/>
          <w:sz w:val="28"/>
        </w:rPr>
        <w:t>2)…</w:t>
      </w:r>
    </w:p>
    <w:p w:rsidR="003F7F3B" w:rsidRPr="002767AC" w:rsidRDefault="003F7F3B" w:rsidP="003F7F3B">
      <w:pPr>
        <w:tabs>
          <w:tab w:val="left" w:pos="10065"/>
        </w:tabs>
        <w:spacing w:line="360" w:lineRule="auto"/>
        <w:ind w:left="-284" w:right="-283"/>
        <w:rPr>
          <w:b/>
          <w:sz w:val="28"/>
        </w:rPr>
      </w:pPr>
    </w:p>
    <w:sectPr w:rsidR="003F7F3B" w:rsidRPr="002767AC" w:rsidSect="003F7F3B">
      <w:footerReference w:type="even" r:id="rId14"/>
      <w:footerReference w:type="default" r:id="rId15"/>
      <w:pgSz w:w="11900" w:h="16840"/>
      <w:pgMar w:top="709" w:right="985" w:bottom="426" w:left="1417" w:header="426"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5D20" w:rsidRDefault="00325D20">
      <w:r>
        <w:separator/>
      </w:r>
    </w:p>
  </w:endnote>
  <w:endnote w:type="continuationSeparator" w:id="0">
    <w:p w:rsidR="00325D20" w:rsidRDefault="00325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ill Sans Light">
    <w:altName w:val="Gill Sans Nova Light"/>
    <w:charset w:val="00"/>
    <w:family w:val="auto"/>
    <w:pitch w:val="variable"/>
    <w:sig w:usb0="00000003" w:usb1="00000000" w:usb2="00000000" w:usb3="00000000" w:csb0="00000001" w:csb1="00000000"/>
  </w:font>
  <w:font w:name="MinionPro-Regular">
    <w:altName w:val="Cambria"/>
    <w:panose1 w:val="00000000000000000000"/>
    <w:charset w:val="4D"/>
    <w:family w:val="auto"/>
    <w:notTrueType/>
    <w:pitch w:val="default"/>
    <w:sig w:usb0="00000003" w:usb1="00000000" w:usb2="00000000" w:usb3="00000000" w:csb0="00000001" w:csb1="00000000"/>
  </w:font>
  <w:font w:name="Cambria (Designkörper)">
    <w:altName w:val="Cambria"/>
    <w:panose1 w:val="00000000000000000000"/>
    <w:charset w:val="4D"/>
    <w:family w:val="roman"/>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Formata-Medium">
    <w:altName w:val="Cambria"/>
    <w:panose1 w:val="00000000000000000000"/>
    <w:charset w:val="4D"/>
    <w:family w:val="auto"/>
    <w:notTrueType/>
    <w:pitch w:val="default"/>
    <w:sig w:usb0="00000003" w:usb1="00000000" w:usb2="00000000" w:usb3="00000000" w:csb0="00000001" w:csb1="00000000"/>
  </w:font>
  <w:font w:name="Formata-Light">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F3B" w:rsidRDefault="003F7F3B" w:rsidP="003F7F3B">
    <w:pPr>
      <w:pStyle w:val="Fuzeile"/>
      <w:framePr w:wrap="around" w:vAnchor="text" w:hAnchor="margin" w:xAlign="center" w:y="1"/>
      <w:rPr>
        <w:rStyle w:val="Seitenzahl"/>
      </w:rPr>
    </w:pPr>
    <w:r>
      <w:rPr>
        <w:rStyle w:val="Seitenzahl"/>
      </w:rPr>
      <w:fldChar w:fldCharType="begin"/>
    </w:r>
    <w:r w:rsidR="00325D20">
      <w:rPr>
        <w:rStyle w:val="Seitenzahl"/>
      </w:rPr>
      <w:instrText>PAGE</w:instrText>
    </w:r>
    <w:r>
      <w:rPr>
        <w:rStyle w:val="Seitenzahl"/>
      </w:rPr>
      <w:instrText xml:space="preserve">  </w:instrText>
    </w:r>
    <w:r>
      <w:rPr>
        <w:rStyle w:val="Seitenzahl"/>
      </w:rPr>
      <w:fldChar w:fldCharType="end"/>
    </w:r>
  </w:p>
  <w:p w:rsidR="003F7F3B" w:rsidRDefault="003F7F3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F7F3B" w:rsidRPr="003A5260" w:rsidRDefault="003F7F3B" w:rsidP="003F7F3B">
    <w:pPr>
      <w:pStyle w:val="Fuzeile"/>
      <w:framePr w:wrap="notBeside" w:vAnchor="text" w:hAnchor="margin" w:xAlign="right" w:y="1"/>
      <w:rPr>
        <w:rStyle w:val="Seitenzahl"/>
        <w:sz w:val="16"/>
      </w:rPr>
    </w:pPr>
    <w:r w:rsidRPr="003A5260">
      <w:rPr>
        <w:rStyle w:val="Seitenzahl"/>
        <w:sz w:val="16"/>
      </w:rPr>
      <w:fldChar w:fldCharType="begin"/>
    </w:r>
    <w:r w:rsidR="00325D20">
      <w:rPr>
        <w:rStyle w:val="Seitenzahl"/>
        <w:sz w:val="16"/>
      </w:rPr>
      <w:instrText>PAGE</w:instrText>
    </w:r>
    <w:r w:rsidRPr="003A5260">
      <w:rPr>
        <w:rStyle w:val="Seitenzahl"/>
        <w:sz w:val="16"/>
      </w:rPr>
      <w:instrText xml:space="preserve">  </w:instrText>
    </w:r>
    <w:r w:rsidRPr="003A5260">
      <w:rPr>
        <w:rStyle w:val="Seitenzahl"/>
        <w:sz w:val="16"/>
      </w:rPr>
      <w:fldChar w:fldCharType="separate"/>
    </w:r>
    <w:r>
      <w:rPr>
        <w:rStyle w:val="Seitenzahl"/>
        <w:noProof/>
        <w:sz w:val="16"/>
      </w:rPr>
      <w:t>11</w:t>
    </w:r>
    <w:r w:rsidRPr="003A5260">
      <w:rPr>
        <w:rStyle w:val="Seitenzahl"/>
        <w:sz w:val="16"/>
      </w:rPr>
      <w:fldChar w:fldCharType="end"/>
    </w:r>
  </w:p>
  <w:p w:rsidR="003F7F3B" w:rsidRPr="003A5260" w:rsidRDefault="003F7F3B" w:rsidP="003F7F3B">
    <w:pPr>
      <w:pStyle w:val="KeinAbsatzformat"/>
      <w:tabs>
        <w:tab w:val="left" w:pos="1800"/>
        <w:tab w:val="left" w:pos="2080"/>
        <w:tab w:val="left" w:pos="4740"/>
        <w:tab w:val="right" w:pos="5940"/>
      </w:tabs>
      <w:ind w:left="142" w:hanging="142"/>
      <w:rPr>
        <w:rFonts w:ascii="Formata-Light" w:hAnsi="Formata-Light" w:cs="Formata-Light"/>
        <w:sz w:val="14"/>
        <w:szCs w:val="14"/>
      </w:rPr>
    </w:pPr>
    <w:r>
      <w:rPr>
        <w:rFonts w:ascii="Formata-Medium" w:hAnsi="Formata-Medium" w:cs="Formata-Medium"/>
        <w:color w:val="FF6D00"/>
        <w:sz w:val="14"/>
        <w:szCs w:val="14"/>
      </w:rPr>
      <w:t>S</w:t>
    </w:r>
    <w:r>
      <w:rPr>
        <w:rFonts w:ascii="Formata-Light" w:hAnsi="Formata-Light" w:cs="Formata-Light"/>
        <w:color w:val="0089D8"/>
        <w:sz w:val="14"/>
        <w:szCs w:val="14"/>
      </w:rPr>
      <w:t xml:space="preserve">  </w:t>
    </w:r>
    <w:r>
      <w:rPr>
        <w:rFonts w:ascii="Formata-Light" w:hAnsi="Formata-Light" w:cs="Formata-Light"/>
        <w:sz w:val="14"/>
        <w:szCs w:val="14"/>
      </w:rPr>
      <w:t xml:space="preserve">Lesetagebuch </w:t>
    </w:r>
    <w:r>
      <w:rPr>
        <w:rFonts w:ascii="Formata-Medium" w:hAnsi="Formata-Medium" w:cs="Formata-Light"/>
        <w:sz w:val="14"/>
        <w:szCs w:val="14"/>
      </w:rPr>
      <w:t>‹</w:t>
    </w:r>
    <w:r>
      <w:rPr>
        <w:rFonts w:ascii="Formata-Light" w:hAnsi="Formata-Light" w:cs="Formata-Light"/>
        <w:sz w:val="14"/>
        <w:szCs w:val="14"/>
      </w:rPr>
      <w:t>Tommy Mütze</w:t>
    </w:r>
    <w:r>
      <w:rPr>
        <w:rFonts w:ascii="Formata-Medium" w:hAnsi="Formata-Medium" w:cs="Formata-Light"/>
        <w:sz w:val="14"/>
        <w:szCs w:val="14"/>
      </w:rPr>
      <w:t>›</w:t>
    </w:r>
    <w:r>
      <w:rPr>
        <w:rFonts w:ascii="Formata-Light" w:hAnsi="Formata-Light" w:cs="Formata-Light"/>
        <w:sz w:val="14"/>
        <w:szCs w:val="14"/>
      </w:rPr>
      <w:t xml:space="preserve">  |  www.bewegte-geschichten.ch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5D20" w:rsidRDefault="00325D20">
      <w:r>
        <w:separator/>
      </w:r>
    </w:p>
  </w:footnote>
  <w:footnote w:type="continuationSeparator" w:id="0">
    <w:p w:rsidR="00325D20" w:rsidRDefault="00325D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Symbol"/>
      </w:rPr>
    </w:lvl>
    <w:lvl w:ilvl="2">
      <w:start w:val="1"/>
      <w:numFmt w:val="bullet"/>
      <w:lvlText w:val="▪"/>
      <w:lvlJc w:val="left"/>
      <w:pPr>
        <w:tabs>
          <w:tab w:val="num" w:pos="1440"/>
        </w:tabs>
        <w:ind w:left="1440" w:hanging="360"/>
      </w:pPr>
      <w:rPr>
        <w:rFonts w:ascii="OpenSymbol" w:hAnsi="Open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Symbol"/>
      </w:rPr>
    </w:lvl>
    <w:lvl w:ilvl="5">
      <w:start w:val="1"/>
      <w:numFmt w:val="bullet"/>
      <w:lvlText w:val="▪"/>
      <w:lvlJc w:val="left"/>
      <w:pPr>
        <w:tabs>
          <w:tab w:val="num" w:pos="2520"/>
        </w:tabs>
        <w:ind w:left="2520" w:hanging="360"/>
      </w:pPr>
      <w:rPr>
        <w:rFonts w:ascii="OpenSymbol" w:hAnsi="Open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Symbol"/>
      </w:rPr>
    </w:lvl>
    <w:lvl w:ilvl="8">
      <w:start w:val="1"/>
      <w:numFmt w:val="bullet"/>
      <w:lvlText w:val="▪"/>
      <w:lvlJc w:val="left"/>
      <w:pPr>
        <w:tabs>
          <w:tab w:val="num" w:pos="3600"/>
        </w:tabs>
        <w:ind w:left="3600" w:hanging="360"/>
      </w:pPr>
      <w:rPr>
        <w:rFonts w:ascii="OpenSymbol" w:hAnsi="OpenSymbol" w:cs="Symbol"/>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Symbol"/>
      </w:rPr>
    </w:lvl>
    <w:lvl w:ilvl="2">
      <w:start w:val="1"/>
      <w:numFmt w:val="bullet"/>
      <w:lvlText w:val="▪"/>
      <w:lvlJc w:val="left"/>
      <w:pPr>
        <w:tabs>
          <w:tab w:val="num" w:pos="1440"/>
        </w:tabs>
        <w:ind w:left="1440" w:hanging="360"/>
      </w:pPr>
      <w:rPr>
        <w:rFonts w:ascii="OpenSymbol" w:hAnsi="Open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Symbol"/>
      </w:rPr>
    </w:lvl>
    <w:lvl w:ilvl="5">
      <w:start w:val="1"/>
      <w:numFmt w:val="bullet"/>
      <w:lvlText w:val="▪"/>
      <w:lvlJc w:val="left"/>
      <w:pPr>
        <w:tabs>
          <w:tab w:val="num" w:pos="2520"/>
        </w:tabs>
        <w:ind w:left="2520" w:hanging="360"/>
      </w:pPr>
      <w:rPr>
        <w:rFonts w:ascii="OpenSymbol" w:hAnsi="Open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Symbol"/>
      </w:rPr>
    </w:lvl>
    <w:lvl w:ilvl="8">
      <w:start w:val="1"/>
      <w:numFmt w:val="bullet"/>
      <w:lvlText w:val="▪"/>
      <w:lvlJc w:val="left"/>
      <w:pPr>
        <w:tabs>
          <w:tab w:val="num" w:pos="3600"/>
        </w:tabs>
        <w:ind w:left="3600" w:hanging="360"/>
      </w:pPr>
      <w:rPr>
        <w:rFonts w:ascii="OpenSymbol" w:hAnsi="OpenSymbol" w:cs="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Symbol"/>
      </w:rPr>
    </w:lvl>
    <w:lvl w:ilvl="2">
      <w:start w:val="1"/>
      <w:numFmt w:val="bullet"/>
      <w:lvlText w:val="▪"/>
      <w:lvlJc w:val="left"/>
      <w:pPr>
        <w:tabs>
          <w:tab w:val="num" w:pos="1440"/>
        </w:tabs>
        <w:ind w:left="1440" w:hanging="360"/>
      </w:pPr>
      <w:rPr>
        <w:rFonts w:ascii="OpenSymbol" w:hAnsi="Open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Symbol"/>
      </w:rPr>
    </w:lvl>
    <w:lvl w:ilvl="5">
      <w:start w:val="1"/>
      <w:numFmt w:val="bullet"/>
      <w:lvlText w:val="▪"/>
      <w:lvlJc w:val="left"/>
      <w:pPr>
        <w:tabs>
          <w:tab w:val="num" w:pos="2520"/>
        </w:tabs>
        <w:ind w:left="2520" w:hanging="360"/>
      </w:pPr>
      <w:rPr>
        <w:rFonts w:ascii="OpenSymbol" w:hAnsi="Open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Symbol"/>
      </w:rPr>
    </w:lvl>
    <w:lvl w:ilvl="8">
      <w:start w:val="1"/>
      <w:numFmt w:val="bullet"/>
      <w:lvlText w:val="▪"/>
      <w:lvlJc w:val="left"/>
      <w:pPr>
        <w:tabs>
          <w:tab w:val="num" w:pos="3600"/>
        </w:tabs>
        <w:ind w:left="3600" w:hanging="360"/>
      </w:pPr>
      <w:rPr>
        <w:rFonts w:ascii="OpenSymbol" w:hAnsi="OpenSymbol" w:cs="Symbol"/>
      </w:rPr>
    </w:lvl>
  </w:abstractNum>
  <w:abstractNum w:abstractNumId="3"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Symbol"/>
      </w:rPr>
    </w:lvl>
    <w:lvl w:ilvl="2">
      <w:start w:val="1"/>
      <w:numFmt w:val="bullet"/>
      <w:lvlText w:val="▪"/>
      <w:lvlJc w:val="left"/>
      <w:pPr>
        <w:tabs>
          <w:tab w:val="num" w:pos="1440"/>
        </w:tabs>
        <w:ind w:left="1440" w:hanging="360"/>
      </w:pPr>
      <w:rPr>
        <w:rFonts w:ascii="OpenSymbol" w:hAnsi="Open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Symbol"/>
      </w:rPr>
    </w:lvl>
    <w:lvl w:ilvl="5">
      <w:start w:val="1"/>
      <w:numFmt w:val="bullet"/>
      <w:lvlText w:val="▪"/>
      <w:lvlJc w:val="left"/>
      <w:pPr>
        <w:tabs>
          <w:tab w:val="num" w:pos="2520"/>
        </w:tabs>
        <w:ind w:left="2520" w:hanging="360"/>
      </w:pPr>
      <w:rPr>
        <w:rFonts w:ascii="OpenSymbol" w:hAnsi="Open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Symbol"/>
      </w:rPr>
    </w:lvl>
    <w:lvl w:ilvl="8">
      <w:start w:val="1"/>
      <w:numFmt w:val="bullet"/>
      <w:lvlText w:val="▪"/>
      <w:lvlJc w:val="left"/>
      <w:pPr>
        <w:tabs>
          <w:tab w:val="num" w:pos="3600"/>
        </w:tabs>
        <w:ind w:left="3600" w:hanging="360"/>
      </w:pPr>
      <w:rPr>
        <w:rFonts w:ascii="OpenSymbol" w:hAnsi="OpenSymbol" w:cs="Symbol"/>
      </w:rPr>
    </w:lvl>
  </w:abstractNum>
  <w:abstractNum w:abstractNumId="4"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Symbol"/>
      </w:rPr>
    </w:lvl>
    <w:lvl w:ilvl="2">
      <w:start w:val="1"/>
      <w:numFmt w:val="bullet"/>
      <w:lvlText w:val="▪"/>
      <w:lvlJc w:val="left"/>
      <w:pPr>
        <w:tabs>
          <w:tab w:val="num" w:pos="1440"/>
        </w:tabs>
        <w:ind w:left="1440" w:hanging="360"/>
      </w:pPr>
      <w:rPr>
        <w:rFonts w:ascii="OpenSymbol" w:hAnsi="Open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Symbol"/>
      </w:rPr>
    </w:lvl>
    <w:lvl w:ilvl="5">
      <w:start w:val="1"/>
      <w:numFmt w:val="bullet"/>
      <w:lvlText w:val="▪"/>
      <w:lvlJc w:val="left"/>
      <w:pPr>
        <w:tabs>
          <w:tab w:val="num" w:pos="2520"/>
        </w:tabs>
        <w:ind w:left="2520" w:hanging="360"/>
      </w:pPr>
      <w:rPr>
        <w:rFonts w:ascii="OpenSymbol" w:hAnsi="Open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Symbol"/>
      </w:rPr>
    </w:lvl>
    <w:lvl w:ilvl="8">
      <w:start w:val="1"/>
      <w:numFmt w:val="bullet"/>
      <w:lvlText w:val="▪"/>
      <w:lvlJc w:val="left"/>
      <w:pPr>
        <w:tabs>
          <w:tab w:val="num" w:pos="3600"/>
        </w:tabs>
        <w:ind w:left="3600" w:hanging="360"/>
      </w:pPr>
      <w:rPr>
        <w:rFonts w:ascii="OpenSymbol" w:hAnsi="OpenSymbol" w:cs="Symbol"/>
      </w:rPr>
    </w:lvl>
  </w:abstractNum>
  <w:abstractNum w:abstractNumId="5" w15:restartNumberingAfterBreak="0">
    <w:nsid w:val="0B753B83"/>
    <w:multiLevelType w:val="hybridMultilevel"/>
    <w:tmpl w:val="9F3AF5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F654859"/>
    <w:multiLevelType w:val="hybridMultilevel"/>
    <w:tmpl w:val="713A4BDC"/>
    <w:lvl w:ilvl="0" w:tplc="3C0022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1796086C"/>
    <w:multiLevelType w:val="hybridMultilevel"/>
    <w:tmpl w:val="A34C48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B647773"/>
    <w:multiLevelType w:val="hybridMultilevel"/>
    <w:tmpl w:val="3DD4442E"/>
    <w:lvl w:ilvl="0" w:tplc="3C0022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E6E1A4B"/>
    <w:multiLevelType w:val="hybridMultilevel"/>
    <w:tmpl w:val="E60CE46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Arial"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Arial"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262349E4"/>
    <w:multiLevelType w:val="hybridMultilevel"/>
    <w:tmpl w:val="82A694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1946DA9"/>
    <w:multiLevelType w:val="hybridMultilevel"/>
    <w:tmpl w:val="915047B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Arial"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Arial"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Arial"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63464DA4"/>
    <w:multiLevelType w:val="hybridMultilevel"/>
    <w:tmpl w:val="AAAE5B4E"/>
    <w:lvl w:ilvl="0" w:tplc="3C00225C">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705671C3"/>
    <w:multiLevelType w:val="hybridMultilevel"/>
    <w:tmpl w:val="0BA64064"/>
    <w:lvl w:ilvl="0" w:tplc="51A0DEE2">
      <w:numFmt w:val="bullet"/>
      <w:lvlText w:val="-"/>
      <w:lvlJc w:val="left"/>
      <w:pPr>
        <w:ind w:left="360" w:hanging="360"/>
      </w:pPr>
      <w:rPr>
        <w:rFonts w:ascii="Cambria" w:eastAsia="Times New Roman" w:hAnsi="Cambria" w:cs="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13"/>
  </w:num>
  <w:num w:numId="4">
    <w:abstractNumId w:val="7"/>
  </w:num>
  <w:num w:numId="5">
    <w:abstractNumId w:val="10"/>
  </w:num>
  <w:num w:numId="6">
    <w:abstractNumId w:val="5"/>
  </w:num>
  <w:num w:numId="7">
    <w:abstractNumId w:val="0"/>
  </w:num>
  <w:num w:numId="8">
    <w:abstractNumId w:val="1"/>
  </w:num>
  <w:num w:numId="9">
    <w:abstractNumId w:val="2"/>
  </w:num>
  <w:num w:numId="10">
    <w:abstractNumId w:val="3"/>
  </w:num>
  <w:num w:numId="11">
    <w:abstractNumId w:val="4"/>
  </w:num>
  <w:num w:numId="12">
    <w:abstractNumId w:val="12"/>
  </w:num>
  <w:num w:numId="13">
    <w:abstractNumId w:val="8"/>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F0CD9"/>
    <w:rsid w:val="00325D20"/>
    <w:rsid w:val="003F7F3B"/>
    <w:rsid w:val="00D8406F"/>
  </w:rsids>
  <m:mathPr>
    <m:mathFont m:val="Cambria Math"/>
    <m:brkBin m:val="before"/>
    <m:brkBinSub m:val="--"/>
    <m:smallFrac m:val="0"/>
    <m:dispDef m:val="0"/>
    <m:lMargin m:val="0"/>
    <m:rMargin m:val="0"/>
    <m:wrapRight/>
    <m:intLim m:val="subSup"/>
    <m:naryLim m:val="subSup"/>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9DD93BA8-E886-44A0-B2EE-90EBB9677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de-CH" w:eastAsia="de-CH"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BB0F41"/>
    <w:rPr>
      <w:sz w:val="24"/>
      <w:szCs w:val="24"/>
      <w:lang w:val="de-DE" w:eastAsia="en-US"/>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table" w:styleId="Tabellenraster">
    <w:name w:val="Table Grid"/>
    <w:basedOn w:val="NormaleTabelle"/>
    <w:uiPriority w:val="59"/>
    <w:rsid w:val="004A23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uzeile">
    <w:name w:val="footer"/>
    <w:basedOn w:val="Standard"/>
    <w:link w:val="FuzeileZchn"/>
    <w:uiPriority w:val="99"/>
    <w:unhideWhenUsed/>
    <w:rsid w:val="00F731A0"/>
    <w:pPr>
      <w:tabs>
        <w:tab w:val="center" w:pos="4536"/>
        <w:tab w:val="right" w:pos="9072"/>
      </w:tabs>
    </w:pPr>
    <w:rPr>
      <w:lang w:val="x-none"/>
    </w:rPr>
  </w:style>
  <w:style w:type="character" w:customStyle="1" w:styleId="FuzeileZchn">
    <w:name w:val="Fußzeile Zchn"/>
    <w:link w:val="Fuzeile"/>
    <w:uiPriority w:val="99"/>
    <w:rsid w:val="00F731A0"/>
    <w:rPr>
      <w:sz w:val="24"/>
      <w:szCs w:val="24"/>
      <w:lang w:eastAsia="en-US"/>
    </w:rPr>
  </w:style>
  <w:style w:type="character" w:styleId="Seitenzahl">
    <w:name w:val="page number"/>
    <w:basedOn w:val="Absatz-Standardschriftart"/>
    <w:uiPriority w:val="99"/>
    <w:semiHidden/>
    <w:unhideWhenUsed/>
    <w:rsid w:val="00F731A0"/>
  </w:style>
  <w:style w:type="paragraph" w:styleId="Kopfzeile">
    <w:name w:val="header"/>
    <w:basedOn w:val="Standard"/>
    <w:link w:val="KopfzeileZchn"/>
    <w:uiPriority w:val="99"/>
    <w:unhideWhenUsed/>
    <w:rsid w:val="00D42D35"/>
    <w:pPr>
      <w:tabs>
        <w:tab w:val="center" w:pos="4536"/>
        <w:tab w:val="right" w:pos="9072"/>
      </w:tabs>
    </w:pPr>
  </w:style>
  <w:style w:type="character" w:customStyle="1" w:styleId="KopfzeileZchn">
    <w:name w:val="Kopfzeile Zchn"/>
    <w:link w:val="Kopfzeile"/>
    <w:uiPriority w:val="99"/>
    <w:rsid w:val="00D42D35"/>
    <w:rPr>
      <w:sz w:val="24"/>
      <w:szCs w:val="24"/>
      <w:lang w:val="de-DE" w:eastAsia="en-US"/>
    </w:rPr>
  </w:style>
  <w:style w:type="table" w:customStyle="1" w:styleId="NormaleTabe">
    <w:name w:val="Normale Tabe"/>
    <w:uiPriority w:val="99"/>
    <w:semiHidden/>
    <w:rsid w:val="00C80EF8"/>
    <w:rPr>
      <w:rFonts w:ascii="Times New Roman" w:eastAsia="Times New Roman" w:hAnsi="Times New Roman"/>
      <w:lang w:val="de-DE" w:eastAsia="en-US"/>
    </w:rPr>
    <w:tblPr>
      <w:tblInd w:w="0" w:type="dxa"/>
      <w:tblCellMar>
        <w:top w:w="0" w:type="dxa"/>
        <w:left w:w="108" w:type="dxa"/>
        <w:bottom w:w="0" w:type="dxa"/>
        <w:right w:w="108" w:type="dxa"/>
      </w:tblCellMar>
    </w:tblPr>
  </w:style>
  <w:style w:type="paragraph" w:customStyle="1" w:styleId="Kopfze">
    <w:name w:val="Kopfze"/>
    <w:basedOn w:val="Standard"/>
    <w:uiPriority w:val="99"/>
    <w:rsid w:val="00C80EF8"/>
    <w:pPr>
      <w:tabs>
        <w:tab w:val="center" w:pos="4536"/>
        <w:tab w:val="right" w:pos="9072"/>
      </w:tabs>
      <w:jc w:val="both"/>
    </w:pPr>
    <w:rPr>
      <w:rFonts w:ascii="Gill Sans Light" w:eastAsia="Times New Roman" w:hAnsi="Gill Sans Light"/>
      <w:lang w:eastAsia="de-DE"/>
    </w:rPr>
  </w:style>
  <w:style w:type="paragraph" w:styleId="MittleresRaster1-Akzent2">
    <w:name w:val="Medium Grid 1 Accent 2"/>
    <w:basedOn w:val="Standard"/>
    <w:uiPriority w:val="72"/>
    <w:qFormat/>
    <w:rsid w:val="00503FDF"/>
    <w:pPr>
      <w:ind w:left="708"/>
    </w:pPr>
  </w:style>
  <w:style w:type="paragraph" w:customStyle="1" w:styleId="Standa">
    <w:name w:val="Standa"/>
    <w:uiPriority w:val="99"/>
    <w:rsid w:val="0020368F"/>
    <w:rPr>
      <w:sz w:val="24"/>
      <w:szCs w:val="24"/>
      <w:lang w:val="de-DE" w:eastAsia="en-US"/>
    </w:rPr>
  </w:style>
  <w:style w:type="paragraph" w:customStyle="1" w:styleId="KeinAbsatzformat">
    <w:name w:val="[Kein Absatzformat]"/>
    <w:rsid w:val="003A5260"/>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766687">
      <w:bodyDiv w:val="1"/>
      <w:marLeft w:val="0"/>
      <w:marRight w:val="0"/>
      <w:marTop w:val="0"/>
      <w:marBottom w:val="0"/>
      <w:divBdr>
        <w:top w:val="none" w:sz="0" w:space="0" w:color="auto"/>
        <w:left w:val="none" w:sz="0" w:space="0" w:color="auto"/>
        <w:bottom w:val="none" w:sz="0" w:space="0" w:color="auto"/>
        <w:right w:val="none" w:sz="0" w:space="0" w:color="auto"/>
      </w:divBdr>
    </w:div>
    <w:div w:id="345139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1\Carlo\LOKALE~1\Temp\Geschichten_Klassierung_Vorlage_BG.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Geschichten_Klassierung_Vorlage_BG.dot</Template>
  <TotalTime>0</TotalTime>
  <Pages>11</Pages>
  <Words>2014</Words>
  <Characters>12689</Characters>
  <Application>Microsoft Office Word</Application>
  <DocSecurity>0</DocSecurity>
  <Lines>105</Lines>
  <Paragraphs>29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Themen:</vt:lpstr>
      <vt:lpstr>Themen:</vt:lpstr>
    </vt:vector>
  </TitlesOfParts>
  <Company>reto pfirter</Company>
  <LinksUpToDate>false</LinksUpToDate>
  <CharactersWithSpaces>14674</CharactersWithSpaces>
  <SharedDoc>false</SharedDoc>
  <HLinks>
    <vt:vector size="552" baseType="variant">
      <vt:variant>
        <vt:i4>5242885</vt:i4>
      </vt:variant>
      <vt:variant>
        <vt:i4>3767</vt:i4>
      </vt:variant>
      <vt:variant>
        <vt:i4>1025</vt:i4>
      </vt:variant>
      <vt:variant>
        <vt:i4>1</vt:i4>
      </vt:variant>
      <vt:variant>
        <vt:lpwstr>bege_bez_rgb_50mm</vt:lpwstr>
      </vt:variant>
      <vt:variant>
        <vt:lpwstr/>
      </vt:variant>
      <vt:variant>
        <vt:i4>2162809</vt:i4>
      </vt:variant>
      <vt:variant>
        <vt:i4>3817</vt:i4>
      </vt:variant>
      <vt:variant>
        <vt:i4>1026</vt:i4>
      </vt:variant>
      <vt:variant>
        <vt:i4>1</vt:i4>
      </vt:variant>
      <vt:variant>
        <vt:lpwstr>BG_LTB_Button1</vt:lpwstr>
      </vt:variant>
      <vt:variant>
        <vt:lpwstr/>
      </vt:variant>
      <vt:variant>
        <vt:i4>2162809</vt:i4>
      </vt:variant>
      <vt:variant>
        <vt:i4>4009</vt:i4>
      </vt:variant>
      <vt:variant>
        <vt:i4>1027</vt:i4>
      </vt:variant>
      <vt:variant>
        <vt:i4>1</vt:i4>
      </vt:variant>
      <vt:variant>
        <vt:lpwstr>BG_LTB_Button1</vt:lpwstr>
      </vt:variant>
      <vt:variant>
        <vt:lpwstr/>
      </vt:variant>
      <vt:variant>
        <vt:i4>2162809</vt:i4>
      </vt:variant>
      <vt:variant>
        <vt:i4>4010</vt:i4>
      </vt:variant>
      <vt:variant>
        <vt:i4>1028</vt:i4>
      </vt:variant>
      <vt:variant>
        <vt:i4>1</vt:i4>
      </vt:variant>
      <vt:variant>
        <vt:lpwstr>BG_LTB_Button1</vt:lpwstr>
      </vt:variant>
      <vt:variant>
        <vt:lpwstr/>
      </vt:variant>
      <vt:variant>
        <vt:i4>5242885</vt:i4>
      </vt:variant>
      <vt:variant>
        <vt:i4>4209</vt:i4>
      </vt:variant>
      <vt:variant>
        <vt:i4>1029</vt:i4>
      </vt:variant>
      <vt:variant>
        <vt:i4>1</vt:i4>
      </vt:variant>
      <vt:variant>
        <vt:lpwstr>bege_bez_rgb_50mm</vt:lpwstr>
      </vt:variant>
      <vt:variant>
        <vt:lpwstr/>
      </vt:variant>
      <vt:variant>
        <vt:i4>2162809</vt:i4>
      </vt:variant>
      <vt:variant>
        <vt:i4>4264</vt:i4>
      </vt:variant>
      <vt:variant>
        <vt:i4>1030</vt:i4>
      </vt:variant>
      <vt:variant>
        <vt:i4>1</vt:i4>
      </vt:variant>
      <vt:variant>
        <vt:lpwstr>BG_LTB_Button1</vt:lpwstr>
      </vt:variant>
      <vt:variant>
        <vt:lpwstr/>
      </vt:variant>
      <vt:variant>
        <vt:i4>2162809</vt:i4>
      </vt:variant>
      <vt:variant>
        <vt:i4>4432</vt:i4>
      </vt:variant>
      <vt:variant>
        <vt:i4>1031</vt:i4>
      </vt:variant>
      <vt:variant>
        <vt:i4>1</vt:i4>
      </vt:variant>
      <vt:variant>
        <vt:lpwstr>BG_LTB_Button1</vt:lpwstr>
      </vt:variant>
      <vt:variant>
        <vt:lpwstr/>
      </vt:variant>
      <vt:variant>
        <vt:i4>2162809</vt:i4>
      </vt:variant>
      <vt:variant>
        <vt:i4>4433</vt:i4>
      </vt:variant>
      <vt:variant>
        <vt:i4>1032</vt:i4>
      </vt:variant>
      <vt:variant>
        <vt:i4>1</vt:i4>
      </vt:variant>
      <vt:variant>
        <vt:lpwstr>BG_LTB_Button1</vt:lpwstr>
      </vt:variant>
      <vt:variant>
        <vt:lpwstr/>
      </vt:variant>
      <vt:variant>
        <vt:i4>2162809</vt:i4>
      </vt:variant>
      <vt:variant>
        <vt:i4>4621</vt:i4>
      </vt:variant>
      <vt:variant>
        <vt:i4>1033</vt:i4>
      </vt:variant>
      <vt:variant>
        <vt:i4>1</vt:i4>
      </vt:variant>
      <vt:variant>
        <vt:lpwstr>BG_LTB_Button1</vt:lpwstr>
      </vt:variant>
      <vt:variant>
        <vt:lpwstr/>
      </vt:variant>
      <vt:variant>
        <vt:i4>2162809</vt:i4>
      </vt:variant>
      <vt:variant>
        <vt:i4>4622</vt:i4>
      </vt:variant>
      <vt:variant>
        <vt:i4>1034</vt:i4>
      </vt:variant>
      <vt:variant>
        <vt:i4>1</vt:i4>
      </vt:variant>
      <vt:variant>
        <vt:lpwstr>BG_LTB_Button1</vt:lpwstr>
      </vt:variant>
      <vt:variant>
        <vt:lpwstr/>
      </vt:variant>
      <vt:variant>
        <vt:i4>2162809</vt:i4>
      </vt:variant>
      <vt:variant>
        <vt:i4>4623</vt:i4>
      </vt:variant>
      <vt:variant>
        <vt:i4>1035</vt:i4>
      </vt:variant>
      <vt:variant>
        <vt:i4>1</vt:i4>
      </vt:variant>
      <vt:variant>
        <vt:lpwstr>BG_LTB_Button1</vt:lpwstr>
      </vt:variant>
      <vt:variant>
        <vt:lpwstr/>
      </vt:variant>
      <vt:variant>
        <vt:i4>2162809</vt:i4>
      </vt:variant>
      <vt:variant>
        <vt:i4>4757</vt:i4>
      </vt:variant>
      <vt:variant>
        <vt:i4>1036</vt:i4>
      </vt:variant>
      <vt:variant>
        <vt:i4>1</vt:i4>
      </vt:variant>
      <vt:variant>
        <vt:lpwstr>BG_LTB_Button1</vt:lpwstr>
      </vt:variant>
      <vt:variant>
        <vt:lpwstr/>
      </vt:variant>
      <vt:variant>
        <vt:i4>2162809</vt:i4>
      </vt:variant>
      <vt:variant>
        <vt:i4>4758</vt:i4>
      </vt:variant>
      <vt:variant>
        <vt:i4>1037</vt:i4>
      </vt:variant>
      <vt:variant>
        <vt:i4>1</vt:i4>
      </vt:variant>
      <vt:variant>
        <vt:lpwstr>BG_LTB_Button1</vt:lpwstr>
      </vt:variant>
      <vt:variant>
        <vt:lpwstr/>
      </vt:variant>
      <vt:variant>
        <vt:i4>2162809</vt:i4>
      </vt:variant>
      <vt:variant>
        <vt:i4>4759</vt:i4>
      </vt:variant>
      <vt:variant>
        <vt:i4>1038</vt:i4>
      </vt:variant>
      <vt:variant>
        <vt:i4>1</vt:i4>
      </vt:variant>
      <vt:variant>
        <vt:lpwstr>BG_LTB_Button1</vt:lpwstr>
      </vt:variant>
      <vt:variant>
        <vt:lpwstr/>
      </vt:variant>
      <vt:variant>
        <vt:i4>5242885</vt:i4>
      </vt:variant>
      <vt:variant>
        <vt:i4>4891</vt:i4>
      </vt:variant>
      <vt:variant>
        <vt:i4>1066</vt:i4>
      </vt:variant>
      <vt:variant>
        <vt:i4>1</vt:i4>
      </vt:variant>
      <vt:variant>
        <vt:lpwstr>bege_bez_rgb_50mm</vt:lpwstr>
      </vt:variant>
      <vt:variant>
        <vt:lpwstr/>
      </vt:variant>
      <vt:variant>
        <vt:i4>2162809</vt:i4>
      </vt:variant>
      <vt:variant>
        <vt:i4>4949</vt:i4>
      </vt:variant>
      <vt:variant>
        <vt:i4>1067</vt:i4>
      </vt:variant>
      <vt:variant>
        <vt:i4>1</vt:i4>
      </vt:variant>
      <vt:variant>
        <vt:lpwstr>BG_LTB_Button1</vt:lpwstr>
      </vt:variant>
      <vt:variant>
        <vt:lpwstr/>
      </vt:variant>
      <vt:variant>
        <vt:i4>2162809</vt:i4>
      </vt:variant>
      <vt:variant>
        <vt:i4>5244</vt:i4>
      </vt:variant>
      <vt:variant>
        <vt:i4>1068</vt:i4>
      </vt:variant>
      <vt:variant>
        <vt:i4>1</vt:i4>
      </vt:variant>
      <vt:variant>
        <vt:lpwstr>BG_LTB_Button1</vt:lpwstr>
      </vt:variant>
      <vt:variant>
        <vt:lpwstr/>
      </vt:variant>
      <vt:variant>
        <vt:i4>2162809</vt:i4>
      </vt:variant>
      <vt:variant>
        <vt:i4>5245</vt:i4>
      </vt:variant>
      <vt:variant>
        <vt:i4>1069</vt:i4>
      </vt:variant>
      <vt:variant>
        <vt:i4>1</vt:i4>
      </vt:variant>
      <vt:variant>
        <vt:lpwstr>BG_LTB_Button1</vt:lpwstr>
      </vt:variant>
      <vt:variant>
        <vt:lpwstr/>
      </vt:variant>
      <vt:variant>
        <vt:i4>2162809</vt:i4>
      </vt:variant>
      <vt:variant>
        <vt:i4>5396</vt:i4>
      </vt:variant>
      <vt:variant>
        <vt:i4>1070</vt:i4>
      </vt:variant>
      <vt:variant>
        <vt:i4>1</vt:i4>
      </vt:variant>
      <vt:variant>
        <vt:lpwstr>BG_LTB_Button1</vt:lpwstr>
      </vt:variant>
      <vt:variant>
        <vt:lpwstr/>
      </vt:variant>
      <vt:variant>
        <vt:i4>2162809</vt:i4>
      </vt:variant>
      <vt:variant>
        <vt:i4>5397</vt:i4>
      </vt:variant>
      <vt:variant>
        <vt:i4>1071</vt:i4>
      </vt:variant>
      <vt:variant>
        <vt:i4>1</vt:i4>
      </vt:variant>
      <vt:variant>
        <vt:lpwstr>BG_LTB_Button1</vt:lpwstr>
      </vt:variant>
      <vt:variant>
        <vt:lpwstr/>
      </vt:variant>
      <vt:variant>
        <vt:i4>2162809</vt:i4>
      </vt:variant>
      <vt:variant>
        <vt:i4>5398</vt:i4>
      </vt:variant>
      <vt:variant>
        <vt:i4>1072</vt:i4>
      </vt:variant>
      <vt:variant>
        <vt:i4>1</vt:i4>
      </vt:variant>
      <vt:variant>
        <vt:lpwstr>BG_LTB_Button1</vt:lpwstr>
      </vt:variant>
      <vt:variant>
        <vt:lpwstr/>
      </vt:variant>
      <vt:variant>
        <vt:i4>5242885</vt:i4>
      </vt:variant>
      <vt:variant>
        <vt:i4>5625</vt:i4>
      </vt:variant>
      <vt:variant>
        <vt:i4>1073</vt:i4>
      </vt:variant>
      <vt:variant>
        <vt:i4>1</vt:i4>
      </vt:variant>
      <vt:variant>
        <vt:lpwstr>bege_bez_rgb_50mm</vt:lpwstr>
      </vt:variant>
      <vt:variant>
        <vt:lpwstr/>
      </vt:variant>
      <vt:variant>
        <vt:i4>2162809</vt:i4>
      </vt:variant>
      <vt:variant>
        <vt:i4>5688</vt:i4>
      </vt:variant>
      <vt:variant>
        <vt:i4>1074</vt:i4>
      </vt:variant>
      <vt:variant>
        <vt:i4>1</vt:i4>
      </vt:variant>
      <vt:variant>
        <vt:lpwstr>BG_LTB_Button1</vt:lpwstr>
      </vt:variant>
      <vt:variant>
        <vt:lpwstr/>
      </vt:variant>
      <vt:variant>
        <vt:i4>2162809</vt:i4>
      </vt:variant>
      <vt:variant>
        <vt:i4>5968</vt:i4>
      </vt:variant>
      <vt:variant>
        <vt:i4>1075</vt:i4>
      </vt:variant>
      <vt:variant>
        <vt:i4>1</vt:i4>
      </vt:variant>
      <vt:variant>
        <vt:lpwstr>BG_LTB_Button1</vt:lpwstr>
      </vt:variant>
      <vt:variant>
        <vt:lpwstr/>
      </vt:variant>
      <vt:variant>
        <vt:i4>2162809</vt:i4>
      </vt:variant>
      <vt:variant>
        <vt:i4>5969</vt:i4>
      </vt:variant>
      <vt:variant>
        <vt:i4>1076</vt:i4>
      </vt:variant>
      <vt:variant>
        <vt:i4>1</vt:i4>
      </vt:variant>
      <vt:variant>
        <vt:lpwstr>BG_LTB_Button1</vt:lpwstr>
      </vt:variant>
      <vt:variant>
        <vt:lpwstr/>
      </vt:variant>
      <vt:variant>
        <vt:i4>2162809</vt:i4>
      </vt:variant>
      <vt:variant>
        <vt:i4>6187</vt:i4>
      </vt:variant>
      <vt:variant>
        <vt:i4>1097</vt:i4>
      </vt:variant>
      <vt:variant>
        <vt:i4>1</vt:i4>
      </vt:variant>
      <vt:variant>
        <vt:lpwstr>BG_LTB_Button1</vt:lpwstr>
      </vt:variant>
      <vt:variant>
        <vt:lpwstr/>
      </vt:variant>
      <vt:variant>
        <vt:i4>2162809</vt:i4>
      </vt:variant>
      <vt:variant>
        <vt:i4>6188</vt:i4>
      </vt:variant>
      <vt:variant>
        <vt:i4>1098</vt:i4>
      </vt:variant>
      <vt:variant>
        <vt:i4>1</vt:i4>
      </vt:variant>
      <vt:variant>
        <vt:lpwstr>BG_LTB_Button1</vt:lpwstr>
      </vt:variant>
      <vt:variant>
        <vt:lpwstr/>
      </vt:variant>
      <vt:variant>
        <vt:i4>2162809</vt:i4>
      </vt:variant>
      <vt:variant>
        <vt:i4>6189</vt:i4>
      </vt:variant>
      <vt:variant>
        <vt:i4>1099</vt:i4>
      </vt:variant>
      <vt:variant>
        <vt:i4>1</vt:i4>
      </vt:variant>
      <vt:variant>
        <vt:lpwstr>BG_LTB_Button1</vt:lpwstr>
      </vt:variant>
      <vt:variant>
        <vt:lpwstr/>
      </vt:variant>
      <vt:variant>
        <vt:i4>5242885</vt:i4>
      </vt:variant>
      <vt:variant>
        <vt:i4>6285</vt:i4>
      </vt:variant>
      <vt:variant>
        <vt:i4>1077</vt:i4>
      </vt:variant>
      <vt:variant>
        <vt:i4>1</vt:i4>
      </vt:variant>
      <vt:variant>
        <vt:lpwstr>bege_bez_rgb_50mm</vt:lpwstr>
      </vt:variant>
      <vt:variant>
        <vt:lpwstr/>
      </vt:variant>
      <vt:variant>
        <vt:i4>2162809</vt:i4>
      </vt:variant>
      <vt:variant>
        <vt:i4>6332</vt:i4>
      </vt:variant>
      <vt:variant>
        <vt:i4>1078</vt:i4>
      </vt:variant>
      <vt:variant>
        <vt:i4>1</vt:i4>
      </vt:variant>
      <vt:variant>
        <vt:lpwstr>BG_LTB_Button1</vt:lpwstr>
      </vt:variant>
      <vt:variant>
        <vt:lpwstr/>
      </vt:variant>
      <vt:variant>
        <vt:i4>2162809</vt:i4>
      </vt:variant>
      <vt:variant>
        <vt:i4>6487</vt:i4>
      </vt:variant>
      <vt:variant>
        <vt:i4>1079</vt:i4>
      </vt:variant>
      <vt:variant>
        <vt:i4>1</vt:i4>
      </vt:variant>
      <vt:variant>
        <vt:lpwstr>BG_LTB_Button1</vt:lpwstr>
      </vt:variant>
      <vt:variant>
        <vt:lpwstr/>
      </vt:variant>
      <vt:variant>
        <vt:i4>2162809</vt:i4>
      </vt:variant>
      <vt:variant>
        <vt:i4>6488</vt:i4>
      </vt:variant>
      <vt:variant>
        <vt:i4>1080</vt:i4>
      </vt:variant>
      <vt:variant>
        <vt:i4>1</vt:i4>
      </vt:variant>
      <vt:variant>
        <vt:lpwstr>BG_LTB_Button1</vt:lpwstr>
      </vt:variant>
      <vt:variant>
        <vt:lpwstr/>
      </vt:variant>
      <vt:variant>
        <vt:i4>2162809</vt:i4>
      </vt:variant>
      <vt:variant>
        <vt:i4>6834</vt:i4>
      </vt:variant>
      <vt:variant>
        <vt:i4>1081</vt:i4>
      </vt:variant>
      <vt:variant>
        <vt:i4>1</vt:i4>
      </vt:variant>
      <vt:variant>
        <vt:lpwstr>BG_LTB_Button1</vt:lpwstr>
      </vt:variant>
      <vt:variant>
        <vt:lpwstr/>
      </vt:variant>
      <vt:variant>
        <vt:i4>2162809</vt:i4>
      </vt:variant>
      <vt:variant>
        <vt:i4>6835</vt:i4>
      </vt:variant>
      <vt:variant>
        <vt:i4>1082</vt:i4>
      </vt:variant>
      <vt:variant>
        <vt:i4>1</vt:i4>
      </vt:variant>
      <vt:variant>
        <vt:lpwstr>BG_LTB_Button1</vt:lpwstr>
      </vt:variant>
      <vt:variant>
        <vt:lpwstr/>
      </vt:variant>
      <vt:variant>
        <vt:i4>2162809</vt:i4>
      </vt:variant>
      <vt:variant>
        <vt:i4>6836</vt:i4>
      </vt:variant>
      <vt:variant>
        <vt:i4>1083</vt:i4>
      </vt:variant>
      <vt:variant>
        <vt:i4>1</vt:i4>
      </vt:variant>
      <vt:variant>
        <vt:lpwstr>BG_LTB_Button1</vt:lpwstr>
      </vt:variant>
      <vt:variant>
        <vt:lpwstr/>
      </vt:variant>
      <vt:variant>
        <vt:i4>5242885</vt:i4>
      </vt:variant>
      <vt:variant>
        <vt:i4>7183</vt:i4>
      </vt:variant>
      <vt:variant>
        <vt:i4>1084</vt:i4>
      </vt:variant>
      <vt:variant>
        <vt:i4>1</vt:i4>
      </vt:variant>
      <vt:variant>
        <vt:lpwstr>bege_bez_rgb_50mm</vt:lpwstr>
      </vt:variant>
      <vt:variant>
        <vt:lpwstr/>
      </vt:variant>
      <vt:variant>
        <vt:i4>2162809</vt:i4>
      </vt:variant>
      <vt:variant>
        <vt:i4>7238</vt:i4>
      </vt:variant>
      <vt:variant>
        <vt:i4>1085</vt:i4>
      </vt:variant>
      <vt:variant>
        <vt:i4>1</vt:i4>
      </vt:variant>
      <vt:variant>
        <vt:lpwstr>BG_LTB_Button1</vt:lpwstr>
      </vt:variant>
      <vt:variant>
        <vt:lpwstr/>
      </vt:variant>
      <vt:variant>
        <vt:i4>2162809</vt:i4>
      </vt:variant>
      <vt:variant>
        <vt:i4>7382</vt:i4>
      </vt:variant>
      <vt:variant>
        <vt:i4>1086</vt:i4>
      </vt:variant>
      <vt:variant>
        <vt:i4>1</vt:i4>
      </vt:variant>
      <vt:variant>
        <vt:lpwstr>BG_LTB_Button1</vt:lpwstr>
      </vt:variant>
      <vt:variant>
        <vt:lpwstr/>
      </vt:variant>
      <vt:variant>
        <vt:i4>2162809</vt:i4>
      </vt:variant>
      <vt:variant>
        <vt:i4>7383</vt:i4>
      </vt:variant>
      <vt:variant>
        <vt:i4>1087</vt:i4>
      </vt:variant>
      <vt:variant>
        <vt:i4>1</vt:i4>
      </vt:variant>
      <vt:variant>
        <vt:lpwstr>BG_LTB_Button1</vt:lpwstr>
      </vt:variant>
      <vt:variant>
        <vt:lpwstr/>
      </vt:variant>
      <vt:variant>
        <vt:i4>2162809</vt:i4>
      </vt:variant>
      <vt:variant>
        <vt:i4>7524</vt:i4>
      </vt:variant>
      <vt:variant>
        <vt:i4>1088</vt:i4>
      </vt:variant>
      <vt:variant>
        <vt:i4>1</vt:i4>
      </vt:variant>
      <vt:variant>
        <vt:lpwstr>BG_LTB_Button1</vt:lpwstr>
      </vt:variant>
      <vt:variant>
        <vt:lpwstr/>
      </vt:variant>
      <vt:variant>
        <vt:i4>2162809</vt:i4>
      </vt:variant>
      <vt:variant>
        <vt:i4>7525</vt:i4>
      </vt:variant>
      <vt:variant>
        <vt:i4>1089</vt:i4>
      </vt:variant>
      <vt:variant>
        <vt:i4>1</vt:i4>
      </vt:variant>
      <vt:variant>
        <vt:lpwstr>BG_LTB_Button1</vt:lpwstr>
      </vt:variant>
      <vt:variant>
        <vt:lpwstr/>
      </vt:variant>
      <vt:variant>
        <vt:i4>2162809</vt:i4>
      </vt:variant>
      <vt:variant>
        <vt:i4>7526</vt:i4>
      </vt:variant>
      <vt:variant>
        <vt:i4>1090</vt:i4>
      </vt:variant>
      <vt:variant>
        <vt:i4>1</vt:i4>
      </vt:variant>
      <vt:variant>
        <vt:lpwstr>BG_LTB_Button1</vt:lpwstr>
      </vt:variant>
      <vt:variant>
        <vt:lpwstr/>
      </vt:variant>
      <vt:variant>
        <vt:i4>5242885</vt:i4>
      </vt:variant>
      <vt:variant>
        <vt:i4>9328</vt:i4>
      </vt:variant>
      <vt:variant>
        <vt:i4>1039</vt:i4>
      </vt:variant>
      <vt:variant>
        <vt:i4>1</vt:i4>
      </vt:variant>
      <vt:variant>
        <vt:lpwstr>bege_bez_rgb_50mm</vt:lpwstr>
      </vt:variant>
      <vt:variant>
        <vt:lpwstr/>
      </vt:variant>
      <vt:variant>
        <vt:i4>2162809</vt:i4>
      </vt:variant>
      <vt:variant>
        <vt:i4>9395</vt:i4>
      </vt:variant>
      <vt:variant>
        <vt:i4>1040</vt:i4>
      </vt:variant>
      <vt:variant>
        <vt:i4>1</vt:i4>
      </vt:variant>
      <vt:variant>
        <vt:lpwstr>BG_LTB_Button1</vt:lpwstr>
      </vt:variant>
      <vt:variant>
        <vt:lpwstr/>
      </vt:variant>
      <vt:variant>
        <vt:i4>2162809</vt:i4>
      </vt:variant>
      <vt:variant>
        <vt:i4>9757</vt:i4>
      </vt:variant>
      <vt:variant>
        <vt:i4>1041</vt:i4>
      </vt:variant>
      <vt:variant>
        <vt:i4>1</vt:i4>
      </vt:variant>
      <vt:variant>
        <vt:lpwstr>BG_LTB_Button1</vt:lpwstr>
      </vt:variant>
      <vt:variant>
        <vt:lpwstr/>
      </vt:variant>
      <vt:variant>
        <vt:i4>2162809</vt:i4>
      </vt:variant>
      <vt:variant>
        <vt:i4>9758</vt:i4>
      </vt:variant>
      <vt:variant>
        <vt:i4>1042</vt:i4>
      </vt:variant>
      <vt:variant>
        <vt:i4>1</vt:i4>
      </vt:variant>
      <vt:variant>
        <vt:lpwstr>BG_LTB_Button1</vt:lpwstr>
      </vt:variant>
      <vt:variant>
        <vt:lpwstr/>
      </vt:variant>
      <vt:variant>
        <vt:i4>5242885</vt:i4>
      </vt:variant>
      <vt:variant>
        <vt:i4>10155</vt:i4>
      </vt:variant>
      <vt:variant>
        <vt:i4>1091</vt:i4>
      </vt:variant>
      <vt:variant>
        <vt:i4>1</vt:i4>
      </vt:variant>
      <vt:variant>
        <vt:lpwstr>bege_bez_rgb_50mm</vt:lpwstr>
      </vt:variant>
      <vt:variant>
        <vt:lpwstr/>
      </vt:variant>
      <vt:variant>
        <vt:i4>2162809</vt:i4>
      </vt:variant>
      <vt:variant>
        <vt:i4>10210</vt:i4>
      </vt:variant>
      <vt:variant>
        <vt:i4>1092</vt:i4>
      </vt:variant>
      <vt:variant>
        <vt:i4>1</vt:i4>
      </vt:variant>
      <vt:variant>
        <vt:lpwstr>BG_LTB_Button1</vt:lpwstr>
      </vt:variant>
      <vt:variant>
        <vt:lpwstr/>
      </vt:variant>
      <vt:variant>
        <vt:i4>2162809</vt:i4>
      </vt:variant>
      <vt:variant>
        <vt:i4>10516</vt:i4>
      </vt:variant>
      <vt:variant>
        <vt:i4>1043</vt:i4>
      </vt:variant>
      <vt:variant>
        <vt:i4>1</vt:i4>
      </vt:variant>
      <vt:variant>
        <vt:lpwstr>BG_LTB_Button1</vt:lpwstr>
      </vt:variant>
      <vt:variant>
        <vt:lpwstr/>
      </vt:variant>
      <vt:variant>
        <vt:i4>2162809</vt:i4>
      </vt:variant>
      <vt:variant>
        <vt:i4>10517</vt:i4>
      </vt:variant>
      <vt:variant>
        <vt:i4>1044</vt:i4>
      </vt:variant>
      <vt:variant>
        <vt:i4>1</vt:i4>
      </vt:variant>
      <vt:variant>
        <vt:lpwstr>BG_LTB_Button1</vt:lpwstr>
      </vt:variant>
      <vt:variant>
        <vt:lpwstr/>
      </vt:variant>
      <vt:variant>
        <vt:i4>5242885</vt:i4>
      </vt:variant>
      <vt:variant>
        <vt:i4>10790</vt:i4>
      </vt:variant>
      <vt:variant>
        <vt:i4>1045</vt:i4>
      </vt:variant>
      <vt:variant>
        <vt:i4>1</vt:i4>
      </vt:variant>
      <vt:variant>
        <vt:lpwstr>bege_bez_rgb_50mm</vt:lpwstr>
      </vt:variant>
      <vt:variant>
        <vt:lpwstr/>
      </vt:variant>
      <vt:variant>
        <vt:i4>2162809</vt:i4>
      </vt:variant>
      <vt:variant>
        <vt:i4>10872</vt:i4>
      </vt:variant>
      <vt:variant>
        <vt:i4>1046</vt:i4>
      </vt:variant>
      <vt:variant>
        <vt:i4>1</vt:i4>
      </vt:variant>
      <vt:variant>
        <vt:lpwstr>BG_LTB_Button1</vt:lpwstr>
      </vt:variant>
      <vt:variant>
        <vt:lpwstr/>
      </vt:variant>
      <vt:variant>
        <vt:i4>2162809</vt:i4>
      </vt:variant>
      <vt:variant>
        <vt:i4>11306</vt:i4>
      </vt:variant>
      <vt:variant>
        <vt:i4>1047</vt:i4>
      </vt:variant>
      <vt:variant>
        <vt:i4>1</vt:i4>
      </vt:variant>
      <vt:variant>
        <vt:lpwstr>BG_LTB_Button1</vt:lpwstr>
      </vt:variant>
      <vt:variant>
        <vt:lpwstr/>
      </vt:variant>
      <vt:variant>
        <vt:i4>2162809</vt:i4>
      </vt:variant>
      <vt:variant>
        <vt:i4>11307</vt:i4>
      </vt:variant>
      <vt:variant>
        <vt:i4>1048</vt:i4>
      </vt:variant>
      <vt:variant>
        <vt:i4>1</vt:i4>
      </vt:variant>
      <vt:variant>
        <vt:lpwstr>BG_LTB_Button1</vt:lpwstr>
      </vt:variant>
      <vt:variant>
        <vt:lpwstr/>
      </vt:variant>
      <vt:variant>
        <vt:i4>2162809</vt:i4>
      </vt:variant>
      <vt:variant>
        <vt:i4>11683</vt:i4>
      </vt:variant>
      <vt:variant>
        <vt:i4>1049</vt:i4>
      </vt:variant>
      <vt:variant>
        <vt:i4>1</vt:i4>
      </vt:variant>
      <vt:variant>
        <vt:lpwstr>BG_LTB_Button1</vt:lpwstr>
      </vt:variant>
      <vt:variant>
        <vt:lpwstr/>
      </vt:variant>
      <vt:variant>
        <vt:i4>2162809</vt:i4>
      </vt:variant>
      <vt:variant>
        <vt:i4>11684</vt:i4>
      </vt:variant>
      <vt:variant>
        <vt:i4>1050</vt:i4>
      </vt:variant>
      <vt:variant>
        <vt:i4>1</vt:i4>
      </vt:variant>
      <vt:variant>
        <vt:lpwstr>BG_LTB_Button1</vt:lpwstr>
      </vt:variant>
      <vt:variant>
        <vt:lpwstr/>
      </vt:variant>
      <vt:variant>
        <vt:i4>2162809</vt:i4>
      </vt:variant>
      <vt:variant>
        <vt:i4>11685</vt:i4>
      </vt:variant>
      <vt:variant>
        <vt:i4>1051</vt:i4>
      </vt:variant>
      <vt:variant>
        <vt:i4>1</vt:i4>
      </vt:variant>
      <vt:variant>
        <vt:lpwstr>BG_LTB_Button1</vt:lpwstr>
      </vt:variant>
      <vt:variant>
        <vt:lpwstr/>
      </vt:variant>
      <vt:variant>
        <vt:i4>5242885</vt:i4>
      </vt:variant>
      <vt:variant>
        <vt:i4>11787</vt:i4>
      </vt:variant>
      <vt:variant>
        <vt:i4>1093</vt:i4>
      </vt:variant>
      <vt:variant>
        <vt:i4>1</vt:i4>
      </vt:variant>
      <vt:variant>
        <vt:lpwstr>bege_bez_rgb_50mm</vt:lpwstr>
      </vt:variant>
      <vt:variant>
        <vt:lpwstr/>
      </vt:variant>
      <vt:variant>
        <vt:i4>2162809</vt:i4>
      </vt:variant>
      <vt:variant>
        <vt:i4>11846</vt:i4>
      </vt:variant>
      <vt:variant>
        <vt:i4>1094</vt:i4>
      </vt:variant>
      <vt:variant>
        <vt:i4>1</vt:i4>
      </vt:variant>
      <vt:variant>
        <vt:lpwstr>BG_LTB_Button1</vt:lpwstr>
      </vt:variant>
      <vt:variant>
        <vt:lpwstr/>
      </vt:variant>
      <vt:variant>
        <vt:i4>2162809</vt:i4>
      </vt:variant>
      <vt:variant>
        <vt:i4>12173</vt:i4>
      </vt:variant>
      <vt:variant>
        <vt:i4>1095</vt:i4>
      </vt:variant>
      <vt:variant>
        <vt:i4>1</vt:i4>
      </vt:variant>
      <vt:variant>
        <vt:lpwstr>BG_LTB_Button1</vt:lpwstr>
      </vt:variant>
      <vt:variant>
        <vt:lpwstr/>
      </vt:variant>
      <vt:variant>
        <vt:i4>2162809</vt:i4>
      </vt:variant>
      <vt:variant>
        <vt:i4>12174</vt:i4>
      </vt:variant>
      <vt:variant>
        <vt:i4>1096</vt:i4>
      </vt:variant>
      <vt:variant>
        <vt:i4>1</vt:i4>
      </vt:variant>
      <vt:variant>
        <vt:lpwstr>BG_LTB_Button1</vt:lpwstr>
      </vt:variant>
      <vt:variant>
        <vt:lpwstr/>
      </vt:variant>
      <vt:variant>
        <vt:i4>5242885</vt:i4>
      </vt:variant>
      <vt:variant>
        <vt:i4>13285</vt:i4>
      </vt:variant>
      <vt:variant>
        <vt:i4>1052</vt:i4>
      </vt:variant>
      <vt:variant>
        <vt:i4>1</vt:i4>
      </vt:variant>
      <vt:variant>
        <vt:lpwstr>bege_bez_rgb_50mm</vt:lpwstr>
      </vt:variant>
      <vt:variant>
        <vt:lpwstr/>
      </vt:variant>
      <vt:variant>
        <vt:i4>2162809</vt:i4>
      </vt:variant>
      <vt:variant>
        <vt:i4>13384</vt:i4>
      </vt:variant>
      <vt:variant>
        <vt:i4>1053</vt:i4>
      </vt:variant>
      <vt:variant>
        <vt:i4>1</vt:i4>
      </vt:variant>
      <vt:variant>
        <vt:lpwstr>BG_LTB_Button1</vt:lpwstr>
      </vt:variant>
      <vt:variant>
        <vt:lpwstr/>
      </vt:variant>
      <vt:variant>
        <vt:i4>2162809</vt:i4>
      </vt:variant>
      <vt:variant>
        <vt:i4>13601</vt:i4>
      </vt:variant>
      <vt:variant>
        <vt:i4>1054</vt:i4>
      </vt:variant>
      <vt:variant>
        <vt:i4>1</vt:i4>
      </vt:variant>
      <vt:variant>
        <vt:lpwstr>BG_LTB_Button1</vt:lpwstr>
      </vt:variant>
      <vt:variant>
        <vt:lpwstr/>
      </vt:variant>
      <vt:variant>
        <vt:i4>2162809</vt:i4>
      </vt:variant>
      <vt:variant>
        <vt:i4>13602</vt:i4>
      </vt:variant>
      <vt:variant>
        <vt:i4>1055</vt:i4>
      </vt:variant>
      <vt:variant>
        <vt:i4>1</vt:i4>
      </vt:variant>
      <vt:variant>
        <vt:lpwstr>BG_LTB_Button1</vt:lpwstr>
      </vt:variant>
      <vt:variant>
        <vt:lpwstr/>
      </vt:variant>
      <vt:variant>
        <vt:i4>2162809</vt:i4>
      </vt:variant>
      <vt:variant>
        <vt:i4>13683</vt:i4>
      </vt:variant>
      <vt:variant>
        <vt:i4>1056</vt:i4>
      </vt:variant>
      <vt:variant>
        <vt:i4>1</vt:i4>
      </vt:variant>
      <vt:variant>
        <vt:lpwstr>BG_LTB_Button1</vt:lpwstr>
      </vt:variant>
      <vt:variant>
        <vt:lpwstr/>
      </vt:variant>
      <vt:variant>
        <vt:i4>2162809</vt:i4>
      </vt:variant>
      <vt:variant>
        <vt:i4>13684</vt:i4>
      </vt:variant>
      <vt:variant>
        <vt:i4>1057</vt:i4>
      </vt:variant>
      <vt:variant>
        <vt:i4>1</vt:i4>
      </vt:variant>
      <vt:variant>
        <vt:lpwstr>BG_LTB_Button1</vt:lpwstr>
      </vt:variant>
      <vt:variant>
        <vt:lpwstr/>
      </vt:variant>
      <vt:variant>
        <vt:i4>2162809</vt:i4>
      </vt:variant>
      <vt:variant>
        <vt:i4>13685</vt:i4>
      </vt:variant>
      <vt:variant>
        <vt:i4>1058</vt:i4>
      </vt:variant>
      <vt:variant>
        <vt:i4>1</vt:i4>
      </vt:variant>
      <vt:variant>
        <vt:lpwstr>BG_LTB_Button1</vt:lpwstr>
      </vt:variant>
      <vt:variant>
        <vt:lpwstr/>
      </vt:variant>
      <vt:variant>
        <vt:i4>6684797</vt:i4>
      </vt:variant>
      <vt:variant>
        <vt:i4>14078</vt:i4>
      </vt:variant>
      <vt:variant>
        <vt:i4>1059</vt:i4>
      </vt:variant>
      <vt:variant>
        <vt:i4>1</vt:i4>
      </vt:variant>
      <vt:variant>
        <vt:lpwstr>bege_icon_e_rgb_25mm</vt:lpwstr>
      </vt:variant>
      <vt:variant>
        <vt:lpwstr/>
      </vt:variant>
      <vt:variant>
        <vt:i4>6684797</vt:i4>
      </vt:variant>
      <vt:variant>
        <vt:i4>14223</vt:i4>
      </vt:variant>
      <vt:variant>
        <vt:i4>1060</vt:i4>
      </vt:variant>
      <vt:variant>
        <vt:i4>1</vt:i4>
      </vt:variant>
      <vt:variant>
        <vt:lpwstr>bege_icon_e_rgb_25mm</vt:lpwstr>
      </vt:variant>
      <vt:variant>
        <vt:lpwstr/>
      </vt:variant>
      <vt:variant>
        <vt:i4>6684797</vt:i4>
      </vt:variant>
      <vt:variant>
        <vt:i4>14290</vt:i4>
      </vt:variant>
      <vt:variant>
        <vt:i4>1061</vt:i4>
      </vt:variant>
      <vt:variant>
        <vt:i4>1</vt:i4>
      </vt:variant>
      <vt:variant>
        <vt:lpwstr>bege_icon_e_rgb_25mm</vt:lpwstr>
      </vt:variant>
      <vt:variant>
        <vt:lpwstr/>
      </vt:variant>
      <vt:variant>
        <vt:i4>6684797</vt:i4>
      </vt:variant>
      <vt:variant>
        <vt:i4>14436</vt:i4>
      </vt:variant>
      <vt:variant>
        <vt:i4>1062</vt:i4>
      </vt:variant>
      <vt:variant>
        <vt:i4>1</vt:i4>
      </vt:variant>
      <vt:variant>
        <vt:lpwstr>bege_icon_e_rgb_25mm</vt:lpwstr>
      </vt:variant>
      <vt:variant>
        <vt:lpwstr/>
      </vt:variant>
      <vt:variant>
        <vt:i4>6684797</vt:i4>
      </vt:variant>
      <vt:variant>
        <vt:i4>14574</vt:i4>
      </vt:variant>
      <vt:variant>
        <vt:i4>1063</vt:i4>
      </vt:variant>
      <vt:variant>
        <vt:i4>1</vt:i4>
      </vt:variant>
      <vt:variant>
        <vt:lpwstr>bege_icon_e_rgb_25mm</vt:lpwstr>
      </vt:variant>
      <vt:variant>
        <vt:lpwstr/>
      </vt:variant>
      <vt:variant>
        <vt:i4>6684793</vt:i4>
      </vt:variant>
      <vt:variant>
        <vt:i4>15151</vt:i4>
      </vt:variant>
      <vt:variant>
        <vt:i4>1101</vt:i4>
      </vt:variant>
      <vt:variant>
        <vt:i4>1</vt:i4>
      </vt:variant>
      <vt:variant>
        <vt:lpwstr>bege_icon_a_rgb_25mm</vt:lpwstr>
      </vt:variant>
      <vt:variant>
        <vt:lpwstr/>
      </vt:variant>
      <vt:variant>
        <vt:i4>6684793</vt:i4>
      </vt:variant>
      <vt:variant>
        <vt:i4>15226</vt:i4>
      </vt:variant>
      <vt:variant>
        <vt:i4>1102</vt:i4>
      </vt:variant>
      <vt:variant>
        <vt:i4>1</vt:i4>
      </vt:variant>
      <vt:variant>
        <vt:lpwstr>bege_icon_a_rgb_25mm</vt:lpwstr>
      </vt:variant>
      <vt:variant>
        <vt:lpwstr/>
      </vt:variant>
      <vt:variant>
        <vt:i4>5242885</vt:i4>
      </vt:variant>
      <vt:variant>
        <vt:i4>15282</vt:i4>
      </vt:variant>
      <vt:variant>
        <vt:i4>1103</vt:i4>
      </vt:variant>
      <vt:variant>
        <vt:i4>1</vt:i4>
      </vt:variant>
      <vt:variant>
        <vt:lpwstr>bege_bez_rgb_50mm</vt:lpwstr>
      </vt:variant>
      <vt:variant>
        <vt:lpwstr/>
      </vt:variant>
      <vt:variant>
        <vt:i4>2162809</vt:i4>
      </vt:variant>
      <vt:variant>
        <vt:i4>15350</vt:i4>
      </vt:variant>
      <vt:variant>
        <vt:i4>1104</vt:i4>
      </vt:variant>
      <vt:variant>
        <vt:i4>1</vt:i4>
      </vt:variant>
      <vt:variant>
        <vt:lpwstr>BG_LTB_Button1</vt:lpwstr>
      </vt:variant>
      <vt:variant>
        <vt:lpwstr/>
      </vt:variant>
      <vt:variant>
        <vt:i4>2162809</vt:i4>
      </vt:variant>
      <vt:variant>
        <vt:i4>15545</vt:i4>
      </vt:variant>
      <vt:variant>
        <vt:i4>1105</vt:i4>
      </vt:variant>
      <vt:variant>
        <vt:i4>1</vt:i4>
      </vt:variant>
      <vt:variant>
        <vt:lpwstr>BG_LTB_Button1</vt:lpwstr>
      </vt:variant>
      <vt:variant>
        <vt:lpwstr/>
      </vt:variant>
      <vt:variant>
        <vt:i4>2162809</vt:i4>
      </vt:variant>
      <vt:variant>
        <vt:i4>15546</vt:i4>
      </vt:variant>
      <vt:variant>
        <vt:i4>1106</vt:i4>
      </vt:variant>
      <vt:variant>
        <vt:i4>1</vt:i4>
      </vt:variant>
      <vt:variant>
        <vt:lpwstr>BG_LTB_Button1</vt:lpwstr>
      </vt:variant>
      <vt:variant>
        <vt:lpwstr/>
      </vt:variant>
      <vt:variant>
        <vt:i4>2162809</vt:i4>
      </vt:variant>
      <vt:variant>
        <vt:i4>15668</vt:i4>
      </vt:variant>
      <vt:variant>
        <vt:i4>1107</vt:i4>
      </vt:variant>
      <vt:variant>
        <vt:i4>1</vt:i4>
      </vt:variant>
      <vt:variant>
        <vt:lpwstr>BG_LTB_Button1</vt:lpwstr>
      </vt:variant>
      <vt:variant>
        <vt:lpwstr/>
      </vt:variant>
      <vt:variant>
        <vt:i4>2162809</vt:i4>
      </vt:variant>
      <vt:variant>
        <vt:i4>15669</vt:i4>
      </vt:variant>
      <vt:variant>
        <vt:i4>1108</vt:i4>
      </vt:variant>
      <vt:variant>
        <vt:i4>1</vt:i4>
      </vt:variant>
      <vt:variant>
        <vt:lpwstr>BG_LTB_Button1</vt:lpwstr>
      </vt:variant>
      <vt:variant>
        <vt:lpwstr/>
      </vt:variant>
      <vt:variant>
        <vt:i4>2162809</vt:i4>
      </vt:variant>
      <vt:variant>
        <vt:i4>15670</vt:i4>
      </vt:variant>
      <vt:variant>
        <vt:i4>1109</vt:i4>
      </vt:variant>
      <vt:variant>
        <vt:i4>1</vt:i4>
      </vt:variant>
      <vt:variant>
        <vt:lpwstr>BG_LTB_Button1</vt:lpwstr>
      </vt:variant>
      <vt:variant>
        <vt:lpwstr/>
      </vt:variant>
      <vt:variant>
        <vt:i4>5242885</vt:i4>
      </vt:variant>
      <vt:variant>
        <vt:i4>16117</vt:i4>
      </vt:variant>
      <vt:variant>
        <vt:i4>1110</vt:i4>
      </vt:variant>
      <vt:variant>
        <vt:i4>1</vt:i4>
      </vt:variant>
      <vt:variant>
        <vt:lpwstr>bege_bez_rgb_50mm</vt:lpwstr>
      </vt:variant>
      <vt:variant>
        <vt:lpwstr/>
      </vt:variant>
      <vt:variant>
        <vt:i4>2162809</vt:i4>
      </vt:variant>
      <vt:variant>
        <vt:i4>16215</vt:i4>
      </vt:variant>
      <vt:variant>
        <vt:i4>1111</vt:i4>
      </vt:variant>
      <vt:variant>
        <vt:i4>1</vt:i4>
      </vt:variant>
      <vt:variant>
        <vt:lpwstr>BG_LTB_Button1</vt:lpwstr>
      </vt:variant>
      <vt:variant>
        <vt:lpwstr/>
      </vt:variant>
      <vt:variant>
        <vt:i4>6684797</vt:i4>
      </vt:variant>
      <vt:variant>
        <vt:i4>16374</vt:i4>
      </vt:variant>
      <vt:variant>
        <vt:i4>1112</vt:i4>
      </vt:variant>
      <vt:variant>
        <vt:i4>1</vt:i4>
      </vt:variant>
      <vt:variant>
        <vt:lpwstr>bege_icon_e_rgb_25mm</vt:lpwstr>
      </vt:variant>
      <vt:variant>
        <vt:lpwstr/>
      </vt:variant>
      <vt:variant>
        <vt:i4>6684797</vt:i4>
      </vt:variant>
      <vt:variant>
        <vt:i4>16537</vt:i4>
      </vt:variant>
      <vt:variant>
        <vt:i4>1114</vt:i4>
      </vt:variant>
      <vt:variant>
        <vt:i4>1</vt:i4>
      </vt:variant>
      <vt:variant>
        <vt:lpwstr>bege_icon_e_rgb_25mm</vt:lpwstr>
      </vt:variant>
      <vt:variant>
        <vt:lpwstr/>
      </vt:variant>
      <vt:variant>
        <vt:i4>2162809</vt:i4>
      </vt:variant>
      <vt:variant>
        <vt:i4>16571</vt:i4>
      </vt:variant>
      <vt:variant>
        <vt:i4>1116</vt:i4>
      </vt:variant>
      <vt:variant>
        <vt:i4>1</vt:i4>
      </vt:variant>
      <vt:variant>
        <vt:lpwstr>BG_LTB_Button1</vt:lpwstr>
      </vt:variant>
      <vt:variant>
        <vt:lpwstr/>
      </vt:variant>
      <vt:variant>
        <vt:i4>2162809</vt:i4>
      </vt:variant>
      <vt:variant>
        <vt:i4>16572</vt:i4>
      </vt:variant>
      <vt:variant>
        <vt:i4>1117</vt:i4>
      </vt:variant>
      <vt:variant>
        <vt:i4>1</vt:i4>
      </vt:variant>
      <vt:variant>
        <vt:lpwstr>BG_LTB_Button1</vt:lpwstr>
      </vt:variant>
      <vt:variant>
        <vt:lpwstr/>
      </vt:variant>
      <vt:variant>
        <vt:i4>2162809</vt:i4>
      </vt:variant>
      <vt:variant>
        <vt:i4>16686</vt:i4>
      </vt:variant>
      <vt:variant>
        <vt:i4>1118</vt:i4>
      </vt:variant>
      <vt:variant>
        <vt:i4>1</vt:i4>
      </vt:variant>
      <vt:variant>
        <vt:lpwstr>BG_LTB_Button1</vt:lpwstr>
      </vt:variant>
      <vt:variant>
        <vt:lpwstr/>
      </vt:variant>
      <vt:variant>
        <vt:i4>2162809</vt:i4>
      </vt:variant>
      <vt:variant>
        <vt:i4>16687</vt:i4>
      </vt:variant>
      <vt:variant>
        <vt:i4>1119</vt:i4>
      </vt:variant>
      <vt:variant>
        <vt:i4>1</vt:i4>
      </vt:variant>
      <vt:variant>
        <vt:lpwstr>BG_LTB_Button1</vt:lpwstr>
      </vt:variant>
      <vt:variant>
        <vt:lpwstr/>
      </vt:variant>
      <vt:variant>
        <vt:i4>2162809</vt:i4>
      </vt:variant>
      <vt:variant>
        <vt:i4>16688</vt:i4>
      </vt:variant>
      <vt:variant>
        <vt:i4>1120</vt:i4>
      </vt:variant>
      <vt:variant>
        <vt:i4>1</vt:i4>
      </vt:variant>
      <vt:variant>
        <vt:lpwstr>BG_LTB_Button1</vt:lpwstr>
      </vt:variant>
      <vt:variant>
        <vt:lpwstr/>
      </vt:variant>
      <vt:variant>
        <vt:i4>590631</vt:i4>
      </vt:variant>
      <vt:variant>
        <vt:i4>-1</vt:i4>
      </vt:variant>
      <vt:variant>
        <vt:i4>1028</vt:i4>
      </vt:variant>
      <vt:variant>
        <vt:i4>1</vt:i4>
      </vt:variant>
      <vt:variant>
        <vt:lpwstr>ltb_tommy_mütze_kopf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Themen:</dc:title>
  <dc:subject/>
  <dc:creator>Carlo</dc:creator>
  <cp:keywords/>
  <cp:lastModifiedBy>Christoph Burkhard</cp:lastModifiedBy>
  <cp:revision>2</cp:revision>
  <cp:lastPrinted>2015-03-01T19:13:00Z</cp:lastPrinted>
  <dcterms:created xsi:type="dcterms:W3CDTF">2018-08-28T07:48:00Z</dcterms:created>
  <dcterms:modified xsi:type="dcterms:W3CDTF">2018-08-28T07:48:00Z</dcterms:modified>
</cp:coreProperties>
</file>