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719" w:rsidRDefault="00EB5719" w:rsidP="00EB5719">
      <w:pPr>
        <w:spacing w:after="120"/>
        <w:rPr>
          <w:rFonts w:cs="Arial"/>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56.8pt;margin-top:-36pt;width:596.8pt;height:119.2pt;z-index:3">
            <v:imagedata r:id="rId7" o:title="ltb_tranquilla_trampeltreu_kopf"/>
          </v:shape>
        </w:pict>
      </w:r>
    </w:p>
    <w:p w:rsidR="00EB5719" w:rsidRDefault="00EB5719" w:rsidP="00EB5719">
      <w:pPr>
        <w:spacing w:after="120"/>
        <w:rPr>
          <w:rFonts w:cs="Arial"/>
        </w:rPr>
      </w:pPr>
    </w:p>
    <w:p w:rsidR="00EB5719" w:rsidRDefault="00EB5719" w:rsidP="00EB5719">
      <w:pPr>
        <w:spacing w:after="120"/>
        <w:rPr>
          <w:rFonts w:cs="Arial"/>
        </w:rPr>
      </w:pPr>
    </w:p>
    <w:p w:rsidR="00EB5719" w:rsidRDefault="00EB5719" w:rsidP="00EB5719">
      <w:pPr>
        <w:spacing w:after="120"/>
        <w:rPr>
          <w:rFonts w:cs="Arial"/>
        </w:rPr>
      </w:pPr>
    </w:p>
    <w:p w:rsidR="00EB5719" w:rsidRDefault="00EB5719" w:rsidP="00EB5719">
      <w:pPr>
        <w:spacing w:after="120"/>
        <w:rPr>
          <w:rFonts w:cs="Arial"/>
        </w:rPr>
      </w:pPr>
    </w:p>
    <w:p w:rsidR="00EB5719" w:rsidRDefault="00EB5719" w:rsidP="00EB5719">
      <w:pPr>
        <w:spacing w:after="120"/>
        <w:rPr>
          <w:rFonts w:cs="Arial"/>
        </w:rPr>
      </w:pPr>
      <w:r>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3686"/>
        <w:gridCol w:w="5528"/>
      </w:tblGrid>
      <w:tr w:rsidR="00EB5719" w:rsidRPr="002975B6">
        <w:trPr>
          <w:trHeight w:val="252"/>
        </w:trPr>
        <w:tc>
          <w:tcPr>
            <w:tcW w:w="1135" w:type="dxa"/>
            <w:shd w:val="clear" w:color="auto" w:fill="auto"/>
            <w:vAlign w:val="center"/>
          </w:tcPr>
          <w:p w:rsidR="00EB5719" w:rsidRPr="002975B6" w:rsidRDefault="00EB5719" w:rsidP="00EB5719">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EB5719" w:rsidRPr="002975B6" w:rsidRDefault="00EB5719" w:rsidP="00EB5719">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EB5719" w:rsidRPr="002975B6" w:rsidRDefault="00EB5719" w:rsidP="00EB5719">
            <w:pPr>
              <w:pStyle w:val="Kopfze"/>
              <w:ind w:left="141"/>
              <w:jc w:val="left"/>
              <w:rPr>
                <w:rFonts w:ascii="Cambria" w:hAnsi="Cambria" w:cs="Arial"/>
                <w:sz w:val="28"/>
              </w:rPr>
            </w:pPr>
            <w:r>
              <w:rPr>
                <w:rFonts w:ascii="Cambria" w:hAnsi="Cambria" w:cs="Arial"/>
                <w:sz w:val="28"/>
              </w:rPr>
              <w:t>Akteure, Phase</w:t>
            </w:r>
          </w:p>
        </w:tc>
      </w:tr>
      <w:tr w:rsidR="00EB5719" w:rsidRPr="002975B6">
        <w:trPr>
          <w:trHeight w:val="133"/>
        </w:trPr>
        <w:tc>
          <w:tcPr>
            <w:tcW w:w="10349" w:type="dxa"/>
            <w:gridSpan w:val="3"/>
            <w:shd w:val="clear" w:color="auto" w:fill="D9D9D9"/>
            <w:vAlign w:val="center"/>
          </w:tcPr>
          <w:p w:rsidR="00EB5719" w:rsidRPr="00FA549A" w:rsidRDefault="00EB5719" w:rsidP="00EB5719">
            <w:pPr>
              <w:rPr>
                <w:rFonts w:cs="Arial"/>
                <w:b/>
                <w:noProof/>
                <w:sz w:val="32"/>
                <w:lang w:val="de-CH"/>
              </w:rPr>
            </w:pPr>
            <w:r w:rsidRPr="000412FC">
              <w:rPr>
                <w:rFonts w:cs="Arial"/>
                <w:b/>
                <w:noProof/>
                <w:sz w:val="32"/>
                <w:lang w:val="de-CH"/>
              </w:rPr>
              <w:t xml:space="preserve">Bewegte </w:t>
            </w:r>
            <w:r>
              <w:rPr>
                <w:rFonts w:cs="Arial"/>
                <w:b/>
                <w:noProof/>
                <w:sz w:val="32"/>
                <w:lang w:val="de-CH"/>
              </w:rPr>
              <w:t>Geschichte erleben/hören/</w:t>
            </w:r>
            <w:r w:rsidRPr="000412FC">
              <w:rPr>
                <w:rFonts w:cs="Arial"/>
                <w:b/>
                <w:noProof/>
                <w:sz w:val="32"/>
                <w:lang w:val="de-CH"/>
              </w:rPr>
              <w:t>lesen</w:t>
            </w:r>
          </w:p>
        </w:tc>
      </w:tr>
      <w:tr w:rsidR="00EB5719" w:rsidRPr="002975B6">
        <w:trPr>
          <w:trHeight w:val="610"/>
        </w:trPr>
        <w:tc>
          <w:tcPr>
            <w:tcW w:w="1135" w:type="dxa"/>
            <w:shd w:val="clear" w:color="auto" w:fill="auto"/>
            <w:vAlign w:val="center"/>
          </w:tcPr>
          <w:p w:rsidR="00EB5719" w:rsidRPr="002975B6" w:rsidRDefault="00EB5719" w:rsidP="00EB5719">
            <w:pPr>
              <w:pStyle w:val="Kopfze"/>
              <w:spacing w:line="264" w:lineRule="auto"/>
              <w:jc w:val="center"/>
              <w:rPr>
                <w:rFonts w:ascii="Cambria" w:hAnsi="Cambria"/>
                <w:sz w:val="28"/>
              </w:rPr>
            </w:pPr>
            <w:r w:rsidRPr="002975B6">
              <w:rPr>
                <w:rFonts w:ascii="Cambria" w:hAnsi="Cambria"/>
                <w:sz w:val="28"/>
              </w:rPr>
              <w:t>0</w:t>
            </w:r>
          </w:p>
        </w:tc>
        <w:tc>
          <w:tcPr>
            <w:tcW w:w="3686" w:type="dxa"/>
            <w:shd w:val="clear" w:color="auto" w:fill="auto"/>
            <w:vAlign w:val="center"/>
          </w:tcPr>
          <w:p w:rsidR="00EB5719" w:rsidRPr="002975B6" w:rsidRDefault="00EB5719" w:rsidP="00EB5719">
            <w:pPr>
              <w:pStyle w:val="Kopfze"/>
              <w:spacing w:line="264" w:lineRule="auto"/>
              <w:ind w:left="142"/>
              <w:jc w:val="left"/>
              <w:rPr>
                <w:rFonts w:ascii="Cambria" w:hAnsi="Cambria" w:cs="Arial"/>
                <w:sz w:val="28"/>
              </w:rPr>
            </w:pPr>
            <w:r>
              <w:rPr>
                <w:rFonts w:ascii="Cambria" w:hAnsi="Cambria" w:cs="Arial"/>
                <w:sz w:val="28"/>
              </w:rPr>
              <w:t>Cover-Scan</w:t>
            </w:r>
          </w:p>
        </w:tc>
        <w:tc>
          <w:tcPr>
            <w:tcW w:w="5528" w:type="dxa"/>
            <w:vMerge w:val="restart"/>
            <w:shd w:val="clear" w:color="auto" w:fill="auto"/>
            <w:vAlign w:val="center"/>
          </w:tcPr>
          <w:p w:rsidR="00EB5719" w:rsidRPr="00AA5AE4" w:rsidRDefault="00EB5719" w:rsidP="00EB5719">
            <w:pPr>
              <w:numPr>
                <w:ilvl w:val="0"/>
                <w:numId w:val="3"/>
              </w:numPr>
              <w:ind w:left="283" w:hanging="142"/>
            </w:pPr>
            <w:r w:rsidRPr="00AA5AE4">
              <w:t>für alle Lernenden</w:t>
            </w:r>
          </w:p>
          <w:p w:rsidR="00EB5719" w:rsidRPr="00762368" w:rsidRDefault="00EB5719" w:rsidP="00EB5719">
            <w:pPr>
              <w:numPr>
                <w:ilvl w:val="0"/>
                <w:numId w:val="3"/>
              </w:numPr>
              <w:ind w:left="283" w:hanging="142"/>
              <w:rPr>
                <w:sz w:val="12"/>
              </w:rPr>
            </w:pPr>
            <w:r w:rsidRPr="00AA5AE4">
              <w:t>Verarbeitung und Dokumentation einer erlebten bewegten Geschichte</w:t>
            </w:r>
            <w:r w:rsidRPr="00E9523F">
              <w:rPr>
                <w:sz w:val="22"/>
              </w:rPr>
              <w:br/>
            </w:r>
          </w:p>
          <w:p w:rsidR="00EB5719" w:rsidRPr="00E9523F" w:rsidRDefault="00EB5719" w:rsidP="00EB5719">
            <w:pPr>
              <w:numPr>
                <w:ilvl w:val="0"/>
                <w:numId w:val="3"/>
              </w:numPr>
              <w:ind w:left="283" w:hanging="142"/>
              <w:rPr>
                <w:sz w:val="22"/>
              </w:rPr>
            </w:pPr>
            <w:r w:rsidRPr="00AA5AE4">
              <w:t>Auftrag 0:</w:t>
            </w:r>
            <w:r w:rsidRPr="00E9523F">
              <w:rPr>
                <w:sz w:val="22"/>
              </w:rPr>
              <w:br/>
              <w:t>vor der bewegten Geschichte</w:t>
            </w:r>
          </w:p>
          <w:p w:rsidR="00EB5719" w:rsidRPr="00E9523F" w:rsidRDefault="00EB5719" w:rsidP="00EB5719">
            <w:pPr>
              <w:numPr>
                <w:ilvl w:val="0"/>
                <w:numId w:val="3"/>
              </w:numPr>
              <w:ind w:left="283" w:hanging="142"/>
              <w:rPr>
                <w:sz w:val="22"/>
              </w:rPr>
            </w:pPr>
            <w:r w:rsidRPr="00AA5AE4">
              <w:t>Auftrag 1:</w:t>
            </w:r>
            <w:r w:rsidRPr="00E9523F">
              <w:rPr>
                <w:sz w:val="22"/>
              </w:rPr>
              <w:br/>
              <w:t>dir</w:t>
            </w:r>
            <w:r>
              <w:rPr>
                <w:sz w:val="22"/>
              </w:rPr>
              <w:t>ekt nach der Durchführung der Geschichte</w:t>
            </w:r>
          </w:p>
          <w:p w:rsidR="00EB5719" w:rsidRPr="00F26536" w:rsidRDefault="00EB5719" w:rsidP="00EB5719">
            <w:pPr>
              <w:numPr>
                <w:ilvl w:val="0"/>
                <w:numId w:val="3"/>
              </w:numPr>
              <w:ind w:left="283" w:hanging="142"/>
              <w:rPr>
                <w:sz w:val="22"/>
              </w:rPr>
            </w:pPr>
            <w:r>
              <w:t>Aufträge 2-4</w:t>
            </w:r>
            <w:r w:rsidRPr="00AA5AE4">
              <w:t>:</w:t>
            </w:r>
            <w:r>
              <w:rPr>
                <w:sz w:val="22"/>
              </w:rPr>
              <w:br/>
              <w:t>zum Beispiel als Aufgabe</w:t>
            </w:r>
            <w:r w:rsidRPr="00E9523F">
              <w:rPr>
                <w:sz w:val="22"/>
              </w:rPr>
              <w:t xml:space="preserve"> in der Folgewoche</w:t>
            </w:r>
          </w:p>
        </w:tc>
      </w:tr>
      <w:tr w:rsidR="00EB5719" w:rsidRPr="002975B6">
        <w:trPr>
          <w:trHeight w:val="610"/>
        </w:trPr>
        <w:tc>
          <w:tcPr>
            <w:tcW w:w="1135" w:type="dxa"/>
            <w:shd w:val="clear" w:color="auto" w:fill="auto"/>
            <w:vAlign w:val="center"/>
          </w:tcPr>
          <w:p w:rsidR="00EB5719" w:rsidRPr="002975B6" w:rsidRDefault="00EB5719" w:rsidP="00EB5719">
            <w:pPr>
              <w:pStyle w:val="Kopfze"/>
              <w:spacing w:line="264" w:lineRule="auto"/>
              <w:jc w:val="center"/>
              <w:rPr>
                <w:rFonts w:ascii="Cambria" w:hAnsi="Cambria"/>
                <w:sz w:val="28"/>
              </w:rPr>
            </w:pPr>
            <w:r>
              <w:rPr>
                <w:rFonts w:ascii="Cambria" w:hAnsi="Cambria"/>
                <w:sz w:val="28"/>
              </w:rPr>
              <w:t>1</w:t>
            </w:r>
          </w:p>
        </w:tc>
        <w:tc>
          <w:tcPr>
            <w:tcW w:w="3686" w:type="dxa"/>
            <w:shd w:val="clear" w:color="auto" w:fill="auto"/>
            <w:vAlign w:val="center"/>
          </w:tcPr>
          <w:p w:rsidR="00EB5719" w:rsidRDefault="00EB5719" w:rsidP="00EB5719">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EB5719" w:rsidRDefault="00EB5719" w:rsidP="00EB5719">
            <w:pPr>
              <w:pStyle w:val="Kopfze"/>
              <w:ind w:left="141"/>
              <w:jc w:val="left"/>
              <w:rPr>
                <w:rFonts w:ascii="Cambria" w:hAnsi="Cambria" w:cs="Arial"/>
                <w:sz w:val="28"/>
              </w:rPr>
            </w:pPr>
          </w:p>
        </w:tc>
      </w:tr>
      <w:tr w:rsidR="00EB5719" w:rsidRPr="002975B6">
        <w:trPr>
          <w:trHeight w:val="610"/>
        </w:trPr>
        <w:tc>
          <w:tcPr>
            <w:tcW w:w="1135" w:type="dxa"/>
            <w:shd w:val="clear" w:color="auto" w:fill="auto"/>
            <w:vAlign w:val="center"/>
          </w:tcPr>
          <w:p w:rsidR="00EB5719" w:rsidRDefault="00EB5719" w:rsidP="00EB5719">
            <w:pPr>
              <w:pStyle w:val="Kopfze"/>
              <w:spacing w:line="264" w:lineRule="auto"/>
              <w:jc w:val="center"/>
              <w:rPr>
                <w:rFonts w:ascii="Cambria" w:hAnsi="Cambria"/>
                <w:sz w:val="28"/>
              </w:rPr>
            </w:pPr>
            <w:r>
              <w:rPr>
                <w:rFonts w:ascii="Cambria" w:hAnsi="Cambria"/>
                <w:sz w:val="28"/>
              </w:rPr>
              <w:t>2</w:t>
            </w:r>
          </w:p>
        </w:tc>
        <w:tc>
          <w:tcPr>
            <w:tcW w:w="3686" w:type="dxa"/>
            <w:shd w:val="clear" w:color="auto" w:fill="auto"/>
            <w:vAlign w:val="center"/>
          </w:tcPr>
          <w:p w:rsidR="00EB5719" w:rsidRDefault="00EB5719" w:rsidP="00EB5719">
            <w:pPr>
              <w:pStyle w:val="Kopfze"/>
              <w:spacing w:line="264" w:lineRule="auto"/>
              <w:ind w:left="142"/>
              <w:jc w:val="left"/>
              <w:rPr>
                <w:rFonts w:ascii="Cambria" w:hAnsi="Cambria" w:cs="Arial"/>
                <w:sz w:val="28"/>
              </w:rPr>
            </w:pPr>
            <w:r>
              <w:rPr>
                <w:rFonts w:ascii="Cambria" w:hAnsi="Cambria" w:cs="Arial"/>
                <w:sz w:val="28"/>
              </w:rPr>
              <w:t>Im Reich der Tiere</w:t>
            </w:r>
          </w:p>
        </w:tc>
        <w:tc>
          <w:tcPr>
            <w:tcW w:w="5528" w:type="dxa"/>
            <w:vMerge/>
            <w:shd w:val="clear" w:color="auto" w:fill="auto"/>
            <w:vAlign w:val="center"/>
          </w:tcPr>
          <w:p w:rsidR="00EB5719" w:rsidRDefault="00EB5719" w:rsidP="00EB5719">
            <w:pPr>
              <w:pStyle w:val="Kopfze"/>
              <w:ind w:left="141"/>
              <w:jc w:val="left"/>
              <w:rPr>
                <w:rFonts w:ascii="Cambria" w:hAnsi="Cambria" w:cs="Arial"/>
                <w:sz w:val="28"/>
              </w:rPr>
            </w:pPr>
          </w:p>
        </w:tc>
      </w:tr>
      <w:tr w:rsidR="00EB5719" w:rsidRPr="002975B6">
        <w:trPr>
          <w:trHeight w:val="610"/>
        </w:trPr>
        <w:tc>
          <w:tcPr>
            <w:tcW w:w="1135" w:type="dxa"/>
            <w:shd w:val="clear" w:color="auto" w:fill="auto"/>
            <w:vAlign w:val="center"/>
          </w:tcPr>
          <w:p w:rsidR="00EB5719" w:rsidRDefault="00EB5719" w:rsidP="00EB5719">
            <w:pPr>
              <w:pStyle w:val="Kopfze"/>
              <w:spacing w:line="264" w:lineRule="auto"/>
              <w:jc w:val="center"/>
              <w:rPr>
                <w:rFonts w:ascii="Cambria" w:hAnsi="Cambria"/>
                <w:sz w:val="28"/>
              </w:rPr>
            </w:pPr>
            <w:r>
              <w:rPr>
                <w:rFonts w:ascii="Cambria" w:hAnsi="Cambria"/>
                <w:sz w:val="28"/>
              </w:rPr>
              <w:t>3</w:t>
            </w:r>
          </w:p>
        </w:tc>
        <w:tc>
          <w:tcPr>
            <w:tcW w:w="3686" w:type="dxa"/>
            <w:shd w:val="clear" w:color="auto" w:fill="auto"/>
            <w:vAlign w:val="center"/>
          </w:tcPr>
          <w:p w:rsidR="00EB5719" w:rsidRDefault="00EB5719" w:rsidP="00EB5719">
            <w:pPr>
              <w:pStyle w:val="Kopfze"/>
              <w:spacing w:line="264" w:lineRule="auto"/>
              <w:ind w:left="142"/>
              <w:jc w:val="left"/>
              <w:rPr>
                <w:rFonts w:ascii="Cambria" w:hAnsi="Cambria" w:cs="Arial"/>
                <w:sz w:val="28"/>
              </w:rPr>
            </w:pPr>
            <w:r>
              <w:rPr>
                <w:rFonts w:ascii="Cambria" w:hAnsi="Cambria" w:cs="Arial"/>
                <w:sz w:val="28"/>
              </w:rPr>
              <w:t>Sie hat ein Ziel!</w:t>
            </w:r>
          </w:p>
        </w:tc>
        <w:tc>
          <w:tcPr>
            <w:tcW w:w="5528" w:type="dxa"/>
            <w:vMerge/>
            <w:shd w:val="clear" w:color="auto" w:fill="auto"/>
            <w:vAlign w:val="center"/>
          </w:tcPr>
          <w:p w:rsidR="00EB5719" w:rsidRDefault="00EB5719" w:rsidP="00EB5719">
            <w:pPr>
              <w:pStyle w:val="Kopfze"/>
              <w:ind w:left="141"/>
              <w:jc w:val="left"/>
              <w:rPr>
                <w:rFonts w:ascii="Cambria" w:hAnsi="Cambria" w:cs="Arial"/>
                <w:sz w:val="28"/>
              </w:rPr>
            </w:pPr>
          </w:p>
        </w:tc>
      </w:tr>
      <w:tr w:rsidR="00EB5719" w:rsidRPr="002975B6">
        <w:trPr>
          <w:trHeight w:val="610"/>
        </w:trPr>
        <w:tc>
          <w:tcPr>
            <w:tcW w:w="1135" w:type="dxa"/>
            <w:shd w:val="clear" w:color="auto" w:fill="auto"/>
            <w:vAlign w:val="center"/>
          </w:tcPr>
          <w:p w:rsidR="00EB5719" w:rsidRDefault="00EB5719" w:rsidP="00EB5719">
            <w:pPr>
              <w:pStyle w:val="Kopfze"/>
              <w:spacing w:line="264" w:lineRule="auto"/>
              <w:jc w:val="center"/>
              <w:rPr>
                <w:rFonts w:ascii="Cambria" w:hAnsi="Cambria"/>
                <w:sz w:val="28"/>
              </w:rPr>
            </w:pPr>
            <w:r>
              <w:rPr>
                <w:rFonts w:ascii="Cambria" w:hAnsi="Cambria"/>
                <w:sz w:val="28"/>
              </w:rPr>
              <w:t>4</w:t>
            </w:r>
          </w:p>
        </w:tc>
        <w:tc>
          <w:tcPr>
            <w:tcW w:w="3686" w:type="dxa"/>
            <w:shd w:val="clear" w:color="auto" w:fill="auto"/>
            <w:vAlign w:val="center"/>
          </w:tcPr>
          <w:p w:rsidR="00EB5719" w:rsidRDefault="00EB5719" w:rsidP="00EB5719">
            <w:pPr>
              <w:pStyle w:val="Kopfze"/>
              <w:ind w:left="142"/>
              <w:jc w:val="left"/>
              <w:rPr>
                <w:rFonts w:ascii="Cambria" w:hAnsi="Cambria" w:cs="Arial"/>
                <w:sz w:val="28"/>
              </w:rPr>
            </w:pPr>
            <w:r>
              <w:rPr>
                <w:rFonts w:ascii="Cambria" w:hAnsi="Cambria" w:cs="Arial"/>
                <w:sz w:val="28"/>
              </w:rPr>
              <w:t>Schildkröten-Profis</w:t>
            </w:r>
          </w:p>
        </w:tc>
        <w:tc>
          <w:tcPr>
            <w:tcW w:w="5528" w:type="dxa"/>
            <w:vMerge/>
            <w:shd w:val="clear" w:color="auto" w:fill="auto"/>
            <w:vAlign w:val="center"/>
          </w:tcPr>
          <w:p w:rsidR="00EB5719" w:rsidRDefault="00EB5719" w:rsidP="00EB5719">
            <w:pPr>
              <w:pStyle w:val="Kopfze"/>
              <w:ind w:left="141"/>
              <w:jc w:val="left"/>
              <w:rPr>
                <w:rFonts w:ascii="Cambria" w:hAnsi="Cambria" w:cs="Arial"/>
                <w:sz w:val="28"/>
              </w:rPr>
            </w:pPr>
          </w:p>
        </w:tc>
      </w:tr>
      <w:tr w:rsidR="00EB5719" w:rsidRPr="00C122F5">
        <w:trPr>
          <w:trHeight w:val="133"/>
        </w:trPr>
        <w:tc>
          <w:tcPr>
            <w:tcW w:w="10349" w:type="dxa"/>
            <w:gridSpan w:val="3"/>
            <w:shd w:val="clear" w:color="auto" w:fill="D9D9D9"/>
            <w:vAlign w:val="center"/>
          </w:tcPr>
          <w:p w:rsidR="00EB5719" w:rsidRPr="00C122F5" w:rsidRDefault="00EB5719" w:rsidP="00EB5719">
            <w:pPr>
              <w:rPr>
                <w:rFonts w:cs="Arial"/>
                <w:b/>
                <w:noProof/>
                <w:sz w:val="32"/>
                <w:lang w:val="de-CH"/>
              </w:rPr>
            </w:pPr>
            <w:r>
              <w:rPr>
                <w:rFonts w:cs="Arial"/>
                <w:b/>
                <w:noProof/>
                <w:sz w:val="32"/>
                <w:szCs w:val="30"/>
                <w:lang w:val="de-CH"/>
              </w:rPr>
              <w:t>Bewegte Geschichte</w:t>
            </w:r>
            <w:r w:rsidRPr="00C122F5">
              <w:rPr>
                <w:rFonts w:cs="Arial"/>
                <w:b/>
                <w:noProof/>
                <w:sz w:val="32"/>
                <w:szCs w:val="30"/>
                <w:lang w:val="de-CH"/>
              </w:rPr>
              <w:t xml:space="preserve"> in einer anderen Klasse durchführen</w:t>
            </w:r>
          </w:p>
        </w:tc>
      </w:tr>
      <w:tr w:rsidR="00EB5719" w:rsidRPr="003E06D3">
        <w:trPr>
          <w:trHeight w:val="460"/>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sidRPr="003E06D3">
              <w:rPr>
                <w:rFonts w:ascii="Cambria" w:hAnsi="Cambria"/>
                <w:sz w:val="28"/>
              </w:rPr>
              <w:t>5</w:t>
            </w:r>
          </w:p>
        </w:tc>
        <w:tc>
          <w:tcPr>
            <w:tcW w:w="3686" w:type="dxa"/>
            <w:shd w:val="clear" w:color="auto" w:fill="auto"/>
            <w:vAlign w:val="center"/>
          </w:tcPr>
          <w:p w:rsidR="00EB5719" w:rsidRPr="00882F05" w:rsidRDefault="00EB5719" w:rsidP="00EB5719">
            <w:pPr>
              <w:pStyle w:val="Kopfze"/>
              <w:spacing w:line="264" w:lineRule="auto"/>
              <w:ind w:left="142"/>
              <w:jc w:val="left"/>
              <w:rPr>
                <w:rFonts w:ascii="Cambria" w:hAnsi="Cambria" w:cs="Arial"/>
                <w:sz w:val="28"/>
                <w:highlight w:val="yellow"/>
              </w:rPr>
            </w:pPr>
            <w:r w:rsidRPr="004F0EA0">
              <w:rPr>
                <w:rFonts w:ascii="Cambria" w:hAnsi="Cambria" w:cs="Arial"/>
                <w:sz w:val="28"/>
              </w:rPr>
              <w:t>Hopp Tranquilla, hopp!</w:t>
            </w:r>
          </w:p>
        </w:tc>
        <w:tc>
          <w:tcPr>
            <w:tcW w:w="5528" w:type="dxa"/>
            <w:vMerge w:val="restart"/>
            <w:shd w:val="clear" w:color="auto" w:fill="auto"/>
            <w:vAlign w:val="center"/>
          </w:tcPr>
          <w:p w:rsidR="00EB5719" w:rsidRPr="003E06D3" w:rsidRDefault="00EB5719" w:rsidP="00EB5719">
            <w:pPr>
              <w:numPr>
                <w:ilvl w:val="0"/>
                <w:numId w:val="3"/>
              </w:numPr>
              <w:ind w:left="283" w:hanging="142"/>
            </w:pPr>
            <w:r>
              <w:t>Vertiefung zur</w:t>
            </w:r>
            <w:r w:rsidRPr="003E06D3">
              <w:t xml:space="preserve"> Geschichte</w:t>
            </w:r>
          </w:p>
          <w:p w:rsidR="00EB5719" w:rsidRPr="003E06D3" w:rsidRDefault="00EB5719" w:rsidP="00EB5719">
            <w:pPr>
              <w:numPr>
                <w:ilvl w:val="0"/>
                <w:numId w:val="3"/>
              </w:numPr>
              <w:ind w:left="283" w:hanging="142"/>
            </w:pPr>
            <w:r w:rsidRPr="003E06D3">
              <w:t xml:space="preserve">Umsetzungs-Training </w:t>
            </w:r>
          </w:p>
          <w:p w:rsidR="00EB5719" w:rsidRPr="003E06D3" w:rsidRDefault="00EB5719" w:rsidP="00EB5719">
            <w:pPr>
              <w:numPr>
                <w:ilvl w:val="0"/>
                <w:numId w:val="3"/>
              </w:numPr>
              <w:ind w:left="283" w:hanging="142"/>
            </w:pPr>
            <w:r>
              <w:t>individuell einsetzbare</w:t>
            </w:r>
            <w:r w:rsidRPr="003E06D3">
              <w:t xml:space="preserve"> und anpassbare Aufträge </w:t>
            </w:r>
          </w:p>
          <w:p w:rsidR="00EB5719" w:rsidRPr="003E06D3" w:rsidRDefault="00EB5719" w:rsidP="00EB5719">
            <w:pPr>
              <w:numPr>
                <w:ilvl w:val="0"/>
                <w:numId w:val="3"/>
              </w:numPr>
              <w:ind w:left="283" w:hanging="142"/>
            </w:pPr>
            <w:r w:rsidRPr="003E06D3">
              <w:t>für Schülerinnen und Schüler, welche diese Geschichte mit einer anderen Gruppe als bewegte Geschichte durchführen werden</w:t>
            </w:r>
          </w:p>
        </w:tc>
      </w:tr>
      <w:tr w:rsidR="00EB5719" w:rsidRPr="003E06D3">
        <w:trPr>
          <w:trHeight w:val="460"/>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sidRPr="003E06D3">
              <w:rPr>
                <w:rFonts w:ascii="Cambria" w:hAnsi="Cambria"/>
                <w:sz w:val="28"/>
              </w:rPr>
              <w:t>6</w:t>
            </w:r>
          </w:p>
        </w:tc>
        <w:tc>
          <w:tcPr>
            <w:tcW w:w="3686" w:type="dxa"/>
            <w:shd w:val="clear" w:color="auto" w:fill="auto"/>
            <w:vAlign w:val="center"/>
          </w:tcPr>
          <w:p w:rsidR="00EB5719" w:rsidRPr="00CC6ABD" w:rsidRDefault="00EB5719" w:rsidP="00EB5719">
            <w:pPr>
              <w:pStyle w:val="Kopfze"/>
              <w:spacing w:line="264" w:lineRule="auto"/>
              <w:ind w:left="142"/>
              <w:jc w:val="left"/>
              <w:rPr>
                <w:rFonts w:ascii="Cambria" w:hAnsi="Cambria" w:cs="Arial"/>
                <w:sz w:val="28"/>
              </w:rPr>
            </w:pPr>
            <w:r w:rsidRPr="00CC6ABD">
              <w:rPr>
                <w:rFonts w:ascii="Cambria" w:hAnsi="Cambria" w:cs="Arial"/>
                <w:sz w:val="28"/>
              </w:rPr>
              <w:t>Sultan Leo, der 28</w:t>
            </w:r>
            <w:r>
              <w:rPr>
                <w:rFonts w:ascii="Cambria" w:hAnsi="Cambria" w:cs="Arial"/>
                <w:sz w:val="28"/>
              </w:rPr>
              <w:t>.</w:t>
            </w:r>
          </w:p>
        </w:tc>
        <w:tc>
          <w:tcPr>
            <w:tcW w:w="5528" w:type="dxa"/>
            <w:vMerge/>
            <w:shd w:val="clear" w:color="auto" w:fill="auto"/>
            <w:vAlign w:val="center"/>
          </w:tcPr>
          <w:p w:rsidR="00EB5719" w:rsidRPr="003E06D3" w:rsidRDefault="00EB5719" w:rsidP="00EB5719">
            <w:pPr>
              <w:pStyle w:val="Kopfze"/>
              <w:ind w:left="141"/>
              <w:jc w:val="left"/>
              <w:rPr>
                <w:rFonts w:ascii="Cambria" w:hAnsi="Cambria" w:cs="Arial"/>
                <w:sz w:val="28"/>
              </w:rPr>
            </w:pPr>
          </w:p>
        </w:tc>
      </w:tr>
      <w:tr w:rsidR="00EB5719" w:rsidRPr="003E06D3">
        <w:trPr>
          <w:trHeight w:val="460"/>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Pr>
                <w:rFonts w:ascii="Cambria" w:hAnsi="Cambria"/>
                <w:sz w:val="28"/>
              </w:rPr>
              <w:t>7</w:t>
            </w:r>
          </w:p>
        </w:tc>
        <w:tc>
          <w:tcPr>
            <w:tcW w:w="3686" w:type="dxa"/>
            <w:shd w:val="clear" w:color="auto" w:fill="auto"/>
            <w:vAlign w:val="center"/>
          </w:tcPr>
          <w:p w:rsidR="00EB5719" w:rsidRPr="00CC6ABD" w:rsidRDefault="00EB5719" w:rsidP="00EB5719">
            <w:pPr>
              <w:pStyle w:val="Kopfze"/>
              <w:spacing w:line="264" w:lineRule="auto"/>
              <w:ind w:left="142"/>
              <w:jc w:val="left"/>
              <w:rPr>
                <w:rFonts w:ascii="Cambria" w:hAnsi="Cambria" w:cs="Arial"/>
                <w:sz w:val="28"/>
              </w:rPr>
            </w:pPr>
            <w:r w:rsidRPr="00CC6ABD">
              <w:rPr>
                <w:rFonts w:ascii="Cambria" w:hAnsi="Cambria" w:cs="Arial"/>
                <w:sz w:val="28"/>
              </w:rPr>
              <w:t>Bären-Training</w:t>
            </w:r>
          </w:p>
        </w:tc>
        <w:tc>
          <w:tcPr>
            <w:tcW w:w="5528" w:type="dxa"/>
            <w:vMerge/>
            <w:shd w:val="clear" w:color="auto" w:fill="auto"/>
            <w:vAlign w:val="center"/>
          </w:tcPr>
          <w:p w:rsidR="00EB5719" w:rsidRPr="003E06D3" w:rsidRDefault="00EB5719" w:rsidP="00EB5719">
            <w:pPr>
              <w:pStyle w:val="Kopfze"/>
              <w:ind w:left="141"/>
              <w:jc w:val="left"/>
              <w:rPr>
                <w:rFonts w:ascii="Cambria" w:hAnsi="Cambria" w:cs="Arial"/>
                <w:sz w:val="28"/>
              </w:rPr>
            </w:pPr>
          </w:p>
        </w:tc>
      </w:tr>
      <w:tr w:rsidR="00EB5719" w:rsidRPr="003E06D3">
        <w:trPr>
          <w:trHeight w:val="460"/>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Pr>
                <w:rFonts w:ascii="Cambria" w:hAnsi="Cambria"/>
                <w:sz w:val="28"/>
              </w:rPr>
              <w:t>8</w:t>
            </w:r>
          </w:p>
        </w:tc>
        <w:tc>
          <w:tcPr>
            <w:tcW w:w="3686" w:type="dxa"/>
            <w:shd w:val="clear" w:color="auto" w:fill="auto"/>
            <w:vAlign w:val="center"/>
          </w:tcPr>
          <w:p w:rsidR="00EB5719" w:rsidRPr="00CC6ABD" w:rsidRDefault="00EB5719" w:rsidP="00EB5719">
            <w:pPr>
              <w:pStyle w:val="Kopfze"/>
              <w:spacing w:line="264" w:lineRule="auto"/>
              <w:ind w:left="142"/>
              <w:jc w:val="left"/>
              <w:rPr>
                <w:rFonts w:ascii="Cambria" w:hAnsi="Cambria" w:cs="Arial"/>
                <w:sz w:val="28"/>
              </w:rPr>
            </w:pPr>
            <w:r w:rsidRPr="00CC6ABD">
              <w:rPr>
                <w:rFonts w:ascii="Cambria" w:hAnsi="Cambria" w:cs="Arial"/>
                <w:sz w:val="28"/>
              </w:rPr>
              <w:t>Gordischer Knoten</w:t>
            </w:r>
            <w:r w:rsidRPr="00CC6ABD">
              <w:rPr>
                <w:rFonts w:ascii="Cambria" w:hAnsi="Cambria" w:cs="Arial"/>
                <w:sz w:val="28"/>
              </w:rPr>
              <w:br/>
            </w:r>
            <w:r w:rsidRPr="00CC6ABD">
              <w:rPr>
                <w:rFonts w:ascii="Cambria" w:hAnsi="Cambria" w:cs="Arial"/>
                <w:sz w:val="22"/>
                <w:szCs w:val="22"/>
              </w:rPr>
              <w:t xml:space="preserve"> </w:t>
            </w:r>
            <w:r w:rsidRPr="00CC6ABD">
              <w:rPr>
                <w:rFonts w:ascii="Cambria" w:hAnsi="Cambria" w:cs="Arial"/>
                <w:sz w:val="22"/>
                <w:szCs w:val="22"/>
              </w:rPr>
              <w:sym w:font="Wingdings" w:char="F0F0"/>
            </w:r>
            <w:r>
              <w:rPr>
                <w:rFonts w:ascii="Cambria" w:hAnsi="Cambria" w:cs="Arial"/>
                <w:sz w:val="22"/>
              </w:rPr>
              <w:t xml:space="preserve"> </w:t>
            </w:r>
            <w:r w:rsidRPr="00CC6ABD">
              <w:rPr>
                <w:rFonts w:ascii="Cambria" w:hAnsi="Cambria" w:cs="Arial"/>
                <w:sz w:val="22"/>
              </w:rPr>
              <w:t>Anleiten üben</w:t>
            </w:r>
          </w:p>
        </w:tc>
        <w:tc>
          <w:tcPr>
            <w:tcW w:w="5528" w:type="dxa"/>
            <w:vMerge/>
            <w:shd w:val="clear" w:color="auto" w:fill="auto"/>
            <w:vAlign w:val="center"/>
          </w:tcPr>
          <w:p w:rsidR="00EB5719" w:rsidRPr="003E06D3" w:rsidRDefault="00EB5719" w:rsidP="00EB5719">
            <w:pPr>
              <w:pStyle w:val="Kopfze"/>
              <w:ind w:left="141"/>
              <w:jc w:val="left"/>
              <w:rPr>
                <w:rFonts w:ascii="Cambria" w:hAnsi="Cambria" w:cs="Arial"/>
                <w:sz w:val="28"/>
              </w:rPr>
            </w:pPr>
          </w:p>
        </w:tc>
      </w:tr>
      <w:tr w:rsidR="00EB5719" w:rsidRPr="003E06D3">
        <w:trPr>
          <w:trHeight w:val="460"/>
        </w:trPr>
        <w:tc>
          <w:tcPr>
            <w:tcW w:w="1135" w:type="dxa"/>
            <w:shd w:val="clear" w:color="auto" w:fill="auto"/>
            <w:vAlign w:val="center"/>
          </w:tcPr>
          <w:p w:rsidR="00EB5719" w:rsidRPr="004F0EA0" w:rsidRDefault="00EB5719" w:rsidP="00EB5719">
            <w:pPr>
              <w:pStyle w:val="Kopfze"/>
              <w:spacing w:line="264" w:lineRule="auto"/>
              <w:jc w:val="center"/>
              <w:rPr>
                <w:rFonts w:ascii="Cambria" w:eastAsia="Cambria" w:hAnsi="Cambria" w:cs="Arial"/>
                <w:b/>
                <w:noProof/>
                <w:sz w:val="30"/>
                <w:szCs w:val="30"/>
                <w:lang w:val="de-CH" w:eastAsia="en-US"/>
              </w:rPr>
            </w:pPr>
            <w:r w:rsidRPr="004F0EA0">
              <w:rPr>
                <w:rFonts w:ascii="Cambria" w:hAnsi="Cambria"/>
                <w:sz w:val="28"/>
              </w:rPr>
              <w:t>9</w:t>
            </w:r>
          </w:p>
        </w:tc>
        <w:tc>
          <w:tcPr>
            <w:tcW w:w="3686" w:type="dxa"/>
            <w:shd w:val="clear" w:color="auto" w:fill="auto"/>
            <w:vAlign w:val="center"/>
          </w:tcPr>
          <w:p w:rsidR="00EB5719" w:rsidRPr="004F0EA0" w:rsidRDefault="00EB5719" w:rsidP="00EB5719">
            <w:pPr>
              <w:pStyle w:val="Kopfze"/>
              <w:spacing w:line="264" w:lineRule="auto"/>
              <w:ind w:left="142"/>
              <w:jc w:val="left"/>
              <w:rPr>
                <w:rFonts w:ascii="Cambria" w:hAnsi="Cambria" w:cs="Arial"/>
                <w:sz w:val="28"/>
              </w:rPr>
            </w:pPr>
            <w:r>
              <w:rPr>
                <w:rFonts w:ascii="Cambria" w:hAnsi="Cambria" w:cs="Arial"/>
                <w:sz w:val="28"/>
              </w:rPr>
              <w:t>S</w:t>
            </w:r>
            <w:r w:rsidRPr="004F0EA0">
              <w:rPr>
                <w:rFonts w:ascii="Cambria" w:hAnsi="Cambria" w:cs="Arial"/>
                <w:sz w:val="28"/>
              </w:rPr>
              <w:t>ich selbst zuhören</w:t>
            </w:r>
          </w:p>
        </w:tc>
        <w:tc>
          <w:tcPr>
            <w:tcW w:w="5528" w:type="dxa"/>
            <w:vMerge/>
            <w:shd w:val="clear" w:color="auto" w:fill="auto"/>
            <w:vAlign w:val="center"/>
          </w:tcPr>
          <w:p w:rsidR="00EB5719" w:rsidRPr="003E06D3" w:rsidRDefault="00EB5719" w:rsidP="00EB5719">
            <w:pPr>
              <w:pStyle w:val="Kopfze"/>
              <w:ind w:left="141"/>
              <w:jc w:val="left"/>
              <w:rPr>
                <w:rFonts w:ascii="Cambria" w:hAnsi="Cambria" w:cs="Arial"/>
                <w:sz w:val="28"/>
              </w:rPr>
            </w:pPr>
          </w:p>
        </w:tc>
      </w:tr>
      <w:tr w:rsidR="00EB5719" w:rsidRPr="003E06D3">
        <w:trPr>
          <w:trHeight w:val="723"/>
        </w:trPr>
        <w:tc>
          <w:tcPr>
            <w:tcW w:w="10349" w:type="dxa"/>
            <w:gridSpan w:val="3"/>
            <w:shd w:val="clear" w:color="auto" w:fill="auto"/>
            <w:vAlign w:val="center"/>
          </w:tcPr>
          <w:p w:rsidR="00EB5719" w:rsidRPr="00CC7FC8" w:rsidRDefault="00EB5719" w:rsidP="00EB5719">
            <w:pPr>
              <w:ind w:left="978"/>
            </w:pPr>
            <w:r>
              <w:t>W</w:t>
            </w:r>
            <w:r w:rsidRPr="00CC7FC8">
              <w:t>eitere Mögl</w:t>
            </w:r>
            <w:r>
              <w:t>ichkeiten fürs Lesetraining sind im G-Element zu finden:</w:t>
            </w:r>
          </w:p>
          <w:p w:rsidR="00EB5719" w:rsidRPr="003E06D3" w:rsidRDefault="00EB5719" w:rsidP="00EB5719">
            <w:pPr>
              <w:ind w:left="1247"/>
            </w:pPr>
            <w:r w:rsidRPr="003E06D3">
              <w:sym w:font="Wingdings" w:char="F0F0"/>
            </w:r>
            <w:r w:rsidRPr="003E06D3">
              <w:t xml:space="preserve"> </w:t>
            </w:r>
            <w:r>
              <w:t>tranquilla_trampeltreu</w:t>
            </w:r>
            <w:r w:rsidRPr="003E06D3">
              <w:t xml:space="preserve"> </w:t>
            </w:r>
            <w:r w:rsidRPr="003E06D3">
              <w:sym w:font="Wingdings" w:char="F0F0"/>
            </w:r>
            <w:r>
              <w:t>L_ tranquilla_trampeltreu</w:t>
            </w:r>
          </w:p>
        </w:tc>
      </w:tr>
      <w:tr w:rsidR="00EB5719" w:rsidRPr="00C122F5">
        <w:trPr>
          <w:trHeight w:val="203"/>
        </w:trPr>
        <w:tc>
          <w:tcPr>
            <w:tcW w:w="10349" w:type="dxa"/>
            <w:gridSpan w:val="3"/>
            <w:shd w:val="clear" w:color="auto" w:fill="D9D9D9"/>
            <w:vAlign w:val="center"/>
          </w:tcPr>
          <w:p w:rsidR="00EB5719" w:rsidRPr="00C122F5" w:rsidRDefault="00EB5719" w:rsidP="00EB5719">
            <w:pPr>
              <w:pStyle w:val="Kopfze"/>
              <w:ind w:left="141"/>
              <w:jc w:val="left"/>
              <w:rPr>
                <w:rFonts w:ascii="Cambria" w:eastAsia="Cambria" w:hAnsi="Cambria" w:cs="Arial"/>
                <w:b/>
                <w:noProof/>
                <w:sz w:val="32"/>
                <w:szCs w:val="30"/>
                <w:lang w:val="de-CH" w:eastAsia="en-US"/>
              </w:rPr>
            </w:pPr>
            <w:r w:rsidRPr="00C122F5">
              <w:rPr>
                <w:rFonts w:ascii="Cambria" w:eastAsia="Cambria" w:hAnsi="Cambria" w:cs="Arial"/>
                <w:b/>
                <w:noProof/>
                <w:sz w:val="32"/>
                <w:szCs w:val="30"/>
                <w:lang w:val="de-CH" w:eastAsia="en-US"/>
              </w:rPr>
              <w:t>Autor</w:t>
            </w:r>
            <w:r>
              <w:rPr>
                <w:rFonts w:ascii="Cambria" w:eastAsia="Cambria" w:hAnsi="Cambria" w:cs="Arial"/>
                <w:b/>
                <w:noProof/>
                <w:sz w:val="32"/>
                <w:szCs w:val="30"/>
                <w:lang w:val="de-CH" w:eastAsia="en-US"/>
              </w:rPr>
              <w:t>enwerkstatt: Bewegte Geschichte</w:t>
            </w:r>
            <w:r w:rsidRPr="00C122F5">
              <w:rPr>
                <w:rFonts w:ascii="Cambria" w:eastAsia="Cambria" w:hAnsi="Cambria" w:cs="Arial"/>
                <w:b/>
                <w:noProof/>
                <w:sz w:val="32"/>
                <w:szCs w:val="30"/>
                <w:lang w:val="de-CH" w:eastAsia="en-US"/>
              </w:rPr>
              <w:t xml:space="preserve"> schreiben</w:t>
            </w:r>
          </w:p>
        </w:tc>
      </w:tr>
      <w:tr w:rsidR="00EB5719" w:rsidRPr="003E06D3">
        <w:trPr>
          <w:trHeight w:val="979"/>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sidRPr="003E06D3">
              <w:rPr>
                <w:rFonts w:ascii="Cambria" w:hAnsi="Cambria"/>
                <w:sz w:val="28"/>
              </w:rPr>
              <w:t>S1</w:t>
            </w:r>
          </w:p>
        </w:tc>
        <w:tc>
          <w:tcPr>
            <w:tcW w:w="3686" w:type="dxa"/>
            <w:shd w:val="clear" w:color="auto" w:fill="auto"/>
            <w:vAlign w:val="center"/>
          </w:tcPr>
          <w:p w:rsidR="00EB5719" w:rsidRPr="003E06D3" w:rsidRDefault="00EB5719" w:rsidP="00EB5719">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bewegte Paralle</w:t>
            </w:r>
            <w:r>
              <w:rPr>
                <w:rFonts w:ascii="Cambria" w:hAnsi="Cambria" w:cs="Arial"/>
                <w:sz w:val="28"/>
              </w:rPr>
              <w:t>lg</w:t>
            </w:r>
            <w:r w:rsidRPr="003E06D3">
              <w:rPr>
                <w:rFonts w:ascii="Cambria" w:hAnsi="Cambria" w:cs="Arial"/>
                <w:sz w:val="28"/>
              </w:rPr>
              <w:t xml:space="preserve">eschichte schreiben </w:t>
            </w:r>
          </w:p>
        </w:tc>
        <w:tc>
          <w:tcPr>
            <w:tcW w:w="5528" w:type="dxa"/>
            <w:vMerge w:val="restart"/>
            <w:shd w:val="clear" w:color="auto" w:fill="auto"/>
            <w:vAlign w:val="center"/>
          </w:tcPr>
          <w:p w:rsidR="00EB5719" w:rsidRPr="003E06D3" w:rsidRDefault="00EB5719" w:rsidP="00EB5719">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EB5719" w:rsidRPr="003E06D3" w:rsidRDefault="00EB5719" w:rsidP="00EB5719">
            <w:pPr>
              <w:numPr>
                <w:ilvl w:val="0"/>
                <w:numId w:val="3"/>
              </w:numPr>
              <w:ind w:left="283" w:hanging="142"/>
            </w:pPr>
            <w:r w:rsidRPr="003E06D3">
              <w:t>Geschichten überarbeiten</w:t>
            </w:r>
          </w:p>
          <w:p w:rsidR="00EB5719" w:rsidRPr="003E06D3" w:rsidRDefault="00EB5719" w:rsidP="00EB5719">
            <w:pPr>
              <w:ind w:left="283"/>
              <w:rPr>
                <w:sz w:val="16"/>
              </w:rPr>
            </w:pPr>
          </w:p>
          <w:p w:rsidR="00EB5719" w:rsidRPr="003E06D3" w:rsidRDefault="00EB5719" w:rsidP="00EB5719">
            <w:pPr>
              <w:numPr>
                <w:ilvl w:val="0"/>
                <w:numId w:val="3"/>
              </w:numPr>
              <w:ind w:left="283" w:hanging="142"/>
              <w:rPr>
                <w:rFonts w:cs="Arial"/>
                <w:sz w:val="16"/>
              </w:rPr>
            </w:pPr>
            <w:r w:rsidRPr="003E06D3">
              <w:t>eine eigene bewegte Geschichte schreiben und präsentieren:</w:t>
            </w:r>
            <w:r w:rsidRPr="003E06D3">
              <w:rPr>
                <w:sz w:val="20"/>
              </w:rPr>
              <w:br/>
            </w:r>
            <w:r>
              <w:rPr>
                <w:sz w:val="20"/>
                <w:szCs w:val="22"/>
              </w:rPr>
              <w:t>a</w:t>
            </w:r>
            <w:r w:rsidRPr="003E06D3">
              <w:rPr>
                <w:sz w:val="20"/>
                <w:szCs w:val="22"/>
              </w:rPr>
              <w:t>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EB5719" w:rsidRPr="003E06D3">
        <w:trPr>
          <w:trHeight w:val="979"/>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sidRPr="003E06D3">
              <w:rPr>
                <w:rFonts w:ascii="Cambria" w:hAnsi="Cambria"/>
                <w:sz w:val="28"/>
              </w:rPr>
              <w:t>S2</w:t>
            </w:r>
          </w:p>
        </w:tc>
        <w:tc>
          <w:tcPr>
            <w:tcW w:w="3686" w:type="dxa"/>
            <w:shd w:val="clear" w:color="auto" w:fill="auto"/>
            <w:vAlign w:val="center"/>
          </w:tcPr>
          <w:p w:rsidR="00EB5719" w:rsidRPr="003E06D3" w:rsidRDefault="00EB5719" w:rsidP="00EB5719">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EB5719" w:rsidRPr="003E06D3" w:rsidRDefault="00EB5719" w:rsidP="00EB5719">
            <w:pPr>
              <w:rPr>
                <w:rFonts w:cs="Arial"/>
                <w:sz w:val="16"/>
              </w:rPr>
            </w:pPr>
          </w:p>
        </w:tc>
      </w:tr>
      <w:tr w:rsidR="00EB5719" w:rsidRPr="003E06D3">
        <w:trPr>
          <w:trHeight w:val="979"/>
        </w:trPr>
        <w:tc>
          <w:tcPr>
            <w:tcW w:w="1135" w:type="dxa"/>
            <w:shd w:val="clear" w:color="auto" w:fill="auto"/>
            <w:vAlign w:val="center"/>
          </w:tcPr>
          <w:p w:rsidR="00EB5719" w:rsidRPr="003E06D3" w:rsidRDefault="00EB5719" w:rsidP="00EB5719">
            <w:pPr>
              <w:pStyle w:val="Kopfze"/>
              <w:spacing w:line="264" w:lineRule="auto"/>
              <w:jc w:val="center"/>
              <w:rPr>
                <w:rFonts w:ascii="Cambria" w:hAnsi="Cambria"/>
                <w:sz w:val="28"/>
              </w:rPr>
            </w:pPr>
            <w:r w:rsidRPr="003E06D3">
              <w:rPr>
                <w:rFonts w:ascii="Cambria" w:hAnsi="Cambria"/>
                <w:sz w:val="28"/>
              </w:rPr>
              <w:t>S3</w:t>
            </w:r>
          </w:p>
        </w:tc>
        <w:tc>
          <w:tcPr>
            <w:tcW w:w="3686" w:type="dxa"/>
            <w:shd w:val="clear" w:color="auto" w:fill="auto"/>
            <w:vAlign w:val="center"/>
          </w:tcPr>
          <w:p w:rsidR="00EB5719" w:rsidRPr="003E06D3" w:rsidRDefault="00EB5719" w:rsidP="00EB5719">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eigene bewegte Geschichte schreiben</w:t>
            </w:r>
          </w:p>
        </w:tc>
        <w:tc>
          <w:tcPr>
            <w:tcW w:w="5528" w:type="dxa"/>
            <w:vMerge/>
            <w:shd w:val="clear" w:color="auto" w:fill="auto"/>
            <w:vAlign w:val="center"/>
          </w:tcPr>
          <w:p w:rsidR="00EB5719" w:rsidRPr="003E06D3" w:rsidRDefault="00EB5719" w:rsidP="00EB5719">
            <w:pPr>
              <w:pStyle w:val="Kopfze"/>
              <w:ind w:left="141"/>
              <w:jc w:val="left"/>
              <w:rPr>
                <w:rFonts w:ascii="Cambria" w:hAnsi="Cambria" w:cs="Arial"/>
                <w:sz w:val="16"/>
              </w:rPr>
            </w:pPr>
          </w:p>
        </w:tc>
      </w:tr>
      <w:tr w:rsidR="00EB5719" w:rsidRPr="002975B6">
        <w:trPr>
          <w:trHeight w:val="433"/>
        </w:trPr>
        <w:tc>
          <w:tcPr>
            <w:tcW w:w="10349" w:type="dxa"/>
            <w:gridSpan w:val="3"/>
            <w:shd w:val="clear" w:color="auto" w:fill="auto"/>
            <w:vAlign w:val="center"/>
          </w:tcPr>
          <w:p w:rsidR="00EB5719" w:rsidRPr="001239C1" w:rsidRDefault="00EB5719" w:rsidP="00EB5719">
            <w:pPr>
              <w:ind w:left="1247"/>
              <w:rPr>
                <w:rFonts w:cs="Arial"/>
              </w:rPr>
            </w:pPr>
            <w:r>
              <w:t>Weitere Ideen zum Schreiben im S-Element</w:t>
            </w:r>
            <w:r w:rsidRPr="004A4B88">
              <w:t xml:space="preserve"> </w:t>
            </w:r>
            <w:r>
              <w:t xml:space="preserve"> </w:t>
            </w:r>
            <w:r w:rsidRPr="00CC7FC8">
              <w:sym w:font="Wingdings" w:char="F0F0"/>
            </w:r>
            <w:r>
              <w:t xml:space="preserve"> meine_geschichte_deine_g</w:t>
            </w:r>
            <w:r w:rsidRPr="004A4B88">
              <w:t>eschichte</w:t>
            </w:r>
          </w:p>
        </w:tc>
      </w:tr>
    </w:tbl>
    <w:p w:rsidR="00EB5719" w:rsidRDefault="00EB5719" w:rsidP="00EB5719">
      <w:pPr>
        <w:rPr>
          <w:rFonts w:cs="Arial"/>
        </w:rPr>
      </w:pPr>
    </w:p>
    <w:p w:rsidR="00EB5719" w:rsidRDefault="00EB5719" w:rsidP="00EB5719">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25"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b/>
              </w:rPr>
              <w:br/>
            </w:r>
            <w:r>
              <w:rPr>
                <w:rFonts w:ascii="Cambria" w:hAnsi="Cambria" w:cs="Arial"/>
              </w:rPr>
              <w:t>Auftrag 0</w:t>
            </w:r>
          </w:p>
        </w:tc>
        <w:tc>
          <w:tcPr>
            <w:tcW w:w="5386" w:type="dxa"/>
            <w:shd w:val="clear" w:color="auto" w:fill="auto"/>
            <w:vAlign w:val="center"/>
          </w:tcPr>
          <w:p w:rsidR="00EB5719" w:rsidRPr="0065121A" w:rsidRDefault="00EB5719" w:rsidP="00EB5719">
            <w:pPr>
              <w:pStyle w:val="Kopfze"/>
              <w:ind w:left="142"/>
              <w:jc w:val="left"/>
              <w:rPr>
                <w:rFonts w:ascii="Cambria" w:hAnsi="Cambria" w:cs="Arial"/>
                <w:sz w:val="36"/>
              </w:rPr>
            </w:pPr>
            <w:r>
              <w:rPr>
                <w:rFonts w:ascii="Cambria" w:hAnsi="Cambria" w:cs="Arial"/>
                <w:b/>
                <w:sz w:val="36"/>
              </w:rPr>
              <w:t>Cover-Scan</w:t>
            </w:r>
          </w:p>
        </w:tc>
      </w:tr>
    </w:tbl>
    <w:p w:rsidR="00EB5719" w:rsidRPr="0065121A" w:rsidRDefault="00EB5719" w:rsidP="00EB5719">
      <w:pPr>
        <w:rPr>
          <w:rFonts w:cs="Arial"/>
        </w:rPr>
      </w:pPr>
    </w:p>
    <w:p w:rsidR="00EB5719" w:rsidRPr="0065121A" w:rsidRDefault="00EB5719" w:rsidP="00EB5719">
      <w:pPr>
        <w:ind w:left="1985" w:right="709" w:hanging="1985"/>
        <w:rPr>
          <w:rFonts w:cs="Arial"/>
        </w:rPr>
      </w:pPr>
      <w:r w:rsidRPr="0065121A">
        <w:rPr>
          <w:rFonts w:cs="Arial"/>
          <w:noProof/>
          <w:lang w:val="en-US"/>
        </w:rPr>
        <w:pict>
          <v:shape id="_x0000_i1026" type="#_x0000_t75" style="width:33.75pt;height:25.5pt">
            <v:imagedata r:id="rId9" o:title="BG_LTB_Button1"/>
          </v:shape>
        </w:pict>
      </w:r>
      <w:r w:rsidRPr="0065121A">
        <w:rPr>
          <w:rFonts w:cs="Arial"/>
          <w:noProof/>
          <w:lang w:val="de-CH"/>
        </w:rPr>
        <w:tab/>
      </w:r>
      <w:r>
        <w:rPr>
          <w:rFonts w:cs="Arial"/>
          <w:sz w:val="28"/>
        </w:rPr>
        <w:t xml:space="preserve">Du wirst das Bilderbuch </w:t>
      </w:r>
      <w:r>
        <w:rPr>
          <w:rFonts w:ascii="Cambria (Designkörper)" w:hAnsi="Cambria (Designkörper)" w:cs="Arial"/>
          <w:sz w:val="28"/>
        </w:rPr>
        <w:t>‹</w:t>
      </w:r>
      <w:r>
        <w:rPr>
          <w:rFonts w:cs="Arial"/>
          <w:sz w:val="28"/>
        </w:rPr>
        <w:t>Tranquilla Trampeltreu</w:t>
      </w:r>
      <w:r>
        <w:rPr>
          <w:rFonts w:ascii="Cambria (Designkörper)" w:hAnsi="Cambria (Designkörper)" w:cs="Arial"/>
          <w:sz w:val="28"/>
        </w:rPr>
        <w:t>›</w:t>
      </w:r>
      <w:r>
        <w:rPr>
          <w:rFonts w:cs="Arial"/>
          <w:sz w:val="28"/>
        </w:rPr>
        <w:t xml:space="preserve"> als bewegte Geschichte erleben.</w:t>
      </w:r>
      <w:r>
        <w:rPr>
          <w:rFonts w:cs="Arial"/>
          <w:sz w:val="28"/>
        </w:rPr>
        <w:br/>
        <w:t xml:space="preserve">Untersuche das Cover des Buches und schreibe alles auf, was dir dazu einfällt! Lies auch den Klappentext auf der Rückseite! </w:t>
      </w:r>
      <w:r w:rsidRPr="004331C1">
        <w:t xml:space="preserve"> </w:t>
      </w:r>
      <w:r>
        <w:rPr>
          <w:rFonts w:cs="Arial"/>
          <w:sz w:val="28"/>
        </w:rPr>
        <w:t>(eventuell Kopie einkleben!)</w:t>
      </w:r>
      <w:r>
        <w:rPr>
          <w:rFonts w:cs="Arial"/>
          <w:sz w:val="28"/>
        </w:rPr>
        <w:br/>
      </w:r>
    </w:p>
    <w:p w:rsidR="00EB5719" w:rsidRPr="002059C1" w:rsidRDefault="00EB5719" w:rsidP="00EB5719">
      <w:pPr>
        <w:ind w:left="1985" w:right="709"/>
      </w:pPr>
      <w:r w:rsidRPr="002059C1">
        <w:t>Ich denke, dass es um</w:t>
      </w:r>
      <w:r>
        <w:t xml:space="preserve"> </w:t>
      </w:r>
      <w:r w:rsidRPr="002059C1">
        <w:t>…</w:t>
      </w:r>
    </w:p>
    <w:p w:rsidR="00EB5719" w:rsidRPr="002059C1" w:rsidRDefault="00EB5719" w:rsidP="00EB5719">
      <w:pPr>
        <w:ind w:left="1985" w:right="709" w:hanging="1985"/>
        <w:rPr>
          <w:rFonts w:cs="Arial"/>
        </w:rPr>
      </w:pPr>
      <w:r w:rsidRPr="002059C1">
        <w:tab/>
        <w:t>Ich vermute, da</w:t>
      </w:r>
      <w:r>
        <w:t>ss es um …</w:t>
      </w:r>
      <w:r>
        <w:br/>
        <w:t xml:space="preserve">Es könnte sein, dass </w:t>
      </w:r>
      <w:r w:rsidRPr="002059C1">
        <w:t>…</w:t>
      </w:r>
    </w:p>
    <w:p w:rsidR="00EB5719" w:rsidRPr="0065121A" w:rsidRDefault="00EB5719" w:rsidP="00EB5719">
      <w:pPr>
        <w:ind w:left="1985" w:right="709" w:hanging="1985"/>
        <w:rPr>
          <w:rFonts w:cs="Arial"/>
        </w:rPr>
      </w:pPr>
    </w:p>
    <w:p w:rsidR="00EB5719" w:rsidRPr="0065121A" w:rsidRDefault="00EB5719">
      <w:pPr>
        <w:rPr>
          <w:b/>
        </w:rPr>
      </w:pPr>
    </w:p>
    <w:p w:rsidR="00EB5719" w:rsidRPr="0065121A" w:rsidRDefault="00EB5719" w:rsidP="00EB571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27"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sidRPr="0065121A">
              <w:rPr>
                <w:rFonts w:ascii="Cambria" w:hAnsi="Cambria" w:cs="Arial"/>
              </w:rPr>
              <w:t xml:space="preserve"> Auftrag 1</w:t>
            </w:r>
          </w:p>
        </w:tc>
        <w:tc>
          <w:tcPr>
            <w:tcW w:w="5386" w:type="dxa"/>
            <w:shd w:val="clear" w:color="auto" w:fill="auto"/>
            <w:vAlign w:val="center"/>
          </w:tcPr>
          <w:p w:rsidR="00EB5719" w:rsidRPr="0065121A" w:rsidRDefault="00EB5719" w:rsidP="00EB5719">
            <w:pPr>
              <w:pStyle w:val="Kopfze"/>
              <w:ind w:left="142"/>
              <w:jc w:val="left"/>
              <w:rPr>
                <w:rFonts w:ascii="Cambria" w:hAnsi="Cambria" w:cs="Arial"/>
                <w:sz w:val="36"/>
              </w:rPr>
            </w:pPr>
            <w:r>
              <w:rPr>
                <w:rFonts w:ascii="Cambria" w:hAnsi="Cambria" w:cs="Arial"/>
                <w:b/>
                <w:sz w:val="36"/>
              </w:rPr>
              <w:t>Erster Eindruck</w:t>
            </w:r>
          </w:p>
        </w:tc>
      </w:tr>
    </w:tbl>
    <w:p w:rsidR="00EB5719" w:rsidRPr="0065121A" w:rsidRDefault="00EB5719" w:rsidP="00EB5719">
      <w:pPr>
        <w:rPr>
          <w:rFonts w:cs="Arial"/>
        </w:rPr>
      </w:pPr>
    </w:p>
    <w:p w:rsidR="00EB5719" w:rsidRDefault="00EB5719" w:rsidP="00EB5719">
      <w:pPr>
        <w:ind w:left="1985" w:right="709" w:hanging="1985"/>
        <w:rPr>
          <w:rFonts w:cs="Arial"/>
        </w:rPr>
      </w:pPr>
      <w:r w:rsidRPr="0065121A">
        <w:rPr>
          <w:rFonts w:cs="Arial"/>
          <w:noProof/>
          <w:lang w:val="en-US"/>
        </w:rPr>
        <w:pict>
          <v:shape id="_x0000_i1028" type="#_x0000_t75" style="width:33.75pt;height:25.5pt">
            <v:imagedata r:id="rId9" o:title="BG_LTB_Button1"/>
          </v:shape>
        </w:pict>
      </w:r>
      <w:r w:rsidRPr="0065121A">
        <w:rPr>
          <w:rFonts w:cs="Arial"/>
          <w:noProof/>
          <w:lang w:val="de-CH"/>
        </w:rPr>
        <w:tab/>
      </w:r>
      <w:r>
        <w:rPr>
          <w:rFonts w:cs="Arial"/>
          <w:sz w:val="28"/>
        </w:rPr>
        <w:t>Du hast ‹Tranquilla Trampeltreu›</w:t>
      </w:r>
      <w:r w:rsidRPr="00AB1DC1">
        <w:rPr>
          <w:rFonts w:cs="Arial"/>
          <w:sz w:val="28"/>
        </w:rPr>
        <w:t xml:space="preserve"> als bewegte Geschichte erlebt.</w:t>
      </w:r>
      <w:r>
        <w:rPr>
          <w:rFonts w:cs="Arial"/>
          <w:sz w:val="28"/>
        </w:rPr>
        <w:br/>
        <w:t>Was hat dir an der Geschichte am besten gefallen?</w:t>
      </w:r>
      <w:r w:rsidRPr="00D15B55">
        <w:rPr>
          <w:rFonts w:cs="Arial"/>
          <w:i/>
          <w:highlight w:val="yellow"/>
        </w:rPr>
        <w:br/>
      </w:r>
    </w:p>
    <w:p w:rsidR="00EB5719" w:rsidRPr="002059C1" w:rsidRDefault="00EB5719" w:rsidP="00EB5719">
      <w:pPr>
        <w:ind w:left="1985" w:right="709"/>
        <w:rPr>
          <w:rFonts w:cs="Arial"/>
        </w:rPr>
      </w:pPr>
      <w:r w:rsidRPr="002059C1">
        <w:rPr>
          <w:rFonts w:cs="Arial"/>
        </w:rPr>
        <w:t>Ich fand es lustig, als ….</w:t>
      </w:r>
      <w:r w:rsidRPr="002059C1">
        <w:rPr>
          <w:rFonts w:cs="Arial"/>
        </w:rPr>
        <w:br/>
        <w:t>Am besten hat mir gefallen, dass…</w:t>
      </w:r>
      <w:r w:rsidRPr="002059C1">
        <w:rPr>
          <w:rFonts w:cs="Arial"/>
        </w:rPr>
        <w:br/>
        <w:t>Ich hätte nicht gedacht, dass …</w:t>
      </w:r>
    </w:p>
    <w:p w:rsidR="00EB5719" w:rsidRPr="0065121A" w:rsidRDefault="00EB5719" w:rsidP="00EB5719">
      <w:pPr>
        <w:ind w:left="1985" w:right="709" w:hanging="1985"/>
        <w:rPr>
          <w:rFonts w:cs="Arial"/>
        </w:rPr>
      </w:pPr>
    </w:p>
    <w:p w:rsidR="00EB5719" w:rsidRPr="0051473B" w:rsidRDefault="00EB5719" w:rsidP="00EB5719">
      <w:pPr>
        <w:ind w:left="1985" w:right="709" w:hanging="1985"/>
        <w:rPr>
          <w:rFonts w:cs="Arial"/>
        </w:rPr>
      </w:pPr>
      <w:r w:rsidRPr="00C80EF8">
        <w:rPr>
          <w:rFonts w:cs="Arial"/>
          <w:noProof/>
          <w:lang w:val="en-US"/>
        </w:rPr>
        <w:pict>
          <v:shape id="_x0000_i1029" type="#_x0000_t75" style="width:33.75pt;height:25.5pt">
            <v:imagedata r:id="rId9" o:title="BG_LTB_Button1"/>
          </v:shape>
        </w:pict>
      </w:r>
      <w:r w:rsidRPr="00C80EF8">
        <w:rPr>
          <w:rFonts w:cs="Arial"/>
          <w:noProof/>
          <w:lang w:val="en-US"/>
        </w:rPr>
        <w:pict>
          <v:shape id="_x0000_i1030" type="#_x0000_t75" style="width:33.75pt;height:25.5pt">
            <v:imagedata r:id="rId9" o:title="BG_LTB_Button1"/>
          </v:shape>
        </w:pict>
      </w:r>
      <w:r w:rsidRPr="0065121A">
        <w:rPr>
          <w:rFonts w:cs="Arial"/>
        </w:rPr>
        <w:tab/>
      </w:r>
      <w:r>
        <w:rPr>
          <w:rFonts w:cs="Arial"/>
          <w:sz w:val="28"/>
        </w:rPr>
        <w:t xml:space="preserve">Während dieser Geschichte hast du </w:t>
      </w:r>
      <w:r w:rsidRPr="00321628">
        <w:rPr>
          <w:rFonts w:cs="Arial"/>
          <w:sz w:val="40"/>
        </w:rPr>
        <w:t>E</w:t>
      </w:r>
      <w:r>
        <w:rPr>
          <w:rFonts w:cs="Arial"/>
          <w:sz w:val="28"/>
        </w:rPr>
        <w:t xml:space="preserve">rlebnisübungen kennen gelernt. </w:t>
      </w:r>
      <w:r>
        <w:rPr>
          <w:rFonts w:cs="Arial"/>
          <w:sz w:val="28"/>
        </w:rPr>
        <w:br/>
        <w:t xml:space="preserve">Weisst du noch, wie </w:t>
      </w:r>
      <w:r w:rsidRPr="0051473B">
        <w:rPr>
          <w:rFonts w:cs="Arial"/>
          <w:sz w:val="28"/>
        </w:rPr>
        <w:t>sie heissen?</w:t>
      </w:r>
      <w:r w:rsidRPr="0051473B">
        <w:rPr>
          <w:rFonts w:cs="Arial"/>
          <w:sz w:val="28"/>
        </w:rPr>
        <w:br/>
        <w:t>Welche hat dir am besten gefallen? Warum?</w:t>
      </w:r>
      <w:r w:rsidRPr="0051473B">
        <w:rPr>
          <w:rFonts w:cs="Arial"/>
          <w:sz w:val="28"/>
        </w:rPr>
        <w:br/>
        <w:t>Warum habt ihr genau diese Übung</w:t>
      </w:r>
      <w:r>
        <w:rPr>
          <w:rFonts w:cs="Arial"/>
          <w:sz w:val="28"/>
        </w:rPr>
        <w:t>en</w:t>
      </w:r>
      <w:r w:rsidRPr="0051473B">
        <w:rPr>
          <w:rFonts w:cs="Arial"/>
          <w:sz w:val="28"/>
        </w:rPr>
        <w:t xml:space="preserve"> gemacht?</w:t>
      </w:r>
    </w:p>
    <w:p w:rsidR="00EB5719" w:rsidRPr="0051473B" w:rsidRDefault="00EB5719" w:rsidP="00EB5719">
      <w:pPr>
        <w:ind w:left="1985" w:right="709" w:hanging="1985"/>
        <w:rPr>
          <w:rFonts w:cs="Arial"/>
        </w:rPr>
      </w:pPr>
    </w:p>
    <w:p w:rsidR="00EB5719" w:rsidRDefault="00EB5719" w:rsidP="00EB5719">
      <w:pPr>
        <w:spacing w:after="120"/>
        <w:ind w:left="1985" w:right="709" w:hanging="1985"/>
        <w:rPr>
          <w:rFonts w:cs="Arial"/>
          <w:sz w:val="28"/>
        </w:rPr>
      </w:pPr>
      <w:r w:rsidRPr="0051473B">
        <w:rPr>
          <w:rFonts w:cs="Arial"/>
          <w:noProof/>
          <w:lang w:val="en-US"/>
        </w:rPr>
        <w:pict>
          <v:shape id="_x0000_i1031" type="#_x0000_t75" style="width:33.75pt;height:25.5pt">
            <v:imagedata r:id="rId9" o:title="BG_LTB_Button1"/>
          </v:shape>
        </w:pict>
      </w:r>
      <w:r w:rsidRPr="0051473B">
        <w:rPr>
          <w:rFonts w:cs="Arial"/>
          <w:noProof/>
          <w:lang w:val="en-US"/>
        </w:rPr>
        <w:pict>
          <v:shape id="_x0000_i1032" type="#_x0000_t75" style="width:33.75pt;height:25.5pt">
            <v:imagedata r:id="rId9" o:title="BG_LTB_Button1"/>
          </v:shape>
        </w:pict>
      </w:r>
      <w:r w:rsidRPr="0051473B">
        <w:rPr>
          <w:rFonts w:cs="Arial"/>
          <w:noProof/>
          <w:lang w:val="en-US"/>
        </w:rPr>
        <w:pict>
          <v:shape id="_x0000_i1033" type="#_x0000_t75" style="width:33.75pt;height:25.5pt">
            <v:imagedata r:id="rId9" o:title="BG_LTB_Button1"/>
          </v:shape>
        </w:pict>
      </w:r>
      <w:r w:rsidRPr="0051473B">
        <w:rPr>
          <w:rFonts w:cs="Arial"/>
          <w:sz w:val="28"/>
        </w:rPr>
        <w:t xml:space="preserve"> Zwischendurch hast du </w:t>
      </w:r>
      <w:r w:rsidRPr="0051473B">
        <w:rPr>
          <w:rFonts w:cs="Arial"/>
          <w:sz w:val="40"/>
        </w:rPr>
        <w:t>K</w:t>
      </w:r>
      <w:r w:rsidRPr="0051473B">
        <w:rPr>
          <w:rFonts w:cs="Arial"/>
          <w:sz w:val="28"/>
        </w:rPr>
        <w:t xml:space="preserve">onzentrationsübungen ausgeführt. </w:t>
      </w:r>
      <w:r w:rsidRPr="0051473B">
        <w:rPr>
          <w:rFonts w:cs="Arial"/>
          <w:sz w:val="28"/>
        </w:rPr>
        <w:br/>
        <w:t>Weisst du noch, wie sie heissen?</w:t>
      </w:r>
      <w:r>
        <w:rPr>
          <w:rFonts w:cs="Arial"/>
          <w:sz w:val="28"/>
        </w:rPr>
        <w:br/>
        <w:t>Welche hat dir am besten gefallen? Warum?</w:t>
      </w:r>
    </w:p>
    <w:p w:rsidR="00EB5719" w:rsidRPr="002059C1" w:rsidRDefault="00EB5719" w:rsidP="00EB5719">
      <w:pPr>
        <w:ind w:right="709"/>
        <w:rPr>
          <w:rFonts w:cs="Arial"/>
        </w:rPr>
      </w:pPr>
    </w:p>
    <w:p w:rsidR="00EB5719" w:rsidRPr="0065121A" w:rsidRDefault="00EB5719" w:rsidP="00EB5719">
      <w:pPr>
        <w:ind w:right="709"/>
        <w:rPr>
          <w:rFonts w:cs="Arial"/>
        </w:rPr>
      </w:pPr>
    </w:p>
    <w:p w:rsidR="00EB5719" w:rsidRDefault="00EB5719">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34"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sidRPr="0065121A">
              <w:rPr>
                <w:rFonts w:ascii="Cambria" w:hAnsi="Cambria" w:cs="Arial"/>
                <w:b/>
              </w:rPr>
              <w:br/>
            </w:r>
            <w:r>
              <w:rPr>
                <w:rFonts w:ascii="Cambria" w:hAnsi="Cambria" w:cs="Arial"/>
              </w:rPr>
              <w:t>Auftrag 2</w:t>
            </w:r>
          </w:p>
        </w:tc>
        <w:tc>
          <w:tcPr>
            <w:tcW w:w="5386" w:type="dxa"/>
            <w:shd w:val="clear" w:color="auto" w:fill="auto"/>
            <w:vAlign w:val="center"/>
          </w:tcPr>
          <w:p w:rsidR="00EB5719" w:rsidRPr="0065121A" w:rsidRDefault="00EB5719" w:rsidP="00EB5719">
            <w:pPr>
              <w:pStyle w:val="Kopfze"/>
              <w:ind w:left="142"/>
              <w:jc w:val="left"/>
              <w:rPr>
                <w:rFonts w:ascii="Cambria" w:hAnsi="Cambria" w:cs="Arial"/>
                <w:sz w:val="36"/>
              </w:rPr>
            </w:pPr>
            <w:r>
              <w:rPr>
                <w:rFonts w:ascii="Cambria" w:hAnsi="Cambria" w:cs="Arial"/>
                <w:b/>
                <w:sz w:val="36"/>
              </w:rPr>
              <w:t>Im Reich der Tiere</w:t>
            </w:r>
          </w:p>
        </w:tc>
      </w:tr>
    </w:tbl>
    <w:p w:rsidR="00EB5719" w:rsidRPr="002059C1" w:rsidRDefault="00EB5719" w:rsidP="00EB5719">
      <w:pPr>
        <w:rPr>
          <w:rFonts w:cs="Arial"/>
        </w:rPr>
      </w:pPr>
    </w:p>
    <w:p w:rsidR="00EB5719" w:rsidRPr="002D45E1" w:rsidRDefault="00EB5719" w:rsidP="00EB5719">
      <w:pPr>
        <w:ind w:left="1701" w:right="709" w:hanging="2127"/>
        <w:rPr>
          <w:rFonts w:cs="Arial"/>
        </w:rPr>
      </w:pPr>
      <w:r w:rsidRPr="0065121A">
        <w:rPr>
          <w:rFonts w:cs="Arial"/>
          <w:noProof/>
          <w:lang w:val="en-US"/>
        </w:rPr>
        <w:pict>
          <v:shape id="_x0000_i1035" type="#_x0000_t75" style="width:33.75pt;height:25.5pt">
            <v:imagedata r:id="rId9" o:title="BG_LTB_Button1"/>
          </v:shape>
        </w:pict>
      </w:r>
      <w:r w:rsidRPr="0065121A">
        <w:rPr>
          <w:rFonts w:cs="Arial"/>
          <w:noProof/>
          <w:lang w:val="de-CH"/>
        </w:rPr>
        <w:tab/>
      </w:r>
      <w:r w:rsidRPr="002D45E1">
        <w:rPr>
          <w:rFonts w:cs="Arial"/>
          <w:sz w:val="28"/>
        </w:rPr>
        <w:t>Lies den Text nochma</w:t>
      </w:r>
      <w:r>
        <w:rPr>
          <w:rFonts w:cs="Arial"/>
          <w:sz w:val="28"/>
        </w:rPr>
        <w:t>ls genau durch!</w:t>
      </w:r>
      <w:r>
        <w:rPr>
          <w:rFonts w:cs="Arial"/>
          <w:sz w:val="28"/>
        </w:rPr>
        <w:br/>
        <w:t>Welche Tiere</w:t>
      </w:r>
      <w:r w:rsidRPr="002D45E1">
        <w:rPr>
          <w:rFonts w:cs="Arial"/>
          <w:sz w:val="28"/>
        </w:rPr>
        <w:t xml:space="preserve"> </w:t>
      </w:r>
      <w:r>
        <w:rPr>
          <w:rFonts w:cs="Arial"/>
          <w:sz w:val="28"/>
        </w:rPr>
        <w:t>kommen</w:t>
      </w:r>
      <w:r w:rsidRPr="002D45E1">
        <w:rPr>
          <w:rFonts w:cs="Arial"/>
          <w:sz w:val="28"/>
        </w:rPr>
        <w:t xml:space="preserve"> in der Geschichte vor?</w:t>
      </w:r>
      <w:r w:rsidRPr="002D45E1">
        <w:rPr>
          <w:rFonts w:cs="Arial"/>
          <w:sz w:val="28"/>
        </w:rPr>
        <w:br/>
      </w:r>
      <w:r>
        <w:rPr>
          <w:rFonts w:cs="Arial"/>
          <w:sz w:val="28"/>
        </w:rPr>
        <w:t>Liste alle ganz genau auf! (Tierliste)</w:t>
      </w:r>
    </w:p>
    <w:p w:rsidR="00EB5719" w:rsidRDefault="00EB5719" w:rsidP="00EB5719">
      <w:pPr>
        <w:ind w:left="1701" w:right="709" w:hanging="2127"/>
        <w:rPr>
          <w:rFonts w:cs="Arial"/>
          <w:sz w:val="28"/>
        </w:rPr>
      </w:pPr>
      <w:r w:rsidRPr="002D45E1">
        <w:rPr>
          <w:rFonts w:cs="Arial"/>
          <w:noProof/>
          <w:lang w:val="en-US"/>
        </w:rPr>
        <w:pict>
          <v:shape id="_x0000_i1036" type="#_x0000_t75" style="width:33.75pt;height:25.5pt">
            <v:imagedata r:id="rId9" o:title="BG_LTB_Button1"/>
          </v:shape>
        </w:pict>
      </w:r>
      <w:r w:rsidRPr="002D45E1">
        <w:rPr>
          <w:rFonts w:cs="Arial"/>
          <w:noProof/>
          <w:lang w:val="en-US"/>
        </w:rPr>
        <w:pict>
          <v:shape id="_x0000_i1037" type="#_x0000_t75" style="width:33.75pt;height:25.5pt">
            <v:imagedata r:id="rId9" o:title="BG_LTB_Button1"/>
          </v:shape>
        </w:pict>
      </w:r>
      <w:r w:rsidRPr="002D45E1">
        <w:rPr>
          <w:rFonts w:cs="Arial"/>
        </w:rPr>
        <w:tab/>
      </w:r>
      <w:r>
        <w:rPr>
          <w:rFonts w:cs="Arial"/>
          <w:sz w:val="28"/>
        </w:rPr>
        <w:t>Alle Tiere haben einen Doppelnamen. Ist dir aufgefallen, dass der Vor- und der Nachname jeweils immer mit dem gleichen Buchstaben beginnt? Der Nachname sagt etwas über das Tier aus:</w:t>
      </w:r>
    </w:p>
    <w:p w:rsidR="00EB5719" w:rsidRPr="00C122F5" w:rsidRDefault="00EB5719" w:rsidP="00EB5719">
      <w:pPr>
        <w:ind w:left="1701" w:right="709" w:hanging="2127"/>
        <w:rPr>
          <w:rFonts w:cs="Arial"/>
          <w:sz w:val="28"/>
        </w:rPr>
      </w:pPr>
      <w:r w:rsidRPr="00C122F5">
        <w:rPr>
          <w:rFonts w:cs="Arial"/>
          <w:sz w:val="28"/>
        </w:rPr>
        <w:tab/>
        <w:t>Fatima Fadenkreuz</w:t>
      </w:r>
    </w:p>
    <w:p w:rsidR="00EB5719" w:rsidRPr="00E401D3" w:rsidRDefault="00EB5719" w:rsidP="00EB5719">
      <w:pPr>
        <w:ind w:left="1701" w:right="709" w:hanging="2127"/>
        <w:rPr>
          <w:rFonts w:cs="Arial"/>
          <w:sz w:val="28"/>
        </w:rPr>
      </w:pPr>
      <w:r>
        <w:rPr>
          <w:rFonts w:cs="Arial"/>
          <w:sz w:val="28"/>
        </w:rPr>
        <w:tab/>
        <w:t>Kannst du für weitere Tiere auch solche Namen erfinden?</w:t>
      </w:r>
      <w:r>
        <w:rPr>
          <w:rFonts w:cs="Arial"/>
          <w:sz w:val="28"/>
        </w:rPr>
        <w:br/>
        <w:t>Wie könnte zum Beispiel eine Giraffe oder eine Maus heissen? Versuche es!</w:t>
      </w:r>
    </w:p>
    <w:p w:rsidR="00EB5719" w:rsidRDefault="00EB5719" w:rsidP="00EB5719">
      <w:pPr>
        <w:spacing w:after="120"/>
        <w:ind w:left="1701" w:right="709" w:hanging="2127"/>
        <w:rPr>
          <w:rFonts w:cs="Arial"/>
          <w:sz w:val="28"/>
        </w:rPr>
      </w:pPr>
      <w:r w:rsidRPr="00C80EF8">
        <w:rPr>
          <w:rFonts w:cs="Arial"/>
          <w:noProof/>
          <w:lang w:val="en-US"/>
        </w:rPr>
        <w:pict>
          <v:shape id="_x0000_i1038" type="#_x0000_t75" style="width:33.75pt;height:25.5pt">
            <v:imagedata r:id="rId9" o:title="BG_LTB_Button1"/>
          </v:shape>
        </w:pict>
      </w:r>
      <w:r w:rsidRPr="00C80EF8">
        <w:rPr>
          <w:rFonts w:cs="Arial"/>
          <w:noProof/>
          <w:lang w:val="en-US"/>
        </w:rPr>
        <w:pict>
          <v:shape id="_x0000_i1039" type="#_x0000_t75" style="width:33.75pt;height:25.5pt">
            <v:imagedata r:id="rId9" o:title="BG_LTB_Button1"/>
          </v:shape>
        </w:pict>
      </w:r>
      <w:r w:rsidRPr="00C80EF8">
        <w:rPr>
          <w:rFonts w:cs="Arial"/>
          <w:noProof/>
          <w:lang w:val="en-US"/>
        </w:rPr>
        <w:pict>
          <v:shape id="_x0000_i1040" type="#_x0000_t75" style="width:33.75pt;height:25.5pt">
            <v:imagedata r:id="rId9" o:title="BG_LTB_Button1"/>
          </v:shape>
        </w:pict>
      </w:r>
      <w:r w:rsidRPr="0051473B">
        <w:rPr>
          <w:rFonts w:cs="Arial"/>
          <w:noProof/>
          <w:lang w:val="de-CH"/>
        </w:rPr>
        <w:tab/>
      </w:r>
      <w:r>
        <w:rPr>
          <w:rFonts w:cs="Arial"/>
          <w:sz w:val="28"/>
        </w:rPr>
        <w:t>Welches ist dein Lieblingstier?</w:t>
      </w:r>
      <w:r>
        <w:rPr>
          <w:rFonts w:cs="Arial"/>
          <w:sz w:val="28"/>
        </w:rPr>
        <w:br/>
        <w:t>Zeichne es und erkläre, warum du gerade dieses Tier gewählt hast:</w:t>
      </w:r>
    </w:p>
    <w:p w:rsidR="00EB5719" w:rsidRDefault="00EB5719" w:rsidP="00EB5719">
      <w:pPr>
        <w:spacing w:after="120"/>
        <w:ind w:left="1701" w:right="709"/>
        <w:rPr>
          <w:rFonts w:cs="Arial"/>
          <w:sz w:val="28"/>
        </w:rPr>
      </w:pPr>
      <w:r w:rsidRPr="002059C1">
        <w:rPr>
          <w:rFonts w:cs="Arial"/>
        </w:rPr>
        <w:t>Das/der/die … ist mein Lieblingstier, weil …</w:t>
      </w:r>
    </w:p>
    <w:p w:rsidR="00EB5719" w:rsidRPr="002059C1" w:rsidRDefault="00EB5719" w:rsidP="00EB571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41"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rPr>
              <w:t xml:space="preserve"> Auftrag 3</w:t>
            </w:r>
          </w:p>
        </w:tc>
        <w:tc>
          <w:tcPr>
            <w:tcW w:w="5386" w:type="dxa"/>
            <w:shd w:val="clear" w:color="auto" w:fill="auto"/>
            <w:vAlign w:val="center"/>
          </w:tcPr>
          <w:p w:rsidR="00EB5719" w:rsidRPr="0065121A" w:rsidRDefault="00EB5719" w:rsidP="00EB5719">
            <w:pPr>
              <w:pStyle w:val="Kopfze"/>
              <w:ind w:left="142"/>
              <w:jc w:val="left"/>
              <w:rPr>
                <w:rFonts w:ascii="Cambria" w:hAnsi="Cambria" w:cs="Arial"/>
                <w:sz w:val="36"/>
              </w:rPr>
            </w:pPr>
            <w:r>
              <w:rPr>
                <w:rFonts w:ascii="Cambria" w:hAnsi="Cambria" w:cs="Arial"/>
                <w:b/>
                <w:sz w:val="36"/>
              </w:rPr>
              <w:t>Sie hat ein Ziel!</w:t>
            </w:r>
          </w:p>
        </w:tc>
      </w:tr>
    </w:tbl>
    <w:p w:rsidR="00EB5719" w:rsidRPr="002059C1" w:rsidRDefault="00EB5719" w:rsidP="00EB5719">
      <w:pPr>
        <w:rPr>
          <w:rFonts w:cs="Arial"/>
        </w:rPr>
      </w:pPr>
    </w:p>
    <w:p w:rsidR="00EB5719" w:rsidRPr="00E401D3" w:rsidRDefault="00EB5719" w:rsidP="00EB5719">
      <w:pPr>
        <w:ind w:left="1701" w:right="709" w:hanging="1985"/>
        <w:rPr>
          <w:rFonts w:cs="Arial"/>
          <w:sz w:val="28"/>
          <w:highlight w:val="yellow"/>
        </w:rPr>
      </w:pPr>
      <w:r w:rsidRPr="0065121A">
        <w:rPr>
          <w:rFonts w:cs="Arial"/>
          <w:noProof/>
          <w:lang w:val="en-US"/>
        </w:rPr>
        <w:pict>
          <v:shape id="_x0000_i1042" type="#_x0000_t75" style="width:33.75pt;height:25.5pt">
            <v:imagedata r:id="rId9" o:title="BG_LTB_Button1"/>
          </v:shape>
        </w:pict>
      </w:r>
      <w:r w:rsidRPr="0065121A">
        <w:rPr>
          <w:rFonts w:cs="Arial"/>
          <w:noProof/>
          <w:lang w:val="de-CH"/>
        </w:rPr>
        <w:tab/>
      </w:r>
      <w:r w:rsidRPr="00A54299">
        <w:rPr>
          <w:rFonts w:cs="Arial"/>
          <w:sz w:val="28"/>
        </w:rPr>
        <w:t xml:space="preserve">Tranquilla Trampeltreu </w:t>
      </w:r>
      <w:r>
        <w:rPr>
          <w:rFonts w:cs="Arial"/>
          <w:sz w:val="28"/>
        </w:rPr>
        <w:t>ist beharrlich.</w:t>
      </w:r>
      <w:r>
        <w:rPr>
          <w:rFonts w:cs="Arial"/>
          <w:sz w:val="28"/>
        </w:rPr>
        <w:br/>
      </w:r>
      <w:r w:rsidRPr="00A54299">
        <w:rPr>
          <w:rFonts w:cs="Arial"/>
          <w:sz w:val="28"/>
        </w:rPr>
        <w:t xml:space="preserve">Sie verfolgt ihr Ziel, obwohl sie weiss, dass sie zu spät kommt. Die Raben erklären ihr sogar, dass </w:t>
      </w:r>
      <w:r>
        <w:rPr>
          <w:rFonts w:cs="Arial"/>
          <w:sz w:val="28"/>
        </w:rPr>
        <w:t>der Sultan tot ist. Sie geht</w:t>
      </w:r>
      <w:r w:rsidRPr="00A54299">
        <w:rPr>
          <w:rFonts w:cs="Arial"/>
          <w:sz w:val="28"/>
        </w:rPr>
        <w:t xml:space="preserve"> </w:t>
      </w:r>
      <w:r>
        <w:rPr>
          <w:rFonts w:cs="Arial"/>
          <w:sz w:val="28"/>
        </w:rPr>
        <w:t xml:space="preserve">aber </w:t>
      </w:r>
      <w:r w:rsidRPr="00A54299">
        <w:rPr>
          <w:rFonts w:cs="Arial"/>
          <w:sz w:val="28"/>
        </w:rPr>
        <w:t>trotzdem weiter.</w:t>
      </w:r>
      <w:r w:rsidRPr="00A54299">
        <w:rPr>
          <w:rFonts w:cs="Arial"/>
          <w:sz w:val="28"/>
        </w:rPr>
        <w:br/>
      </w:r>
      <w:r w:rsidRPr="00FC4905">
        <w:rPr>
          <w:sz w:val="28"/>
        </w:rPr>
        <w:t>Am</w:t>
      </w:r>
      <w:r w:rsidRPr="00FC4905">
        <w:rPr>
          <w:rFonts w:cs="Arial"/>
          <w:sz w:val="32"/>
        </w:rPr>
        <w:t xml:space="preserve"> </w:t>
      </w:r>
      <w:r w:rsidRPr="00FC4905">
        <w:rPr>
          <w:rFonts w:cs="Arial"/>
          <w:sz w:val="28"/>
        </w:rPr>
        <w:t xml:space="preserve">Schluss meint sie sogar: </w:t>
      </w:r>
      <w:r>
        <w:rPr>
          <w:rFonts w:cs="Arial"/>
          <w:sz w:val="28"/>
        </w:rPr>
        <w:t>«</w:t>
      </w:r>
      <w:r w:rsidRPr="00FC4905">
        <w:rPr>
          <w:rFonts w:cs="Arial"/>
          <w:sz w:val="28"/>
        </w:rPr>
        <w:t>Ich hab’s doch immer gesagt, dass</w:t>
      </w:r>
      <w:r>
        <w:rPr>
          <w:rFonts w:cs="Arial"/>
          <w:sz w:val="28"/>
        </w:rPr>
        <w:t xml:space="preserve"> ich rechtzeitig da sein werde.»</w:t>
      </w:r>
      <w:r w:rsidRPr="00FC4905">
        <w:rPr>
          <w:rFonts w:cs="Arial"/>
          <w:sz w:val="28"/>
        </w:rPr>
        <w:br/>
        <w:t>Wie konnte sie das wissen?</w:t>
      </w:r>
      <w:r>
        <w:rPr>
          <w:rFonts w:cs="Arial"/>
          <w:sz w:val="28"/>
        </w:rPr>
        <w:br/>
        <w:t>Warum hat sie nicht aufgegeben?</w:t>
      </w:r>
    </w:p>
    <w:p w:rsidR="00EB5719" w:rsidRPr="002059C1" w:rsidRDefault="00EB5719" w:rsidP="00EB5719">
      <w:pPr>
        <w:ind w:left="1701" w:right="-283" w:hanging="1985"/>
        <w:rPr>
          <w:rFonts w:cs="Arial"/>
        </w:rPr>
      </w:pPr>
      <w:r w:rsidRPr="00964DE2">
        <w:rPr>
          <w:rFonts w:cs="Arial"/>
          <w:noProof/>
          <w:lang w:val="en-US"/>
        </w:rPr>
        <w:pict>
          <v:shape id="_x0000_i1043" type="#_x0000_t75" style="width:33.75pt;height:25.5pt">
            <v:imagedata r:id="rId9" o:title="BG_LTB_Button1"/>
          </v:shape>
        </w:pict>
      </w:r>
      <w:r w:rsidRPr="00964DE2">
        <w:rPr>
          <w:rFonts w:cs="Arial"/>
          <w:noProof/>
          <w:lang w:val="en-US"/>
        </w:rPr>
        <w:pict>
          <v:shape id="_x0000_i1044" type="#_x0000_t75" style="width:33.75pt;height:25.5pt">
            <v:imagedata r:id="rId9" o:title="BG_LTB_Button1"/>
          </v:shape>
        </w:pict>
      </w:r>
      <w:r w:rsidRPr="00964DE2">
        <w:rPr>
          <w:rFonts w:cs="Arial"/>
        </w:rPr>
        <w:tab/>
      </w:r>
      <w:r w:rsidRPr="00964DE2">
        <w:rPr>
          <w:rFonts w:cs="Arial"/>
          <w:sz w:val="28"/>
        </w:rPr>
        <w:t>Was denken die anderen Tiere über Tranquilla, wenn sie merken, dass sie nicht aufgibt?</w:t>
      </w:r>
      <w:r>
        <w:rPr>
          <w:rFonts w:cs="Arial"/>
          <w:sz w:val="28"/>
        </w:rPr>
        <w:t xml:space="preserve"> Unterstützen sie Tranquilla?</w:t>
      </w:r>
      <w:r>
        <w:rPr>
          <w:rFonts w:cs="Arial"/>
          <w:sz w:val="28"/>
        </w:rPr>
        <w:br/>
        <w:t>Lies genau nach und schreibe deine Ergebnisse auf!</w:t>
      </w:r>
      <w:r>
        <w:rPr>
          <w:rFonts w:cs="Arial"/>
          <w:sz w:val="28"/>
        </w:rPr>
        <w:br/>
        <w:t>Wie findest du ihr Verhalten?</w:t>
      </w:r>
      <w:r w:rsidRPr="00964DE2">
        <w:rPr>
          <w:rFonts w:cs="Arial"/>
          <w:sz w:val="28"/>
        </w:rPr>
        <w:br/>
      </w:r>
    </w:p>
    <w:p w:rsidR="00EB5719" w:rsidRPr="002059C1" w:rsidRDefault="00EB5719" w:rsidP="00EB5719">
      <w:pPr>
        <w:ind w:left="1701" w:hanging="2411"/>
        <w:rPr>
          <w:rFonts w:cs="Arial"/>
        </w:rPr>
      </w:pPr>
      <w:r w:rsidRPr="00964DE2">
        <w:rPr>
          <w:rFonts w:cs="Arial"/>
          <w:noProof/>
          <w:lang w:val="en-US"/>
        </w:rPr>
        <w:pict>
          <v:shape id="_x0000_i1045" type="#_x0000_t75" style="width:33.75pt;height:25.5pt">
            <v:imagedata r:id="rId9" o:title="BG_LTB_Button1"/>
          </v:shape>
        </w:pict>
      </w:r>
      <w:r w:rsidRPr="00964DE2">
        <w:rPr>
          <w:rFonts w:cs="Arial"/>
          <w:noProof/>
          <w:lang w:val="en-US"/>
        </w:rPr>
        <w:pict>
          <v:shape id="_x0000_i1046" type="#_x0000_t75" style="width:33.75pt;height:25.5pt">
            <v:imagedata r:id="rId9" o:title="BG_LTB_Button1"/>
          </v:shape>
        </w:pict>
      </w:r>
      <w:r w:rsidRPr="00964DE2">
        <w:rPr>
          <w:rFonts w:cs="Arial"/>
          <w:noProof/>
          <w:lang w:val="en-US"/>
        </w:rPr>
        <w:pict>
          <v:shape id="_x0000_i1047" type="#_x0000_t75" style="width:33.75pt;height:25.5pt">
            <v:imagedata r:id="rId9" o:title="BG_LTB_Button1"/>
          </v:shape>
        </w:pict>
      </w:r>
      <w:r w:rsidRPr="00964DE2">
        <w:rPr>
          <w:rFonts w:cs="Arial"/>
          <w:noProof/>
          <w:lang w:val="de-CH"/>
        </w:rPr>
        <w:tab/>
      </w:r>
      <w:r w:rsidRPr="00964DE2">
        <w:rPr>
          <w:rFonts w:cs="Arial"/>
          <w:sz w:val="28"/>
        </w:rPr>
        <w:t xml:space="preserve">Welches Ziel </w:t>
      </w:r>
      <w:r>
        <w:rPr>
          <w:rFonts w:cs="Arial"/>
          <w:sz w:val="28"/>
        </w:rPr>
        <w:t>möchtest</w:t>
      </w:r>
      <w:r w:rsidRPr="00964DE2">
        <w:rPr>
          <w:rFonts w:cs="Arial"/>
          <w:sz w:val="28"/>
        </w:rPr>
        <w:t xml:space="preserve"> du als nächstes</w:t>
      </w:r>
      <w:r>
        <w:rPr>
          <w:rFonts w:cs="Arial"/>
          <w:sz w:val="28"/>
        </w:rPr>
        <w:t xml:space="preserve"> erreichen?</w:t>
      </w:r>
      <w:r>
        <w:rPr>
          <w:rFonts w:cs="Arial"/>
          <w:sz w:val="28"/>
        </w:rPr>
        <w:br/>
        <w:t>Wer könnte dir dabei helfen? Schreibe es auf!</w:t>
      </w:r>
      <w:r>
        <w:rPr>
          <w:rFonts w:cs="Arial"/>
          <w:sz w:val="28"/>
        </w:rPr>
        <w:br w:type="page"/>
      </w: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EB5719" w:rsidRPr="0065121A">
        <w:trPr>
          <w:trHeight w:val="841"/>
        </w:trPr>
        <w:tc>
          <w:tcPr>
            <w:tcW w:w="1995"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48"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rPr>
              <w:t xml:space="preserve"> Auftrag 4</w:t>
            </w:r>
          </w:p>
        </w:tc>
        <w:tc>
          <w:tcPr>
            <w:tcW w:w="6186" w:type="dxa"/>
            <w:shd w:val="clear" w:color="auto" w:fill="auto"/>
            <w:vAlign w:val="center"/>
          </w:tcPr>
          <w:p w:rsidR="00EB5719" w:rsidRPr="002059C1" w:rsidRDefault="00EB5719" w:rsidP="00EB5719">
            <w:pPr>
              <w:spacing w:line="360" w:lineRule="auto"/>
              <w:ind w:left="170" w:right="-426"/>
              <w:rPr>
                <w:sz w:val="36"/>
                <w:szCs w:val="36"/>
              </w:rPr>
            </w:pPr>
            <w:r w:rsidRPr="002059C1">
              <w:rPr>
                <w:rFonts w:eastAsia="Times New Roman" w:cs="Arial"/>
                <w:b/>
                <w:sz w:val="36"/>
                <w:szCs w:val="36"/>
                <w:lang w:eastAsia="de-DE"/>
              </w:rPr>
              <w:t>Schildkröten-Profis</w:t>
            </w:r>
          </w:p>
        </w:tc>
      </w:tr>
    </w:tbl>
    <w:p w:rsidR="00EB5719" w:rsidRPr="0065121A" w:rsidRDefault="00EB5719" w:rsidP="00EB5719">
      <w:pPr>
        <w:rPr>
          <w:rFonts w:cs="Arial"/>
        </w:rPr>
      </w:pPr>
    </w:p>
    <w:p w:rsidR="00EB5719" w:rsidRPr="009B4D83" w:rsidRDefault="00EB5719" w:rsidP="00EB5719">
      <w:pPr>
        <w:ind w:left="1701" w:right="709" w:hanging="2127"/>
        <w:rPr>
          <w:rFonts w:cs="Arial"/>
          <w:sz w:val="28"/>
        </w:rPr>
      </w:pPr>
      <w:r w:rsidRPr="0065121A">
        <w:rPr>
          <w:rFonts w:cs="Arial"/>
          <w:noProof/>
          <w:lang w:val="en-US"/>
        </w:rPr>
        <w:pict>
          <v:shape id="_x0000_i1049" type="#_x0000_t75" style="width:33.75pt;height:25.5pt">
            <v:imagedata r:id="rId9" o:title="BG_LTB_Button1"/>
          </v:shape>
        </w:pict>
      </w:r>
      <w:r w:rsidRPr="0065121A">
        <w:rPr>
          <w:rFonts w:cs="Arial"/>
          <w:noProof/>
          <w:lang w:val="de-CH"/>
        </w:rPr>
        <w:tab/>
      </w:r>
      <w:r w:rsidRPr="009018F8">
        <w:rPr>
          <w:rFonts w:cs="Arial"/>
          <w:sz w:val="28"/>
        </w:rPr>
        <w:t>Tranquilla ist eine Schildkröte</w:t>
      </w:r>
      <w:r>
        <w:rPr>
          <w:rFonts w:cs="Arial"/>
          <w:sz w:val="28"/>
        </w:rPr>
        <w:t>.</w:t>
      </w:r>
      <w:r>
        <w:rPr>
          <w:rFonts w:cs="Arial"/>
          <w:sz w:val="28"/>
        </w:rPr>
        <w:br/>
        <w:t>Was weisst du bereits über Schildkröten?</w:t>
      </w:r>
      <w:r>
        <w:rPr>
          <w:rFonts w:cs="Arial"/>
          <w:sz w:val="28"/>
        </w:rPr>
        <w:br/>
        <w:t>Zeichne Tranquilla und schreibe dazu, was du schon über diese Tierart weisst!</w:t>
      </w:r>
    </w:p>
    <w:p w:rsidR="00EB5719" w:rsidRPr="0065121A" w:rsidRDefault="00EB5719" w:rsidP="00EB5719">
      <w:pPr>
        <w:ind w:left="1701" w:right="709" w:hanging="2127"/>
        <w:rPr>
          <w:rFonts w:cs="Arial"/>
        </w:rPr>
      </w:pPr>
    </w:p>
    <w:p w:rsidR="00EB5719" w:rsidRPr="00E72323" w:rsidRDefault="00EB5719" w:rsidP="00EB5719">
      <w:pPr>
        <w:ind w:left="1701" w:right="709" w:hanging="2127"/>
        <w:rPr>
          <w:rFonts w:cs="Arial"/>
          <w:sz w:val="28"/>
        </w:rPr>
      </w:pPr>
      <w:r w:rsidRPr="00C80EF8">
        <w:rPr>
          <w:rFonts w:cs="Arial"/>
          <w:noProof/>
          <w:lang w:val="en-US"/>
        </w:rPr>
        <w:pict>
          <v:shape id="_x0000_i1050" type="#_x0000_t75" style="width:33.75pt;height:25.5pt">
            <v:imagedata r:id="rId9" o:title="BG_LTB_Button1"/>
          </v:shape>
        </w:pict>
      </w:r>
      <w:r w:rsidRPr="00C80EF8">
        <w:rPr>
          <w:rFonts w:cs="Arial"/>
          <w:noProof/>
          <w:lang w:val="en-US"/>
        </w:rPr>
        <w:pict>
          <v:shape id="_x0000_i1051" type="#_x0000_t75" style="width:33.75pt;height:25.5pt">
            <v:imagedata r:id="rId9" o:title="BG_LTB_Button1"/>
          </v:shape>
        </w:pict>
      </w:r>
      <w:r w:rsidRPr="0065121A">
        <w:rPr>
          <w:rFonts w:cs="Arial"/>
        </w:rPr>
        <w:tab/>
      </w:r>
      <w:r>
        <w:rPr>
          <w:rFonts w:cs="Arial"/>
          <w:sz w:val="28"/>
        </w:rPr>
        <w:t>Recherchiere in Büchern oder im Internet, um möglichst viel über Schildkröten herauszufinden.</w:t>
      </w:r>
      <w:r>
        <w:rPr>
          <w:rFonts w:cs="Arial"/>
          <w:sz w:val="28"/>
        </w:rPr>
        <w:br/>
        <w:t>Erstelle einen Steckbrief:</w:t>
      </w:r>
      <w:r>
        <w:rPr>
          <w:rFonts w:cs="Arial"/>
          <w:sz w:val="28"/>
        </w:rPr>
        <w:br/>
        <w:t>Aussehen, Nahrung, Lebensraum, Alter, Gewicht, Grösse, Gattung, Verwandte, Feinde…</w:t>
      </w:r>
    </w:p>
    <w:p w:rsidR="00EB5719" w:rsidRPr="0065121A" w:rsidRDefault="00EB5719" w:rsidP="00EB5719">
      <w:pPr>
        <w:ind w:left="1701" w:right="709" w:hanging="2127"/>
        <w:rPr>
          <w:rFonts w:cs="Arial"/>
        </w:rPr>
      </w:pPr>
    </w:p>
    <w:p w:rsidR="00EB5719" w:rsidRDefault="00EB5719" w:rsidP="00EB5719">
      <w:pPr>
        <w:spacing w:after="120"/>
        <w:ind w:left="1701" w:right="709" w:hanging="2127"/>
        <w:rPr>
          <w:rFonts w:cs="Arial"/>
          <w:sz w:val="28"/>
        </w:rPr>
      </w:pPr>
      <w:r w:rsidRPr="00265F7B">
        <w:rPr>
          <w:rFonts w:cs="Arial"/>
          <w:noProof/>
          <w:lang w:val="en-US"/>
        </w:rPr>
        <w:pict>
          <v:shape id="_x0000_i1052" type="#_x0000_t75" style="width:33.75pt;height:25.5pt">
            <v:imagedata r:id="rId9" o:title="BG_LTB_Button1"/>
          </v:shape>
        </w:pict>
      </w:r>
      <w:r w:rsidRPr="00265F7B">
        <w:rPr>
          <w:rFonts w:cs="Arial"/>
          <w:noProof/>
          <w:lang w:val="en-US"/>
        </w:rPr>
        <w:pict>
          <v:shape id="_x0000_i1053" type="#_x0000_t75" style="width:33.75pt;height:25.5pt">
            <v:imagedata r:id="rId9" o:title="BG_LTB_Button1"/>
          </v:shape>
        </w:pict>
      </w:r>
      <w:r w:rsidRPr="00265F7B">
        <w:rPr>
          <w:rFonts w:cs="Arial"/>
          <w:noProof/>
          <w:lang w:val="en-US"/>
        </w:rPr>
        <w:pict>
          <v:shape id="_x0000_i1054" type="#_x0000_t75" style="width:33.75pt;height:25.5pt">
            <v:imagedata r:id="rId9" o:title="BG_LTB_Button1"/>
          </v:shape>
        </w:pict>
      </w:r>
      <w:r w:rsidRPr="00265F7B">
        <w:rPr>
          <w:rFonts w:cs="Arial"/>
          <w:noProof/>
          <w:lang w:val="de-CH"/>
        </w:rPr>
        <w:tab/>
      </w:r>
      <w:r>
        <w:rPr>
          <w:rFonts w:cs="Arial"/>
          <w:sz w:val="28"/>
        </w:rPr>
        <w:t>Tranquilla bewegt sich sehr langsam. Doch eigentlich halten Schildkröten einen anderen Tierrekord. Welchen?</w:t>
      </w:r>
      <w:r>
        <w:rPr>
          <w:rFonts w:cs="Arial"/>
          <w:sz w:val="28"/>
        </w:rPr>
        <w:br/>
        <w:t xml:space="preserve">(Infos unter: </w:t>
      </w:r>
      <w:hyperlink r:id="rId10" w:history="1">
        <w:r w:rsidRPr="00FE728E">
          <w:rPr>
            <w:rStyle w:val="Hyperlink"/>
            <w:rFonts w:cs="Arial"/>
            <w:sz w:val="28"/>
          </w:rPr>
          <w:t>http://www.tie</w:t>
        </w:r>
        <w:r w:rsidRPr="00FE728E">
          <w:rPr>
            <w:rStyle w:val="Hyperlink"/>
            <w:rFonts w:cs="Arial"/>
            <w:sz w:val="28"/>
          </w:rPr>
          <w:t>r</w:t>
        </w:r>
        <w:r w:rsidRPr="00FE728E">
          <w:rPr>
            <w:rStyle w:val="Hyperlink"/>
            <w:rFonts w:cs="Arial"/>
            <w:sz w:val="28"/>
          </w:rPr>
          <w:t>chenwelt.de</w:t>
        </w:r>
      </w:hyperlink>
      <w:r>
        <w:rPr>
          <w:rFonts w:cs="Arial"/>
          <w:sz w:val="28"/>
        </w:rPr>
        <w:t xml:space="preserve"> )</w:t>
      </w:r>
    </w:p>
    <w:p w:rsidR="00EB5719" w:rsidRDefault="00EB5719" w:rsidP="00EB5719">
      <w:pPr>
        <w:spacing w:after="120"/>
        <w:ind w:left="1701" w:right="709" w:hanging="2127"/>
        <w:rPr>
          <w:rFonts w:cs="Arial"/>
          <w:sz w:val="28"/>
        </w:rPr>
      </w:pPr>
      <w:r>
        <w:rPr>
          <w:rFonts w:cs="Arial"/>
          <w:sz w:val="28"/>
        </w:rPr>
        <w:br/>
        <w:t>Versuche herauszufinden, wer jeweils den Rekord hält:</w:t>
      </w:r>
    </w:p>
    <w:p w:rsidR="00EB5719" w:rsidRDefault="00EB5719" w:rsidP="00EB5719">
      <w:pPr>
        <w:spacing w:after="120"/>
        <w:ind w:left="1701" w:right="709" w:hanging="2127"/>
        <w:rPr>
          <w:rFonts w:cs="Arial"/>
          <w:sz w:val="28"/>
        </w:rPr>
      </w:pPr>
      <w:r>
        <w:rPr>
          <w:rFonts w:cs="Arial"/>
          <w:sz w:val="28"/>
        </w:rPr>
        <w:br/>
        <w:t>Eines der ältesten Tiere:</w:t>
      </w:r>
      <w:r>
        <w:rPr>
          <w:rFonts w:cs="Arial"/>
          <w:sz w:val="28"/>
        </w:rPr>
        <w:br/>
        <w:t>Eines der schwersten Tiere:</w:t>
      </w:r>
      <w:r>
        <w:rPr>
          <w:rFonts w:cs="Arial"/>
          <w:sz w:val="28"/>
        </w:rPr>
        <w:br/>
        <w:t>Eines der längsten Tiere:</w:t>
      </w:r>
      <w:r>
        <w:rPr>
          <w:rFonts w:cs="Arial"/>
          <w:sz w:val="28"/>
        </w:rPr>
        <w:br/>
        <w:t>Der schnellste Vogel:</w:t>
      </w:r>
      <w:r>
        <w:rPr>
          <w:rFonts w:cs="Arial"/>
          <w:sz w:val="28"/>
        </w:rPr>
        <w:br/>
        <w:t>Der schnellste Fisch:</w:t>
      </w:r>
      <w:r>
        <w:rPr>
          <w:rFonts w:cs="Arial"/>
          <w:sz w:val="28"/>
        </w:rPr>
        <w:br/>
        <w:t>Das schnellste Säugetier:</w:t>
      </w:r>
      <w:r>
        <w:rPr>
          <w:rFonts w:cs="Arial"/>
          <w:sz w:val="28"/>
        </w:rPr>
        <w:br/>
        <w:t>Eines der giftigsten Tiere:</w:t>
      </w:r>
      <w:r>
        <w:rPr>
          <w:rFonts w:cs="Arial"/>
          <w:sz w:val="28"/>
        </w:rPr>
        <w:br/>
        <w:t>Eines der langsamsten Tiere:</w:t>
      </w:r>
    </w:p>
    <w:p w:rsidR="00EB5719" w:rsidRDefault="00EB5719" w:rsidP="00EB5719">
      <w:pPr>
        <w:spacing w:after="120" w:line="360" w:lineRule="auto"/>
        <w:ind w:left="1985" w:right="709" w:hanging="284"/>
        <w:rPr>
          <w:rFonts w:cs="Arial"/>
          <w:sz w:val="28"/>
        </w:rPr>
      </w:pPr>
      <w:r>
        <w:rPr>
          <w:rFonts w:cs="Arial"/>
          <w:sz w:val="28"/>
        </w:rPr>
        <w:t>…</w:t>
      </w:r>
    </w:p>
    <w:p w:rsidR="00EB5719" w:rsidRPr="002059C1" w:rsidRDefault="00EB5719" w:rsidP="00EB5719">
      <w:pPr>
        <w:ind w:left="1985" w:right="709" w:hanging="1985"/>
        <w:rPr>
          <w:rFonts w:cs="Arial"/>
        </w:rPr>
      </w:pPr>
    </w:p>
    <w:p w:rsidR="00EB5719" w:rsidRPr="0065121A" w:rsidRDefault="00EB5719" w:rsidP="00EB5719">
      <w:pPr>
        <w:ind w:left="1985" w:right="709"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55"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rPr>
              <w:t xml:space="preserve"> Auftrag 5</w:t>
            </w:r>
          </w:p>
        </w:tc>
        <w:tc>
          <w:tcPr>
            <w:tcW w:w="5386" w:type="dxa"/>
            <w:shd w:val="clear" w:color="auto" w:fill="auto"/>
            <w:vAlign w:val="center"/>
          </w:tcPr>
          <w:p w:rsidR="00EB5719" w:rsidRPr="001338C3" w:rsidRDefault="00EB5719" w:rsidP="00EB5719">
            <w:pPr>
              <w:pStyle w:val="Kopfze"/>
              <w:ind w:left="142"/>
              <w:jc w:val="left"/>
              <w:rPr>
                <w:rFonts w:ascii="Cambria" w:hAnsi="Cambria" w:cs="Arial"/>
                <w:sz w:val="36"/>
              </w:rPr>
            </w:pPr>
            <w:r>
              <w:rPr>
                <w:rFonts w:ascii="Cambria" w:hAnsi="Cambria" w:cs="Arial"/>
                <w:b/>
                <w:sz w:val="36"/>
              </w:rPr>
              <w:t xml:space="preserve">Hopp Tranquilla, hopp! </w:t>
            </w:r>
          </w:p>
        </w:tc>
      </w:tr>
    </w:tbl>
    <w:p w:rsidR="00EB5719" w:rsidRPr="0065121A" w:rsidRDefault="00EB5719" w:rsidP="00EB5719">
      <w:pPr>
        <w:rPr>
          <w:rFonts w:cs="Arial"/>
        </w:rPr>
      </w:pPr>
    </w:p>
    <w:p w:rsidR="00EB5719" w:rsidRDefault="00EB5719" w:rsidP="00EB5719">
      <w:pPr>
        <w:ind w:left="1416" w:hanging="1416"/>
        <w:rPr>
          <w:rFonts w:cs="Arial"/>
          <w:sz w:val="28"/>
        </w:rPr>
      </w:pPr>
      <w:r w:rsidRPr="000E06F6">
        <w:rPr>
          <w:rFonts w:cs="Arial"/>
          <w:noProof/>
          <w:lang w:val="en-US"/>
        </w:rPr>
        <w:pict>
          <v:shape id="_x0000_i1056" type="#_x0000_t75" style="width:33.75pt;height:25.5pt">
            <v:imagedata r:id="rId9" o:title="BG_LTB_Button1"/>
          </v:shape>
        </w:pict>
      </w:r>
      <w:r w:rsidRPr="000E06F6">
        <w:rPr>
          <w:rFonts w:cs="Arial"/>
          <w:noProof/>
          <w:lang w:val="de-CH"/>
        </w:rPr>
        <w:tab/>
      </w:r>
      <w:r>
        <w:rPr>
          <w:rFonts w:cs="Arial"/>
          <w:sz w:val="28"/>
        </w:rPr>
        <w:t>Jedes Mal wenn</w:t>
      </w:r>
      <w:r w:rsidRPr="000E06F6">
        <w:rPr>
          <w:rFonts w:cs="Arial"/>
          <w:sz w:val="28"/>
        </w:rPr>
        <w:t xml:space="preserve"> Tranq</w:t>
      </w:r>
      <w:r>
        <w:rPr>
          <w:rFonts w:cs="Arial"/>
          <w:sz w:val="28"/>
        </w:rPr>
        <w:t>uilla von einem Tier weggeht und weiterzieht</w:t>
      </w:r>
      <w:r w:rsidRPr="000E06F6">
        <w:rPr>
          <w:rFonts w:cs="Arial"/>
          <w:sz w:val="28"/>
        </w:rPr>
        <w:t>, kommen die gleichen Zeilen</w:t>
      </w:r>
      <w:r>
        <w:rPr>
          <w:rFonts w:cs="Arial"/>
          <w:sz w:val="28"/>
        </w:rPr>
        <w:t xml:space="preserve"> im Text vor.</w:t>
      </w:r>
      <w:r>
        <w:rPr>
          <w:rFonts w:cs="Arial"/>
          <w:sz w:val="28"/>
        </w:rPr>
        <w:br/>
        <w:t xml:space="preserve">Übe diesen ‹Chor›, </w:t>
      </w:r>
      <w:r w:rsidRPr="000E06F6">
        <w:rPr>
          <w:rFonts w:cs="Arial"/>
          <w:sz w:val="28"/>
        </w:rPr>
        <w:t>bis du ihn perfekt auswendig kannst!</w:t>
      </w:r>
    </w:p>
    <w:p w:rsidR="00EB5719" w:rsidRDefault="00EB5719" w:rsidP="00EB5719">
      <w:pPr>
        <w:ind w:left="1416" w:hanging="1416"/>
        <w:rPr>
          <w:rFonts w:cs="Arial"/>
          <w:sz w:val="28"/>
        </w:rPr>
      </w:pPr>
      <w:r>
        <w:rPr>
          <w:rFonts w:cs="Arial"/>
          <w:sz w:val="28"/>
        </w:rPr>
        <w:tab/>
        <w:t>Versuche auch, ihn in verschiedenen Rhytmen (vergleichbar einem Rap) einzustudieren.</w:t>
      </w:r>
    </w:p>
    <w:p w:rsidR="00EB5719" w:rsidRDefault="00EB5719" w:rsidP="00EB5719">
      <w:pPr>
        <w:ind w:left="1416" w:hanging="1416"/>
        <w:rPr>
          <w:rFonts w:cs="Arial"/>
          <w:sz w:val="28"/>
        </w:rPr>
      </w:pPr>
    </w:p>
    <w:p w:rsidR="00EB5719" w:rsidRPr="00FC5D8B" w:rsidRDefault="00EB5719" w:rsidP="00EB5719">
      <w:pPr>
        <w:spacing w:line="360" w:lineRule="auto"/>
        <w:ind w:left="1416" w:firstLine="708"/>
        <w:rPr>
          <w:sz w:val="32"/>
        </w:rPr>
      </w:pPr>
      <w:r w:rsidRPr="00FC5D8B">
        <w:rPr>
          <w:sz w:val="32"/>
        </w:rPr>
        <w:t>Tranquilla Trampeltreu aber wanderte weiter</w:t>
      </w:r>
    </w:p>
    <w:p w:rsidR="00EB5719" w:rsidRPr="000E06F6" w:rsidRDefault="00EB5719" w:rsidP="00EB5719">
      <w:pPr>
        <w:spacing w:line="360" w:lineRule="auto"/>
        <w:ind w:left="2124"/>
        <w:rPr>
          <w:sz w:val="32"/>
        </w:rPr>
      </w:pPr>
      <w:r w:rsidRPr="00FC5D8B">
        <w:rPr>
          <w:sz w:val="32"/>
        </w:rPr>
        <w:t xml:space="preserve">über Stock und Stein, </w:t>
      </w:r>
      <w:r w:rsidRPr="00FC5D8B">
        <w:rPr>
          <w:sz w:val="32"/>
        </w:rPr>
        <w:br/>
      </w:r>
      <w:r w:rsidRPr="000E06F6">
        <w:rPr>
          <w:sz w:val="32"/>
        </w:rPr>
        <w:t>durch Sand und Hain,</w:t>
      </w:r>
      <w:r w:rsidRPr="000E06F6">
        <w:rPr>
          <w:sz w:val="32"/>
        </w:rPr>
        <w:br/>
        <w:t>bei Nacht und Sonnenschein.</w:t>
      </w:r>
    </w:p>
    <w:p w:rsidR="00EB5719" w:rsidRPr="000E06F6" w:rsidRDefault="00EB5719" w:rsidP="00EB5719">
      <w:pPr>
        <w:ind w:right="709"/>
        <w:rPr>
          <w:rFonts w:cs="Arial"/>
          <w:sz w:val="18"/>
        </w:rPr>
      </w:pPr>
    </w:p>
    <w:p w:rsidR="00EB5719" w:rsidRPr="000E06F6" w:rsidRDefault="00EB5719" w:rsidP="00EB5719">
      <w:pPr>
        <w:ind w:left="1701" w:right="709" w:hanging="2127"/>
        <w:rPr>
          <w:sz w:val="32"/>
        </w:rPr>
      </w:pPr>
      <w:r w:rsidRPr="000E06F6">
        <w:rPr>
          <w:rFonts w:cs="Arial"/>
          <w:noProof/>
          <w:lang w:val="en-US"/>
        </w:rPr>
        <w:pict>
          <v:shape id="_x0000_i1057" type="#_x0000_t75" style="width:33.75pt;height:25.5pt">
            <v:imagedata r:id="rId9" o:title="BG_LTB_Button1"/>
          </v:shape>
        </w:pict>
      </w:r>
      <w:r w:rsidRPr="000E06F6">
        <w:rPr>
          <w:rFonts w:cs="Arial"/>
          <w:noProof/>
          <w:lang w:val="en-US"/>
        </w:rPr>
        <w:pict>
          <v:shape id="_x0000_i1058" type="#_x0000_t75" style="width:33.75pt;height:25.5pt">
            <v:imagedata r:id="rId9" o:title="BG_LTB_Button1"/>
          </v:shape>
        </w:pict>
      </w:r>
      <w:r w:rsidRPr="000E06F6">
        <w:rPr>
          <w:rFonts w:cs="Arial"/>
        </w:rPr>
        <w:tab/>
      </w:r>
      <w:r w:rsidRPr="000E06F6">
        <w:rPr>
          <w:sz w:val="32"/>
        </w:rPr>
        <w:t>Schreibe nun einen eigenen Anfeuerungsspruch für Tranquilla!</w:t>
      </w:r>
    </w:p>
    <w:p w:rsidR="00EB5719" w:rsidRPr="000E06F6" w:rsidRDefault="00EB5719" w:rsidP="00EB5719">
      <w:pPr>
        <w:ind w:left="1701" w:right="709"/>
        <w:rPr>
          <w:sz w:val="32"/>
        </w:rPr>
      </w:pPr>
      <w:r w:rsidRPr="000E06F6">
        <w:rPr>
          <w:sz w:val="32"/>
        </w:rPr>
        <w:t>Versuche auch R</w:t>
      </w:r>
      <w:r>
        <w:rPr>
          <w:sz w:val="32"/>
        </w:rPr>
        <w:t>eime (Endreime) einzubauen, wie dies im Originaltext von Michael Ende gemacht worden ist.</w:t>
      </w:r>
    </w:p>
    <w:p w:rsidR="00EB5719" w:rsidRPr="000E06F6" w:rsidRDefault="00EB5719" w:rsidP="00EB5719">
      <w:pPr>
        <w:ind w:left="1701" w:right="709" w:hanging="2127"/>
        <w:rPr>
          <w:rFonts w:cs="Arial"/>
          <w:sz w:val="20"/>
        </w:rPr>
      </w:pPr>
    </w:p>
    <w:p w:rsidR="00EB5719" w:rsidRPr="0047270B" w:rsidRDefault="00EB5719" w:rsidP="00EB5719">
      <w:pPr>
        <w:spacing w:after="120"/>
        <w:ind w:left="1701" w:right="709" w:hanging="2127"/>
        <w:rPr>
          <w:rFonts w:cs="Arial"/>
          <w:sz w:val="28"/>
        </w:rPr>
      </w:pPr>
      <w:r w:rsidRPr="000E06F6">
        <w:rPr>
          <w:rFonts w:cs="Arial"/>
          <w:noProof/>
          <w:lang w:val="en-US"/>
        </w:rPr>
        <w:pict>
          <v:shape id="_x0000_i1059" type="#_x0000_t75" style="width:33.75pt;height:25.5pt">
            <v:imagedata r:id="rId9" o:title="BG_LTB_Button1"/>
          </v:shape>
        </w:pict>
      </w:r>
      <w:r w:rsidRPr="000E06F6">
        <w:rPr>
          <w:rFonts w:cs="Arial"/>
          <w:noProof/>
          <w:lang w:val="en-US"/>
        </w:rPr>
        <w:pict>
          <v:shape id="_x0000_i1060" type="#_x0000_t75" style="width:33.75pt;height:25.5pt">
            <v:imagedata r:id="rId9" o:title="BG_LTB_Button1"/>
          </v:shape>
        </w:pict>
      </w:r>
      <w:r w:rsidRPr="000E06F6">
        <w:rPr>
          <w:rFonts w:cs="Arial"/>
          <w:noProof/>
          <w:lang w:val="en-US"/>
        </w:rPr>
        <w:pict>
          <v:shape id="_x0000_i1061" type="#_x0000_t75" style="width:33.75pt;height:25.5pt">
            <v:imagedata r:id="rId9" o:title="BG_LTB_Button1"/>
          </v:shape>
        </w:pict>
      </w:r>
      <w:r w:rsidRPr="000E06F6">
        <w:rPr>
          <w:rFonts w:cs="Arial"/>
          <w:noProof/>
          <w:lang w:val="de-CH"/>
        </w:rPr>
        <w:tab/>
      </w:r>
      <w:r w:rsidRPr="000E06F6">
        <w:rPr>
          <w:sz w:val="32"/>
        </w:rPr>
        <w:t>Übe deinen eigenen Reim, sodass du ihn anderen vortragen kannst.</w:t>
      </w:r>
      <w:r>
        <w:rPr>
          <w:sz w:val="32"/>
        </w:rPr>
        <w:t xml:space="preserve"> Versuche dabei, mit deiner Stimme zu spielen oder besondere Betonungen hervorzuheben.</w:t>
      </w:r>
    </w:p>
    <w:p w:rsidR="00EB5719" w:rsidRPr="00047F54" w:rsidRDefault="00EB5719" w:rsidP="00EB5719"/>
    <w:p w:rsidR="00EB5719" w:rsidRPr="00047F54" w:rsidRDefault="00EB5719" w:rsidP="00EB5719">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4F0EA0">
        <w:trPr>
          <w:trHeight w:val="850"/>
        </w:trPr>
        <w:tc>
          <w:tcPr>
            <w:tcW w:w="1970" w:type="dxa"/>
            <w:shd w:val="clear" w:color="auto" w:fill="auto"/>
            <w:vAlign w:val="center"/>
          </w:tcPr>
          <w:p w:rsidR="00EB5719" w:rsidRPr="00882F05" w:rsidRDefault="00EB5719" w:rsidP="00EB5719">
            <w:pPr>
              <w:pStyle w:val="Kopfze"/>
              <w:spacing w:line="264" w:lineRule="auto"/>
              <w:jc w:val="center"/>
              <w:rPr>
                <w:rFonts w:ascii="Cambria" w:hAnsi="Cambria" w:cs="Arial"/>
                <w:b/>
                <w:highlight w:val="yellow"/>
              </w:rPr>
            </w:pPr>
            <w:r w:rsidRPr="00882F05">
              <w:rPr>
                <w:rFonts w:ascii="Cambria" w:hAnsi="Cambria"/>
                <w:highlight w:val="yellow"/>
              </w:rPr>
              <w:pict>
                <v:shape id="_x0000_i1062" type="#_x0000_t75" style="width:89.25pt;height:44.65pt">
                  <v:imagedata r:id="rId8" o:title="bege_bez_rgb_50mm"/>
                </v:shape>
              </w:pict>
            </w:r>
          </w:p>
        </w:tc>
        <w:tc>
          <w:tcPr>
            <w:tcW w:w="1701" w:type="dxa"/>
            <w:shd w:val="clear" w:color="auto" w:fill="auto"/>
            <w:vAlign w:val="bottom"/>
          </w:tcPr>
          <w:p w:rsidR="00EB5719" w:rsidRPr="004F0EA0" w:rsidRDefault="00EB5719" w:rsidP="00EB5719">
            <w:pPr>
              <w:pStyle w:val="Kopfze"/>
              <w:spacing w:line="264" w:lineRule="auto"/>
              <w:jc w:val="center"/>
              <w:rPr>
                <w:rFonts w:ascii="Cambria" w:hAnsi="Cambria" w:cs="Arial"/>
              </w:rPr>
            </w:pPr>
            <w:r w:rsidRPr="004F0EA0">
              <w:rPr>
                <w:rFonts w:ascii="Cambria" w:hAnsi="Cambria" w:cs="Arial"/>
              </w:rPr>
              <w:t xml:space="preserve">Lesetagebuch </w:t>
            </w:r>
            <w:r w:rsidRPr="004F0EA0">
              <w:rPr>
                <w:rFonts w:ascii="Cambria" w:hAnsi="Cambria" w:cs="Arial"/>
                <w:b/>
              </w:rPr>
              <w:t>Tranquilla Trampeltreu</w:t>
            </w:r>
            <w:r w:rsidRPr="004F0EA0">
              <w:rPr>
                <w:rFonts w:ascii="Cambria" w:hAnsi="Cambria" w:cs="Arial"/>
              </w:rPr>
              <w:t xml:space="preserve"> Auftrag 6</w:t>
            </w:r>
          </w:p>
        </w:tc>
        <w:tc>
          <w:tcPr>
            <w:tcW w:w="5386" w:type="dxa"/>
            <w:shd w:val="clear" w:color="auto" w:fill="auto"/>
            <w:vAlign w:val="center"/>
          </w:tcPr>
          <w:p w:rsidR="00EB5719" w:rsidRPr="004F0EA0" w:rsidRDefault="00EB5719" w:rsidP="00EB5719">
            <w:pPr>
              <w:pStyle w:val="Kopfze"/>
              <w:ind w:left="142"/>
              <w:jc w:val="left"/>
              <w:rPr>
                <w:rFonts w:ascii="Cambria" w:hAnsi="Cambria" w:cs="Arial"/>
                <w:sz w:val="36"/>
              </w:rPr>
            </w:pPr>
            <w:r w:rsidRPr="004F0EA0">
              <w:rPr>
                <w:rFonts w:ascii="Cambria" w:hAnsi="Cambria" w:cs="Arial"/>
                <w:b/>
                <w:sz w:val="36"/>
              </w:rPr>
              <w:t>Sultan Leo, der 28.</w:t>
            </w:r>
          </w:p>
        </w:tc>
      </w:tr>
    </w:tbl>
    <w:p w:rsidR="00EB5719" w:rsidRPr="004F0EA0" w:rsidRDefault="00EB5719" w:rsidP="00EB5719">
      <w:pPr>
        <w:rPr>
          <w:rFonts w:cs="Arial"/>
        </w:rPr>
      </w:pPr>
    </w:p>
    <w:p w:rsidR="00EB5719" w:rsidRDefault="00EB5719" w:rsidP="00EB5719">
      <w:pPr>
        <w:ind w:left="1985" w:right="709" w:hanging="1985"/>
        <w:rPr>
          <w:rFonts w:cs="Arial"/>
          <w:sz w:val="28"/>
        </w:rPr>
      </w:pPr>
      <w:r>
        <w:rPr>
          <w:rFonts w:cs="Arial"/>
          <w:noProof/>
          <w:sz w:val="28"/>
          <w:lang w:val="de-CH" w:eastAsia="de-CH"/>
        </w:rPr>
        <w:pict>
          <v:group id="_x0000_s1036" style="position:absolute;left:0;text-align:left;margin-left:-27.85pt;margin-top:27.05pt;width:487.1pt;height:181.8pt;z-index:2" coordorigin="860,12180" coordsize="9742,3636">
            <v:shapetype id="_x0000_t32" coordsize="21600,21600" o:spt="32" o:oned="t" path="m,l21600,21600e" filled="f">
              <v:path arrowok="t" fillok="f" o:connecttype="none"/>
              <o:lock v:ext="edit" shapetype="t"/>
            </v:shapetype>
            <v:shape id="_x0000_s1027" type="#_x0000_t32" style="position:absolute;left:1558;top:14251;width:9044;height:0" o:connectortype="straight" strokeweight="2.25pt">
              <v:stroke endarrow="block"/>
            </v:shape>
            <v:shapetype id="_x0000_t202" coordsize="21600,21600" o:spt="202" path="m,l,21600r21600,l21600,xe">
              <v:stroke joinstyle="miter"/>
              <v:path gradientshapeok="t" o:connecttype="rect"/>
            </v:shapetype>
            <v:shape id="Textfeld 2" o:spid="_x0000_s1029" type="#_x0000_t202" style="position:absolute;left:860;top:12180;width:580;height:1868;visibility:visible;mso-width-relative:margin;mso-height-relative:margin" wrapcoords="-164 -745 -164 21600 21764 21600 21764 -745 -164 -745">
              <v:textbox style="layout-flow:vertical;mso-layout-flow-alt:bottom-to-top;mso-next-textbox:#Textfeld 2">
                <w:txbxContent>
                  <w:p w:rsidR="00EB5719" w:rsidRPr="004F0EA0" w:rsidRDefault="00EB5719">
                    <w:pPr>
                      <w:rPr>
                        <w:sz w:val="22"/>
                        <w:lang w:val="de-CH"/>
                      </w:rPr>
                    </w:pPr>
                    <w:r>
                      <w:t>S</w:t>
                    </w:r>
                    <w:r w:rsidRPr="004F0EA0">
                      <w:rPr>
                        <w:sz w:val="22"/>
                      </w:rPr>
                      <w:t>tart der Reise</w:t>
                    </w:r>
                  </w:p>
                </w:txbxContent>
              </v:textbox>
            </v:shape>
            <v:shape id="Textfeld 2" o:spid="_x0000_s1031" type="#_x0000_t202" style="position:absolute;left:1976;top:13104;width:580;height:944;visibility:visible;mso-width-relative:margin;mso-height-relative:margin" wrapcoords="-164 -745 -164 21600 21764 21600 21764 -745 -164 -745">
              <v:textbox style="layout-flow:vertical;mso-layout-flow-alt:bottom-to-top;mso-next-textbox:#Textfeld 2">
                <w:txbxContent>
                  <w:p w:rsidR="00EB5719" w:rsidRPr="004F0EA0" w:rsidRDefault="00EB5719" w:rsidP="00EB5719">
                    <w:pPr>
                      <w:rPr>
                        <w:sz w:val="22"/>
                        <w:lang w:val="de-CH"/>
                      </w:rPr>
                    </w:pPr>
                    <w:r>
                      <w:rPr>
                        <w:lang w:val="de-CH"/>
                      </w:rPr>
                      <w:t>Salomo</w:t>
                    </w:r>
                  </w:p>
                </w:txbxContent>
              </v:textbox>
            </v:shape>
            <v:shape id="_x0000_s1032" type="#_x0000_t32" style="position:absolute;left:2287;top:14251;width:0;height:145;flip:y" o:connectortype="straight"/>
            <v:shape id="Textfeld 2" o:spid="_x0000_s1033" type="#_x0000_t202" style="position:absolute;left:1574;top:14396;width:982;height:1420;visibility:visible;mso-width-relative:margin;mso-height-relative:margin" wrapcoords="-164 -745 -164 21600 21764 21600 21764 -745 -164 -745">
              <v:textbox style="layout-flow:vertical;mso-layout-flow-alt:bottom-to-top;mso-next-textbox:#Textfeld 2">
                <w:txbxContent>
                  <w:p w:rsidR="00EB5719" w:rsidRPr="004F0EA0" w:rsidRDefault="00EB5719" w:rsidP="00EB5719">
                    <w:pPr>
                      <w:rPr>
                        <w:sz w:val="22"/>
                        <w:lang w:val="de-CH"/>
                      </w:rPr>
                    </w:pPr>
                    <w:r>
                      <w:rPr>
                        <w:lang w:val="de-CH"/>
                      </w:rPr>
                      <w:t>Einladung Hochzeit</w:t>
                    </w:r>
                  </w:p>
                </w:txbxContent>
              </v:textbox>
            </v:shape>
            <v:shape id="_x0000_s1034" type="#_x0000_t32" style="position:absolute;left:2304;top:14048;width:0;height:227;flip:y" o:connectortype="straight"/>
          </v:group>
        </w:pict>
      </w:r>
      <w:r w:rsidRPr="004F0EA0">
        <w:rPr>
          <w:rFonts w:cs="Arial"/>
          <w:noProof/>
          <w:sz w:val="28"/>
          <w:lang w:val="de-CH" w:eastAsia="de-CH"/>
        </w:rPr>
        <w:pict>
          <v:shape id="_x0000_s1030" type="#_x0000_t32" style="position:absolute;left:0;text-align:left;margin-left:46.6pt;margin-top:90.45pt;width:0;height:11.35pt;flip:y;z-index:1" o:connectortype="straight"/>
        </w:pict>
      </w:r>
      <w:r w:rsidRPr="004F0EA0">
        <w:rPr>
          <w:rFonts w:cs="Arial"/>
          <w:noProof/>
          <w:lang w:val="en-US"/>
        </w:rPr>
        <w:pict>
          <v:shape id="_x0000_i1063" type="#_x0000_t75" style="width:33.75pt;height:25.5pt">
            <v:imagedata r:id="rId9" o:title="BG_LTB_Button1"/>
          </v:shape>
        </w:pict>
      </w:r>
      <w:r w:rsidRPr="004F0EA0">
        <w:rPr>
          <w:rFonts w:cs="Arial"/>
          <w:noProof/>
          <w:lang w:val="de-CH"/>
        </w:rPr>
        <w:tab/>
      </w:r>
      <w:r w:rsidRPr="004F0EA0">
        <w:rPr>
          <w:rFonts w:cs="Arial"/>
          <w:sz w:val="28"/>
        </w:rPr>
        <w:t>Der Grund für Tranquillas Reise ist die Hochzeit von Sultan Leo</w:t>
      </w:r>
      <w:r>
        <w:rPr>
          <w:rFonts w:cs="Arial"/>
          <w:sz w:val="28"/>
        </w:rPr>
        <w:t>, dem 28-ten.</w:t>
      </w:r>
      <w:r w:rsidRPr="004F0EA0">
        <w:rPr>
          <w:rFonts w:cs="Arial"/>
          <w:sz w:val="28"/>
        </w:rPr>
        <w:br/>
        <w:t>Zeichne einen Zeitstrahl ihre</w:t>
      </w:r>
      <w:r>
        <w:rPr>
          <w:rFonts w:cs="Arial"/>
          <w:sz w:val="28"/>
        </w:rPr>
        <w:t>r Reise.</w:t>
      </w:r>
      <w:r>
        <w:rPr>
          <w:rFonts w:cs="Arial"/>
          <w:sz w:val="28"/>
        </w:rPr>
        <w:br/>
        <w:t xml:space="preserve">Fülle oberhalb des Zeitstrahls den Weg und </w:t>
      </w:r>
      <w:r w:rsidRPr="004F0EA0">
        <w:rPr>
          <w:rFonts w:cs="Arial"/>
          <w:sz w:val="28"/>
        </w:rPr>
        <w:t>die Treffen von Tranquill</w:t>
      </w:r>
      <w:r>
        <w:rPr>
          <w:rFonts w:cs="Arial"/>
          <w:sz w:val="28"/>
        </w:rPr>
        <w:t>a ein. Schreibe unterhalb des Strahls die Zeit mit den Ereignissen und notiere das,</w:t>
      </w:r>
      <w:r w:rsidRPr="004F0EA0">
        <w:rPr>
          <w:rFonts w:cs="Arial"/>
          <w:sz w:val="28"/>
        </w:rPr>
        <w:t xml:space="preserve"> was bereits passiert ist.</w:t>
      </w:r>
    </w:p>
    <w:p w:rsidR="00EB5719" w:rsidRPr="004F0EA0" w:rsidRDefault="00EB5719" w:rsidP="00EB5719">
      <w:pPr>
        <w:ind w:left="1985" w:right="709" w:hanging="1985"/>
        <w:rPr>
          <w:rFonts w:cs="Arial"/>
          <w:sz w:val="28"/>
        </w:rPr>
      </w:pPr>
    </w:p>
    <w:p w:rsidR="00EB5719" w:rsidRPr="00F64DA0" w:rsidRDefault="00EB5719" w:rsidP="00EB5719">
      <w:pPr>
        <w:ind w:left="1985" w:right="709" w:hanging="1985"/>
        <w:rPr>
          <w:rFonts w:cs="Arial"/>
          <w:sz w:val="28"/>
        </w:rPr>
      </w:pPr>
    </w:p>
    <w:p w:rsidR="00EB5719" w:rsidRPr="00F64DA0" w:rsidRDefault="00EB5719" w:rsidP="00EB5719">
      <w:pPr>
        <w:ind w:left="1985" w:right="709" w:hanging="1985"/>
        <w:rPr>
          <w:rFonts w:cs="Arial"/>
          <w:sz w:val="28"/>
        </w:rPr>
      </w:pPr>
    </w:p>
    <w:p w:rsidR="00EB5719" w:rsidRPr="00F64DA0" w:rsidRDefault="00EB5719" w:rsidP="00EB5719">
      <w:pPr>
        <w:ind w:left="1985" w:right="709" w:hanging="1985"/>
        <w:rPr>
          <w:rFonts w:cs="Arial"/>
          <w:sz w:val="28"/>
        </w:rPr>
      </w:pPr>
      <w:r w:rsidRPr="00F64DA0">
        <w:rPr>
          <w:rFonts w:cs="Arial"/>
          <w:sz w:val="28"/>
        </w:rPr>
        <w:tab/>
      </w:r>
    </w:p>
    <w:p w:rsidR="00EB5719" w:rsidRPr="00F64DA0" w:rsidRDefault="00EB5719" w:rsidP="00EB5719">
      <w:pPr>
        <w:ind w:left="1985" w:right="709" w:hanging="1985"/>
        <w:rPr>
          <w:rFonts w:cs="Arial"/>
          <w:sz w:val="28"/>
        </w:rPr>
      </w:pPr>
    </w:p>
    <w:p w:rsidR="00EB5719" w:rsidRDefault="00EB5719" w:rsidP="00EB5719">
      <w:pPr>
        <w:ind w:right="709"/>
        <w:rPr>
          <w:rFonts w:cs="Arial"/>
          <w:sz w:val="18"/>
        </w:rPr>
      </w:pPr>
    </w:p>
    <w:p w:rsidR="00EB5719" w:rsidRPr="00F64DA0" w:rsidRDefault="00EB5719" w:rsidP="00EB5719">
      <w:pPr>
        <w:ind w:right="709"/>
        <w:rPr>
          <w:rFonts w:cs="Arial"/>
          <w:sz w:val="18"/>
        </w:rPr>
      </w:pPr>
    </w:p>
    <w:p w:rsidR="00EB5719" w:rsidRDefault="00EB5719" w:rsidP="00EB5719">
      <w:pPr>
        <w:ind w:left="1985" w:right="709" w:hanging="1985"/>
        <w:rPr>
          <w:rFonts w:cs="Arial"/>
          <w:sz w:val="28"/>
        </w:rPr>
      </w:pPr>
      <w:r w:rsidRPr="00F64DA0">
        <w:rPr>
          <w:rFonts w:cs="Arial"/>
          <w:noProof/>
          <w:lang w:val="en-US"/>
        </w:rPr>
        <w:pict>
          <v:shape id="_x0000_i1064" type="#_x0000_t75" style="width:33.75pt;height:25.5pt">
            <v:imagedata r:id="rId9" o:title="BG_LTB_Button1"/>
          </v:shape>
        </w:pict>
      </w:r>
      <w:r w:rsidRPr="00F64DA0">
        <w:rPr>
          <w:rFonts w:cs="Arial"/>
          <w:noProof/>
          <w:lang w:val="en-US"/>
        </w:rPr>
        <w:pict>
          <v:shape id="_x0000_i1065" type="#_x0000_t75" style="width:33.75pt;height:25.5pt">
            <v:imagedata r:id="rId9" o:title="BG_LTB_Button1"/>
          </v:shape>
        </w:pict>
      </w:r>
      <w:r w:rsidRPr="00F64DA0">
        <w:rPr>
          <w:rFonts w:cs="Arial"/>
        </w:rPr>
        <w:tab/>
      </w:r>
      <w:r w:rsidRPr="00F64DA0">
        <w:rPr>
          <w:rFonts w:cs="Arial"/>
          <w:sz w:val="28"/>
        </w:rPr>
        <w:t>Stell dir vor, dass sich Leo und sein Gegner Sebulon Säbelzahn vor ihrem schweren Kampf treffen.</w:t>
      </w:r>
      <w:r>
        <w:rPr>
          <w:rFonts w:cs="Arial"/>
          <w:sz w:val="28"/>
        </w:rPr>
        <w:br/>
        <w:t xml:space="preserve">Wie würde sich ihr Gespräch anhören? Wie würden sich die beiden bewegen? </w:t>
      </w:r>
    </w:p>
    <w:p w:rsidR="00EB5719" w:rsidRPr="00F64DA0" w:rsidRDefault="00EB5719" w:rsidP="00EB5719">
      <w:pPr>
        <w:ind w:left="1985" w:right="709" w:hanging="1985"/>
        <w:rPr>
          <w:rFonts w:cs="Arial"/>
          <w:sz w:val="28"/>
        </w:rPr>
      </w:pPr>
      <w:r>
        <w:rPr>
          <w:rFonts w:cs="Arial"/>
          <w:sz w:val="28"/>
        </w:rPr>
        <w:tab/>
        <w:t>Schreibe einen kleinen Dialog auf und übt ihn zu zweit vorzuspielen!</w:t>
      </w:r>
    </w:p>
    <w:p w:rsidR="00EB5719" w:rsidRPr="00047F54" w:rsidRDefault="00EB5719" w:rsidP="00EB5719">
      <w:pPr>
        <w:spacing w:line="360" w:lineRule="auto"/>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66" type="#_x0000_t75" style="width:89.25pt;height:44.65pt">
                  <v:imagedata r:id="rId8" o:title="bege_bez_rgb_50mm"/>
                </v:shape>
              </w:pict>
            </w:r>
          </w:p>
        </w:tc>
        <w:tc>
          <w:tcPr>
            <w:tcW w:w="1701" w:type="dxa"/>
            <w:shd w:val="clear" w:color="auto" w:fill="auto"/>
            <w:vAlign w:val="bottom"/>
          </w:tcPr>
          <w:p w:rsidR="00EB5719"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p>
          <w:p w:rsidR="00EB5719" w:rsidRPr="0065121A" w:rsidRDefault="00EB5719" w:rsidP="00EB5719">
            <w:pPr>
              <w:pStyle w:val="Kopfze"/>
              <w:spacing w:line="264" w:lineRule="auto"/>
              <w:jc w:val="center"/>
              <w:rPr>
                <w:rFonts w:ascii="Cambria" w:hAnsi="Cambria" w:cs="Arial"/>
              </w:rPr>
            </w:pPr>
            <w:r>
              <w:rPr>
                <w:rFonts w:ascii="Cambria" w:hAnsi="Cambria" w:cs="Arial"/>
              </w:rPr>
              <w:t>Auftrag 7</w:t>
            </w:r>
          </w:p>
        </w:tc>
        <w:tc>
          <w:tcPr>
            <w:tcW w:w="5386" w:type="dxa"/>
            <w:shd w:val="clear" w:color="auto" w:fill="auto"/>
            <w:vAlign w:val="center"/>
          </w:tcPr>
          <w:p w:rsidR="00EB5719" w:rsidRPr="00EF0C7A" w:rsidRDefault="00EB5719" w:rsidP="00EB5719">
            <w:pPr>
              <w:pStyle w:val="Kopfze"/>
              <w:ind w:left="142"/>
              <w:jc w:val="left"/>
              <w:rPr>
                <w:rFonts w:ascii="Cambria" w:hAnsi="Cambria" w:cs="Arial"/>
                <w:b/>
                <w:sz w:val="36"/>
              </w:rPr>
            </w:pPr>
            <w:r>
              <w:rPr>
                <w:rFonts w:ascii="Cambria" w:hAnsi="Cambria" w:cs="Arial"/>
                <w:b/>
                <w:sz w:val="36"/>
              </w:rPr>
              <w:t>Bären-Training</w:t>
            </w:r>
          </w:p>
        </w:tc>
      </w:tr>
    </w:tbl>
    <w:p w:rsidR="00EB5719" w:rsidRPr="0065121A" w:rsidRDefault="00EB5719" w:rsidP="00EB5719">
      <w:pPr>
        <w:rPr>
          <w:rFonts w:cs="Arial"/>
        </w:rPr>
      </w:pPr>
    </w:p>
    <w:p w:rsidR="00EB5719" w:rsidRPr="00020605" w:rsidRDefault="00EB5719" w:rsidP="00EB5719">
      <w:pPr>
        <w:ind w:left="1985" w:right="709" w:hanging="1985"/>
        <w:rPr>
          <w:rFonts w:cs="Arial"/>
          <w:sz w:val="28"/>
        </w:rPr>
      </w:pPr>
      <w:r w:rsidRPr="0065121A">
        <w:rPr>
          <w:rFonts w:cs="Arial"/>
          <w:noProof/>
          <w:lang w:val="en-US"/>
        </w:rPr>
        <w:pict>
          <v:shape id="_x0000_i1067" type="#_x0000_t75" style="width:33.75pt;height:25.5pt">
            <v:imagedata r:id="rId9" o:title="BG_LTB_Button1"/>
          </v:shape>
        </w:pict>
      </w:r>
      <w:r w:rsidRPr="0065121A">
        <w:rPr>
          <w:rFonts w:cs="Arial"/>
          <w:noProof/>
          <w:lang w:val="de-CH"/>
        </w:rPr>
        <w:tab/>
      </w:r>
      <w:r>
        <w:rPr>
          <w:rFonts w:cs="Arial"/>
          <w:sz w:val="28"/>
        </w:rPr>
        <w:t>Ohne ihren Durchhaltewillen wäre Tranquilla schon am ersten Tag wieder nach Hause gegangen. Doch sie hat nie aufgegeben und einen Schritt nach dem anderen gemacht.</w:t>
      </w:r>
      <w:r>
        <w:rPr>
          <w:rFonts w:cs="Arial"/>
          <w:sz w:val="28"/>
        </w:rPr>
        <w:br/>
      </w:r>
      <w:r w:rsidRPr="00182C15">
        <w:rPr>
          <w:rFonts w:cs="Arial"/>
          <w:sz w:val="28"/>
        </w:rPr>
        <w:br/>
      </w:r>
      <w:r>
        <w:rPr>
          <w:rFonts w:cs="Arial"/>
          <w:sz w:val="28"/>
        </w:rPr>
        <w:t>In welchen Situationen musstest du in letzter Zeit grosses Durchhaltevermögen zeigen?</w:t>
      </w:r>
      <w:r>
        <w:rPr>
          <w:rFonts w:cs="Arial"/>
          <w:sz w:val="28"/>
        </w:rPr>
        <w:br/>
      </w:r>
      <w:r w:rsidRPr="00182C15">
        <w:rPr>
          <w:rFonts w:cs="Arial"/>
          <w:sz w:val="28"/>
        </w:rPr>
        <w:t xml:space="preserve">Was brauchst du, damit du </w:t>
      </w:r>
      <w:r>
        <w:rPr>
          <w:rFonts w:cs="Arial"/>
          <w:sz w:val="28"/>
        </w:rPr>
        <w:t>durchhalten kannst?</w:t>
      </w:r>
      <w:r w:rsidRPr="00182C15">
        <w:rPr>
          <w:rFonts w:cs="Arial"/>
          <w:sz w:val="28"/>
        </w:rPr>
        <w:br/>
      </w:r>
      <w:r>
        <w:rPr>
          <w:rFonts w:cs="Arial"/>
          <w:sz w:val="28"/>
        </w:rPr>
        <w:t>Wann gibst du auf?</w:t>
      </w:r>
    </w:p>
    <w:p w:rsidR="00EB5719" w:rsidRDefault="00EB5719" w:rsidP="00EB5719">
      <w:pPr>
        <w:ind w:left="1985" w:right="-141" w:hanging="1985"/>
        <w:rPr>
          <w:rFonts w:cs="Arial"/>
          <w:sz w:val="28"/>
        </w:rPr>
      </w:pPr>
      <w:r w:rsidRPr="00C80EF8">
        <w:rPr>
          <w:rFonts w:cs="Arial"/>
          <w:noProof/>
          <w:lang w:val="en-US"/>
        </w:rPr>
        <w:pict>
          <v:shape id="_x0000_i1068" type="#_x0000_t75" style="width:33.75pt;height:25.5pt">
            <v:imagedata r:id="rId9" o:title="BG_LTB_Button1"/>
          </v:shape>
        </w:pict>
      </w:r>
      <w:r w:rsidRPr="00C80EF8">
        <w:rPr>
          <w:rFonts w:cs="Arial"/>
          <w:noProof/>
          <w:lang w:val="en-US"/>
        </w:rPr>
        <w:pict>
          <v:shape id="_x0000_i1069" type="#_x0000_t75" style="width:33.75pt;height:25.5pt">
            <v:imagedata r:id="rId9" o:title="BG_LTB_Button1"/>
          </v:shape>
        </w:pict>
      </w:r>
      <w:r w:rsidRPr="0065121A">
        <w:rPr>
          <w:rFonts w:cs="Arial"/>
        </w:rPr>
        <w:tab/>
      </w:r>
      <w:r w:rsidRPr="00047F54">
        <w:rPr>
          <w:rFonts w:cs="Arial"/>
          <w:sz w:val="28"/>
        </w:rPr>
        <w:t xml:space="preserve">K20 </w:t>
      </w:r>
      <w:r>
        <w:rPr>
          <w:rFonts w:cs="Arial"/>
          <w:sz w:val="28"/>
        </w:rPr>
        <w:t>‹</w:t>
      </w:r>
      <w:r w:rsidRPr="00047F54">
        <w:rPr>
          <w:rFonts w:cs="Arial"/>
          <w:sz w:val="28"/>
        </w:rPr>
        <w:t>Bär</w:t>
      </w:r>
      <w:r>
        <w:rPr>
          <w:rFonts w:cs="Arial"/>
          <w:sz w:val="28"/>
        </w:rPr>
        <w:t>›</w:t>
      </w:r>
      <w:r w:rsidRPr="00047F54">
        <w:rPr>
          <w:rFonts w:cs="Arial"/>
          <w:sz w:val="28"/>
        </w:rPr>
        <w:t xml:space="preserve">, K1 </w:t>
      </w:r>
      <w:r>
        <w:rPr>
          <w:rFonts w:cs="Arial"/>
          <w:sz w:val="28"/>
        </w:rPr>
        <w:t>‹</w:t>
      </w:r>
      <w:r w:rsidRPr="00047F54">
        <w:rPr>
          <w:rFonts w:cs="Arial"/>
          <w:sz w:val="28"/>
        </w:rPr>
        <w:t>Energie spüren</w:t>
      </w:r>
      <w:r>
        <w:rPr>
          <w:rFonts w:cs="Arial"/>
          <w:sz w:val="28"/>
        </w:rPr>
        <w:t xml:space="preserve">› oder </w:t>
      </w:r>
      <w:r w:rsidRPr="00047F54">
        <w:rPr>
          <w:rFonts w:cs="Arial"/>
          <w:sz w:val="28"/>
        </w:rPr>
        <w:t xml:space="preserve">K21 </w:t>
      </w:r>
      <w:r>
        <w:rPr>
          <w:rFonts w:cs="Arial"/>
          <w:sz w:val="28"/>
        </w:rPr>
        <w:t>‹</w:t>
      </w:r>
      <w:r w:rsidRPr="00047F54">
        <w:rPr>
          <w:rFonts w:cs="Arial"/>
          <w:sz w:val="28"/>
        </w:rPr>
        <w:t>Zwei Tassen Ovi</w:t>
      </w:r>
      <w:r>
        <w:rPr>
          <w:rFonts w:cs="Arial"/>
          <w:sz w:val="28"/>
        </w:rPr>
        <w:t>›</w:t>
      </w:r>
      <w:r w:rsidRPr="00047F54">
        <w:rPr>
          <w:rFonts w:cs="Arial"/>
          <w:sz w:val="28"/>
        </w:rPr>
        <w:t xml:space="preserve"> Wähle eine dieser Konzentrationsübungen aus und zeige nun dein Durchhaltevermögen, indem du diese mindestens einmal pro Tag durchführst: </w:t>
      </w:r>
    </w:p>
    <w:p w:rsidR="00EB5719" w:rsidRPr="00047F54" w:rsidRDefault="00EB5719" w:rsidP="00EB5719">
      <w:pPr>
        <w:ind w:left="1985" w:right="-141"/>
        <w:rPr>
          <w:rFonts w:cs="Arial"/>
        </w:rPr>
      </w:pPr>
      <w:r w:rsidRPr="00D7315F">
        <w:rPr>
          <w:rFonts w:cs="Arial"/>
          <w:sz w:val="28"/>
        </w:rPr>
        <w:sym w:font="Wingdings 2" w:char="F0A3"/>
      </w:r>
      <w:r w:rsidRPr="00D7315F">
        <w:rPr>
          <w:rFonts w:cs="Arial"/>
          <w:sz w:val="28"/>
        </w:rPr>
        <w:t xml:space="preserve"> für dich zu Hause </w:t>
      </w:r>
      <w:r w:rsidRPr="00D7315F">
        <w:rPr>
          <w:rFonts w:cs="Arial"/>
          <w:sz w:val="28"/>
        </w:rPr>
        <w:sym w:font="Wingdings 2" w:char="F0A3"/>
      </w:r>
      <w:r w:rsidRPr="00D7315F">
        <w:rPr>
          <w:rFonts w:cs="Arial"/>
          <w:sz w:val="28"/>
        </w:rPr>
        <w:t xml:space="preserve"> zu zweit </w:t>
      </w:r>
      <w:r w:rsidRPr="00D7315F">
        <w:rPr>
          <w:rFonts w:cs="Arial"/>
          <w:sz w:val="28"/>
        </w:rPr>
        <w:sym w:font="Wingdings 2" w:char="F0A3"/>
      </w:r>
      <w:r>
        <w:rPr>
          <w:rFonts w:cs="Arial"/>
          <w:sz w:val="28"/>
        </w:rPr>
        <w:t xml:space="preserve"> </w:t>
      </w:r>
      <w:r w:rsidRPr="00D7315F">
        <w:rPr>
          <w:rFonts w:cs="Arial"/>
          <w:sz w:val="28"/>
        </w:rPr>
        <w:t>Anleiten einer Gruppe</w:t>
      </w:r>
      <w:r>
        <w:rPr>
          <w:rFonts w:cs="Arial"/>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70"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rPr>
              <w:t xml:space="preserve"> Auftrag 8</w:t>
            </w:r>
          </w:p>
        </w:tc>
        <w:tc>
          <w:tcPr>
            <w:tcW w:w="5386" w:type="dxa"/>
            <w:shd w:val="clear" w:color="auto" w:fill="auto"/>
            <w:vAlign w:val="center"/>
          </w:tcPr>
          <w:p w:rsidR="00EB5719" w:rsidRPr="00EF0C7A" w:rsidRDefault="00EB5719" w:rsidP="00EB5719">
            <w:pPr>
              <w:pStyle w:val="Kopfze"/>
              <w:ind w:left="142"/>
              <w:jc w:val="left"/>
              <w:rPr>
                <w:rFonts w:ascii="Cambria" w:hAnsi="Cambria" w:cs="Arial"/>
                <w:b/>
                <w:sz w:val="36"/>
              </w:rPr>
            </w:pPr>
            <w:r>
              <w:rPr>
                <w:rFonts w:ascii="Cambria" w:hAnsi="Cambria" w:cs="Arial"/>
                <w:b/>
                <w:sz w:val="36"/>
              </w:rPr>
              <w:t>Gordischer Knoten</w:t>
            </w:r>
            <w:r>
              <w:rPr>
                <w:rFonts w:ascii="Cambria" w:hAnsi="Cambria" w:cs="Arial"/>
                <w:b/>
                <w:sz w:val="36"/>
              </w:rPr>
              <w:br/>
            </w:r>
            <w:r w:rsidRPr="00EF0C7A">
              <w:rPr>
                <w:rFonts w:ascii="Cambria" w:hAnsi="Cambria" w:cs="Arial"/>
                <w:sz w:val="36"/>
              </w:rPr>
              <w:sym w:font="Wingdings" w:char="F0F0"/>
            </w:r>
            <w:r w:rsidRPr="00EF0C7A">
              <w:rPr>
                <w:rFonts w:ascii="Cambria" w:hAnsi="Cambria" w:cs="Arial"/>
                <w:sz w:val="36"/>
              </w:rPr>
              <w:t xml:space="preserve"> </w:t>
            </w:r>
            <w:r>
              <w:rPr>
                <w:rFonts w:ascii="Cambria" w:hAnsi="Cambria" w:cs="Arial"/>
                <w:sz w:val="36"/>
              </w:rPr>
              <w:t>Anleiten üben</w:t>
            </w:r>
          </w:p>
        </w:tc>
      </w:tr>
    </w:tbl>
    <w:p w:rsidR="00EB5719" w:rsidRPr="0065121A" w:rsidRDefault="00EB5719" w:rsidP="00EB5719">
      <w:pPr>
        <w:rPr>
          <w:rFonts w:cs="Arial"/>
        </w:rPr>
      </w:pPr>
    </w:p>
    <w:p w:rsidR="00EB5719" w:rsidRDefault="00EB5719" w:rsidP="00EB5719">
      <w:pPr>
        <w:ind w:left="1701" w:right="709" w:hanging="2127"/>
        <w:rPr>
          <w:rFonts w:cs="Arial"/>
          <w:sz w:val="28"/>
        </w:rPr>
      </w:pPr>
      <w:r w:rsidRPr="0065121A">
        <w:rPr>
          <w:rFonts w:cs="Arial"/>
          <w:noProof/>
          <w:lang w:val="en-US"/>
        </w:rPr>
        <w:pict>
          <v:shape id="_x0000_i1071" type="#_x0000_t75" style="width:33.75pt;height:25.5pt">
            <v:imagedata r:id="rId9" o:title="BG_LTB_Button1"/>
          </v:shape>
        </w:pict>
      </w:r>
      <w:r w:rsidRPr="0065121A">
        <w:rPr>
          <w:rFonts w:cs="Arial"/>
          <w:noProof/>
          <w:lang w:val="de-CH"/>
        </w:rPr>
        <w:tab/>
      </w:r>
      <w:r>
        <w:rPr>
          <w:rFonts w:cs="Arial"/>
          <w:noProof/>
          <w:sz w:val="28"/>
          <w:lang w:val="de-CH"/>
        </w:rPr>
        <w:t xml:space="preserve">Tranquilla trifft in der Geschichte auf die Schnecke Scheheresade Schleimig. Doch ihre klebrigen Gedanken verwickeln sich total! </w:t>
      </w:r>
      <w:r>
        <w:rPr>
          <w:rFonts w:cs="Arial"/>
          <w:sz w:val="28"/>
        </w:rPr>
        <w:t xml:space="preserve">Da hilft nur Ruhe und Ordnung bewahren, um diesen Knoten zu lösen. </w:t>
      </w:r>
      <w:r>
        <w:rPr>
          <w:rFonts w:cs="Arial"/>
          <w:sz w:val="28"/>
        </w:rPr>
        <w:br/>
        <w:t>Ihr</w:t>
      </w:r>
      <w:r w:rsidRPr="00F176B8">
        <w:rPr>
          <w:rFonts w:cs="Arial"/>
          <w:sz w:val="28"/>
        </w:rPr>
        <w:t xml:space="preserve"> </w:t>
      </w:r>
      <w:r>
        <w:rPr>
          <w:rFonts w:cs="Arial"/>
          <w:sz w:val="28"/>
        </w:rPr>
        <w:t>habt</w:t>
      </w:r>
      <w:r w:rsidRPr="00F176B8">
        <w:rPr>
          <w:rFonts w:cs="Arial"/>
          <w:sz w:val="28"/>
        </w:rPr>
        <w:t xml:space="preserve"> </w:t>
      </w:r>
      <w:r>
        <w:rPr>
          <w:rFonts w:cs="Arial"/>
          <w:sz w:val="28"/>
        </w:rPr>
        <w:t xml:space="preserve">dazu </w:t>
      </w:r>
      <w:r w:rsidRPr="00F176B8">
        <w:rPr>
          <w:rFonts w:cs="Arial"/>
          <w:sz w:val="28"/>
        </w:rPr>
        <w:t xml:space="preserve">eine </w:t>
      </w:r>
      <w:r w:rsidRPr="00F176B8">
        <w:rPr>
          <w:rFonts w:cs="Arial"/>
          <w:sz w:val="36"/>
        </w:rPr>
        <w:t>E</w:t>
      </w:r>
      <w:r w:rsidRPr="00F176B8">
        <w:rPr>
          <w:rFonts w:cs="Arial"/>
          <w:sz w:val="28"/>
        </w:rPr>
        <w:t>rlebnisübung gemacht:</w:t>
      </w:r>
      <w:r w:rsidRPr="00F176B8">
        <w:rPr>
          <w:rFonts w:cs="Arial"/>
          <w:sz w:val="28"/>
        </w:rPr>
        <w:br/>
      </w:r>
      <w:r w:rsidRPr="007A6E7D">
        <w:rPr>
          <w:rFonts w:cs="Arial"/>
          <w:sz w:val="28"/>
        </w:rPr>
        <w:t xml:space="preserve">E8 </w:t>
      </w:r>
      <w:r>
        <w:rPr>
          <w:rFonts w:cs="Arial"/>
          <w:sz w:val="28"/>
        </w:rPr>
        <w:t>‹Gordischer Knoten›</w:t>
      </w:r>
    </w:p>
    <w:p w:rsidR="00EB5719" w:rsidRPr="00D139B1" w:rsidRDefault="00EB5719" w:rsidP="00EB5719">
      <w:pPr>
        <w:ind w:left="1701" w:right="709" w:hanging="2127"/>
        <w:rPr>
          <w:rFonts w:cs="Arial"/>
          <w:sz w:val="28"/>
        </w:rPr>
      </w:pPr>
      <w:r w:rsidRPr="007A6E7D">
        <w:rPr>
          <w:rFonts w:cs="Arial"/>
          <w:sz w:val="28"/>
        </w:rPr>
        <w:br/>
      </w:r>
      <w:r>
        <w:rPr>
          <w:rFonts w:cs="Arial"/>
          <w:sz w:val="28"/>
        </w:rPr>
        <w:t>Wie konntet ihr wieder Ordnung herstellen?</w:t>
      </w:r>
      <w:r>
        <w:rPr>
          <w:rFonts w:cs="Arial"/>
          <w:sz w:val="28"/>
        </w:rPr>
        <w:br/>
        <w:t>Was hat es dazu gebraucht, damit es funktioniert hat?</w:t>
      </w:r>
      <w:r>
        <w:rPr>
          <w:rFonts w:cs="Arial"/>
          <w:sz w:val="28"/>
        </w:rPr>
        <w:br/>
        <w:t>Wie habt ihr es gemacht? Beschreibe den Ablauf!</w:t>
      </w:r>
    </w:p>
    <w:p w:rsidR="00EB5719" w:rsidRPr="0065121A" w:rsidRDefault="00EB5719" w:rsidP="00EB5719">
      <w:pPr>
        <w:ind w:left="1985" w:right="709" w:hanging="1985"/>
        <w:rPr>
          <w:rFonts w:cs="Arial"/>
        </w:rPr>
      </w:pPr>
    </w:p>
    <w:p w:rsidR="00EB5719" w:rsidRPr="0065121A" w:rsidRDefault="00EB5719" w:rsidP="00EB5719">
      <w:pPr>
        <w:ind w:left="1985" w:right="709" w:hanging="1985"/>
        <w:rPr>
          <w:rFonts w:cs="Arial"/>
        </w:rPr>
      </w:pPr>
    </w:p>
    <w:p w:rsidR="00EB5719" w:rsidRPr="00F176B8" w:rsidRDefault="00EB5719" w:rsidP="00EB5719">
      <w:pPr>
        <w:ind w:left="1701" w:right="709" w:hanging="2127"/>
        <w:rPr>
          <w:rFonts w:cs="Arial"/>
          <w:sz w:val="28"/>
        </w:rPr>
      </w:pPr>
      <w:r w:rsidRPr="00C80EF8">
        <w:rPr>
          <w:rFonts w:cs="Arial"/>
          <w:noProof/>
          <w:lang w:val="en-US"/>
        </w:rPr>
        <w:pict>
          <v:shape id="_x0000_i1072" type="#_x0000_t75" style="width:33.75pt;height:25.5pt">
            <v:imagedata r:id="rId9" o:title="BG_LTB_Button1"/>
          </v:shape>
        </w:pict>
      </w:r>
      <w:r w:rsidRPr="00C80EF8">
        <w:rPr>
          <w:rFonts w:cs="Arial"/>
          <w:noProof/>
          <w:lang w:val="en-US"/>
        </w:rPr>
        <w:pict>
          <v:shape id="_x0000_i1073" type="#_x0000_t75" style="width:33.75pt;height:25.5pt">
            <v:imagedata r:id="rId9" o:title="BG_LTB_Button1"/>
          </v:shape>
        </w:pict>
      </w:r>
      <w:r w:rsidRPr="0065121A">
        <w:rPr>
          <w:rFonts w:cs="Arial"/>
        </w:rPr>
        <w:tab/>
      </w:r>
      <w:r w:rsidRPr="00A53D3C">
        <w:rPr>
          <w:rFonts w:cs="Arial"/>
          <w:b/>
          <w:sz w:val="28"/>
        </w:rPr>
        <w:t>Anleiten üben</w:t>
      </w:r>
      <w:r>
        <w:rPr>
          <w:rFonts w:cs="Arial"/>
          <w:sz w:val="28"/>
        </w:rPr>
        <w:br/>
        <w:t>Bald wirs</w:t>
      </w:r>
      <w:r w:rsidRPr="00F176B8">
        <w:rPr>
          <w:rFonts w:cs="Arial"/>
          <w:sz w:val="28"/>
        </w:rPr>
        <w:t xml:space="preserve">t du </w:t>
      </w:r>
      <w:r>
        <w:rPr>
          <w:rFonts w:cs="Arial"/>
          <w:sz w:val="28"/>
        </w:rPr>
        <w:t xml:space="preserve">diese Übung </w:t>
      </w:r>
      <w:r w:rsidRPr="00F176B8">
        <w:rPr>
          <w:rFonts w:cs="Arial"/>
          <w:sz w:val="28"/>
        </w:rPr>
        <w:t>mit anderen durchführen und sie ihnen erklären.</w:t>
      </w:r>
      <w:r w:rsidRPr="00F176B8">
        <w:rPr>
          <w:rFonts w:cs="Arial"/>
          <w:sz w:val="28"/>
        </w:rPr>
        <w:br/>
        <w:t>Schreibe auf,</w:t>
      </w:r>
    </w:p>
    <w:p w:rsidR="00EB5719" w:rsidRDefault="00EB5719" w:rsidP="00EB5719">
      <w:pPr>
        <w:ind w:left="1985" w:right="709" w:hanging="284"/>
        <w:rPr>
          <w:rFonts w:cs="Arial"/>
          <w:sz w:val="28"/>
        </w:rPr>
      </w:pPr>
      <w:r w:rsidRPr="00F176B8">
        <w:rPr>
          <w:rFonts w:cs="Arial"/>
          <w:sz w:val="28"/>
        </w:rPr>
        <w:t>... was du sagen möchtest.</w:t>
      </w:r>
    </w:p>
    <w:p w:rsidR="00EB5719" w:rsidRPr="00C94C5F" w:rsidRDefault="00EB5719" w:rsidP="00EB5719">
      <w:pPr>
        <w:ind w:left="1985" w:right="709"/>
        <w:rPr>
          <w:rFonts w:cs="Arial"/>
        </w:rPr>
      </w:pPr>
      <w:r w:rsidRPr="00C94C5F">
        <w:rPr>
          <w:rFonts w:cs="Arial"/>
        </w:rPr>
        <w:sym w:font="Wingdings" w:char="F0F0"/>
      </w:r>
      <w:r w:rsidRPr="00C94C5F">
        <w:rPr>
          <w:rFonts w:cs="Arial"/>
        </w:rPr>
        <w:t xml:space="preserve"> Zuerst kommt ihr …. Dann… Am Schluss…</w:t>
      </w:r>
    </w:p>
    <w:p w:rsidR="00EB5719" w:rsidRPr="00F176B8" w:rsidRDefault="00EB5719" w:rsidP="00EB5719">
      <w:pPr>
        <w:ind w:left="1701" w:right="709"/>
        <w:rPr>
          <w:rFonts w:cs="Arial"/>
          <w:sz w:val="28"/>
        </w:rPr>
      </w:pPr>
      <w:r w:rsidRPr="00F176B8">
        <w:rPr>
          <w:rFonts w:cs="Arial"/>
          <w:sz w:val="28"/>
        </w:rPr>
        <w:t>… welches Material du dazu benötigst.</w:t>
      </w:r>
    </w:p>
    <w:p w:rsidR="00EB5719" w:rsidRDefault="00EB5719" w:rsidP="00EB5719">
      <w:pPr>
        <w:ind w:left="1701" w:right="709"/>
        <w:rPr>
          <w:rFonts w:cs="Arial"/>
          <w:sz w:val="28"/>
        </w:rPr>
      </w:pPr>
      <w:r w:rsidRPr="00F176B8">
        <w:rPr>
          <w:rFonts w:cs="Arial"/>
          <w:sz w:val="28"/>
        </w:rPr>
        <w:t xml:space="preserve">… was du sagst, wenn die Übung nicht funktioniert und </w:t>
      </w:r>
      <w:r>
        <w:rPr>
          <w:rFonts w:cs="Arial"/>
          <w:sz w:val="28"/>
        </w:rPr>
        <w:t>die</w:t>
      </w:r>
    </w:p>
    <w:p w:rsidR="00EB5719" w:rsidRPr="0063573D" w:rsidRDefault="00EB5719" w:rsidP="00EB5719">
      <w:pPr>
        <w:ind w:left="1985" w:right="709"/>
        <w:rPr>
          <w:rFonts w:cs="Arial"/>
        </w:rPr>
      </w:pPr>
      <w:r>
        <w:rPr>
          <w:rFonts w:cs="Arial"/>
          <w:sz w:val="28"/>
        </w:rPr>
        <w:t xml:space="preserve">Gruppe </w:t>
      </w:r>
      <w:r w:rsidRPr="00F176B8">
        <w:rPr>
          <w:rFonts w:cs="Arial"/>
          <w:sz w:val="28"/>
        </w:rPr>
        <w:t xml:space="preserve">nochmals </w:t>
      </w:r>
      <w:r>
        <w:rPr>
          <w:rFonts w:cs="Arial"/>
          <w:sz w:val="28"/>
        </w:rPr>
        <w:t>von vorne beginnen muss.</w:t>
      </w:r>
      <w:r>
        <w:rPr>
          <w:rFonts w:cs="Arial"/>
          <w:sz w:val="28"/>
        </w:rPr>
        <w:br/>
      </w:r>
      <w:r w:rsidRPr="0063573D">
        <w:rPr>
          <w:rFonts w:cs="Arial"/>
        </w:rPr>
        <w:sym w:font="Wingdings" w:char="F0F0"/>
      </w:r>
      <w:r w:rsidRPr="0063573D">
        <w:rPr>
          <w:rFonts w:cs="Arial"/>
        </w:rPr>
        <w:t xml:space="preserve"> Z-Element </w:t>
      </w:r>
      <w:r w:rsidRPr="0063573D">
        <w:rPr>
          <w:rFonts w:cs="Arial"/>
        </w:rPr>
        <w:sym w:font="Wingdings" w:char="F0F0"/>
      </w:r>
      <w:r w:rsidRPr="0063573D">
        <w:rPr>
          <w:rFonts w:cs="Arial"/>
        </w:rPr>
        <w:t xml:space="preserve"> arbeitsblaetter_sus </w:t>
      </w:r>
      <w:r w:rsidRPr="0063573D">
        <w:rPr>
          <w:rFonts w:cs="Arial"/>
        </w:rPr>
        <w:sym w:font="Wingdings" w:char="F0F0"/>
      </w:r>
      <w:r>
        <w:rPr>
          <w:rFonts w:cs="Arial"/>
        </w:rPr>
        <w:t xml:space="preserve"> </w:t>
      </w:r>
      <w:r w:rsidRPr="0063573D">
        <w:rPr>
          <w:rFonts w:cs="Arial"/>
        </w:rPr>
        <w:t>ab6_ueberleitung_text_uebung</w:t>
      </w:r>
    </w:p>
    <w:p w:rsidR="00EB5719" w:rsidRPr="00E72323" w:rsidRDefault="00EB5719" w:rsidP="00EB5719">
      <w:pPr>
        <w:ind w:left="1985" w:right="709" w:hanging="1985"/>
        <w:rPr>
          <w:rFonts w:cs="Arial"/>
          <w:sz w:val="28"/>
        </w:rPr>
      </w:pPr>
      <w:r>
        <w:rPr>
          <w:rFonts w:cs="Arial"/>
          <w:sz w:val="28"/>
        </w:rPr>
        <w:tab/>
      </w:r>
    </w:p>
    <w:p w:rsidR="00EB5719" w:rsidRPr="0065121A" w:rsidRDefault="00EB5719" w:rsidP="00EB5719">
      <w:pPr>
        <w:ind w:left="1985" w:right="709" w:hanging="1985"/>
        <w:rPr>
          <w:rFonts w:cs="Arial"/>
        </w:rPr>
      </w:pPr>
    </w:p>
    <w:p w:rsidR="00EB5719" w:rsidRDefault="00EB5719" w:rsidP="00EB5719">
      <w:pPr>
        <w:spacing w:after="120"/>
        <w:ind w:left="1985" w:right="709" w:hanging="1985"/>
        <w:rPr>
          <w:rFonts w:cs="Arial"/>
          <w:sz w:val="22"/>
        </w:rPr>
      </w:pPr>
      <w:r w:rsidRPr="00C80EF8">
        <w:rPr>
          <w:rFonts w:cs="Arial"/>
          <w:noProof/>
          <w:lang w:val="en-US"/>
        </w:rPr>
        <w:pict>
          <v:shape id="_x0000_i1074" type="#_x0000_t75" style="width:33.75pt;height:25.5pt">
            <v:imagedata r:id="rId9" o:title="BG_LTB_Button1"/>
          </v:shape>
        </w:pict>
      </w:r>
      <w:r w:rsidRPr="00C80EF8">
        <w:rPr>
          <w:rFonts w:cs="Arial"/>
          <w:noProof/>
          <w:lang w:val="en-US"/>
        </w:rPr>
        <w:pict>
          <v:shape id="_x0000_i1075" type="#_x0000_t75" style="width:33.75pt;height:25.5pt">
            <v:imagedata r:id="rId9" o:title="BG_LTB_Button1"/>
          </v:shape>
        </w:pict>
      </w:r>
      <w:r w:rsidRPr="00C80EF8">
        <w:rPr>
          <w:rFonts w:cs="Arial"/>
          <w:noProof/>
          <w:lang w:val="en-US"/>
        </w:rPr>
        <w:pict>
          <v:shape id="_x0000_i1076" type="#_x0000_t75" style="width:33.75pt;height:25.5pt">
            <v:imagedata r:id="rId9" o:title="BG_LTB_Button1"/>
          </v:shape>
        </w:pict>
      </w:r>
      <w:r>
        <w:rPr>
          <w:rFonts w:cs="Arial"/>
          <w:sz w:val="28"/>
        </w:rPr>
        <w:t>Gibt es noch andere Übungen, die du erklären wirst?</w:t>
      </w:r>
      <w:r>
        <w:rPr>
          <w:rFonts w:cs="Arial"/>
          <w:sz w:val="28"/>
        </w:rPr>
        <w:br/>
        <w:t>Schreibe auch zu diesen eine Anleitungshilfe.</w:t>
      </w:r>
      <w:r>
        <w:rPr>
          <w:rFonts w:cs="Arial"/>
          <w:sz w:val="28"/>
        </w:rPr>
        <w:br/>
      </w:r>
    </w:p>
    <w:p w:rsidR="00EB5719" w:rsidRDefault="00EB5719" w:rsidP="00EB5719">
      <w:pPr>
        <w:spacing w:after="120"/>
        <w:ind w:right="709"/>
        <w:rPr>
          <w:rFonts w:cs="Arial"/>
          <w:sz w:val="22"/>
        </w:rPr>
      </w:pPr>
    </w:p>
    <w:p w:rsidR="00EB5719" w:rsidRPr="00047F54" w:rsidRDefault="00EB5719" w:rsidP="00EB5719">
      <w:pPr>
        <w:ind w:right="709"/>
        <w:rPr>
          <w:rFonts w:cs="Arial"/>
        </w:rPr>
      </w:pPr>
      <w:r>
        <w:rPr>
          <w:rFonts w:cs="Arial"/>
          <w:sz w:val="22"/>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65121A">
        <w:trPr>
          <w:trHeight w:val="850"/>
        </w:trPr>
        <w:tc>
          <w:tcPr>
            <w:tcW w:w="1970" w:type="dxa"/>
            <w:shd w:val="clear" w:color="auto" w:fill="auto"/>
            <w:vAlign w:val="center"/>
          </w:tcPr>
          <w:p w:rsidR="00EB5719" w:rsidRPr="0065121A" w:rsidRDefault="00EB5719" w:rsidP="00EB5719">
            <w:pPr>
              <w:pStyle w:val="Kopfze"/>
              <w:spacing w:line="264" w:lineRule="auto"/>
              <w:jc w:val="center"/>
              <w:rPr>
                <w:rFonts w:ascii="Cambria" w:hAnsi="Cambria" w:cs="Arial"/>
                <w:b/>
              </w:rPr>
            </w:pPr>
            <w:r w:rsidRPr="0065121A">
              <w:rPr>
                <w:rFonts w:ascii="Cambria" w:hAnsi="Cambria"/>
              </w:rPr>
              <w:pict>
                <v:shape id="_x0000_i1077" type="#_x0000_t75" style="width:89.25pt;height:44.65pt">
                  <v:imagedata r:id="rId8" o:title="bege_bez_rgb_50mm"/>
                </v:shape>
              </w:pict>
            </w:r>
          </w:p>
        </w:tc>
        <w:tc>
          <w:tcPr>
            <w:tcW w:w="1701" w:type="dxa"/>
            <w:shd w:val="clear" w:color="auto" w:fill="auto"/>
            <w:vAlign w:val="bottom"/>
          </w:tcPr>
          <w:p w:rsidR="00EB5719" w:rsidRPr="0065121A" w:rsidRDefault="00EB5719" w:rsidP="00EB5719">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Tranquilla Trampeltreu</w:t>
            </w:r>
            <w:r>
              <w:rPr>
                <w:rFonts w:ascii="Cambria" w:hAnsi="Cambria" w:cs="Arial"/>
              </w:rPr>
              <w:t xml:space="preserve"> Auftrag 9</w:t>
            </w:r>
          </w:p>
        </w:tc>
        <w:tc>
          <w:tcPr>
            <w:tcW w:w="5386" w:type="dxa"/>
            <w:shd w:val="clear" w:color="auto" w:fill="auto"/>
            <w:vAlign w:val="center"/>
          </w:tcPr>
          <w:p w:rsidR="00EB5719" w:rsidRPr="00047F54" w:rsidRDefault="00EB5719" w:rsidP="00EB5719">
            <w:pPr>
              <w:pStyle w:val="Kopfze"/>
              <w:ind w:left="142"/>
              <w:jc w:val="left"/>
              <w:rPr>
                <w:rFonts w:ascii="Cambria" w:hAnsi="Cambria" w:cs="Arial"/>
                <w:b/>
                <w:sz w:val="36"/>
              </w:rPr>
            </w:pPr>
            <w:r w:rsidRPr="00047F54">
              <w:rPr>
                <w:rFonts w:ascii="Cambria" w:hAnsi="Cambria" w:cs="Arial"/>
                <w:b/>
                <w:sz w:val="36"/>
              </w:rPr>
              <w:t>Sich selbst zuhören</w:t>
            </w:r>
          </w:p>
        </w:tc>
      </w:tr>
    </w:tbl>
    <w:p w:rsidR="00EB5719" w:rsidRPr="0065121A" w:rsidRDefault="00EB5719" w:rsidP="00EB5719">
      <w:pPr>
        <w:rPr>
          <w:rFonts w:cs="Arial"/>
        </w:rPr>
      </w:pPr>
    </w:p>
    <w:p w:rsidR="00EB5719" w:rsidRDefault="00EB5719" w:rsidP="00EB5719">
      <w:pPr>
        <w:ind w:left="1701" w:right="709" w:hanging="2127"/>
        <w:rPr>
          <w:rFonts w:cs="Arial"/>
          <w:noProof/>
          <w:sz w:val="28"/>
          <w:lang w:val="de-CH"/>
        </w:rPr>
      </w:pPr>
      <w:r w:rsidRPr="0065121A">
        <w:rPr>
          <w:rFonts w:cs="Arial"/>
          <w:noProof/>
          <w:lang w:val="en-US"/>
        </w:rPr>
        <w:pict>
          <v:shape id="_x0000_i1078" type="#_x0000_t75" style="width:33.75pt;height:25.5pt">
            <v:imagedata r:id="rId9" o:title="BG_LTB_Button1"/>
          </v:shape>
        </w:pict>
      </w:r>
      <w:r w:rsidRPr="0065121A">
        <w:rPr>
          <w:rFonts w:cs="Arial"/>
          <w:noProof/>
          <w:lang w:val="de-CH"/>
        </w:rPr>
        <w:tab/>
      </w:r>
      <w:r>
        <w:rPr>
          <w:rFonts w:cs="Arial"/>
          <w:noProof/>
          <w:sz w:val="28"/>
          <w:lang w:val="de-CH"/>
        </w:rPr>
        <w:t>Wenn man sich selbst zuhört, tönt das oft sehr seltsam.</w:t>
      </w:r>
    </w:p>
    <w:p w:rsidR="00EB5719" w:rsidRDefault="00EB5719" w:rsidP="00EB5719">
      <w:pPr>
        <w:ind w:left="1701" w:right="709" w:hanging="2127"/>
        <w:rPr>
          <w:rFonts w:cs="Arial"/>
          <w:noProof/>
          <w:sz w:val="28"/>
          <w:lang w:val="de-CH"/>
        </w:rPr>
      </w:pPr>
      <w:r>
        <w:rPr>
          <w:rFonts w:cs="Arial"/>
          <w:noProof/>
          <w:sz w:val="28"/>
          <w:lang w:val="de-CH"/>
        </w:rPr>
        <w:tab/>
        <w:t xml:space="preserve">Übe zuerst die verschiedenen Textstellen möglichst gut zu lesen. Übe dann, sie in der richtigen Stimmung der passenden Rolle zuzuordnen und einzustudieren. Wähle dazu Stellen im Text  aus, wo Tiere sprechen: </w:t>
      </w:r>
    </w:p>
    <w:p w:rsidR="00EB5719" w:rsidRPr="00047F54" w:rsidRDefault="00EB5719" w:rsidP="00EB5719">
      <w:pPr>
        <w:ind w:left="1701" w:right="709" w:hanging="2127"/>
        <w:rPr>
          <w:rFonts w:cs="Arial"/>
          <w:noProof/>
          <w:lang w:val="de-CH"/>
        </w:rPr>
      </w:pPr>
    </w:p>
    <w:p w:rsidR="00EB5719" w:rsidRPr="00F40637" w:rsidRDefault="00EB5719" w:rsidP="00EB5719">
      <w:pPr>
        <w:numPr>
          <w:ilvl w:val="0"/>
          <w:numId w:val="3"/>
        </w:numPr>
        <w:ind w:left="1985" w:right="709" w:hanging="284"/>
      </w:pPr>
      <w:r>
        <w:t xml:space="preserve">gurrend, elegant, </w:t>
      </w:r>
      <w:r w:rsidRPr="002708C6">
        <w:t xml:space="preserve">wie </w:t>
      </w:r>
      <w:r w:rsidRPr="00F8563F">
        <w:rPr>
          <w:b/>
        </w:rPr>
        <w:t>Salomo Silberkopf</w:t>
      </w:r>
    </w:p>
    <w:p w:rsidR="00EB5719" w:rsidRDefault="00EB5719" w:rsidP="00EB5719">
      <w:pPr>
        <w:numPr>
          <w:ilvl w:val="0"/>
          <w:numId w:val="3"/>
        </w:numPr>
        <w:ind w:left="1985" w:right="709" w:hanging="284"/>
      </w:pPr>
      <w:r>
        <w:t>boshaft kichernd</w:t>
      </w:r>
      <w:r w:rsidRPr="002708C6">
        <w:t xml:space="preserve">, </w:t>
      </w:r>
      <w:r>
        <w:t>mitleidig und wispernd</w:t>
      </w:r>
      <w:r w:rsidRPr="002708C6">
        <w:t xml:space="preserve">, wie </w:t>
      </w:r>
      <w:r>
        <w:rPr>
          <w:b/>
        </w:rPr>
        <w:t>Fatima Fadenkreuz</w:t>
      </w:r>
    </w:p>
    <w:p w:rsidR="00EB5719" w:rsidRPr="002708C6" w:rsidRDefault="00EB5719" w:rsidP="00EB5719">
      <w:pPr>
        <w:numPr>
          <w:ilvl w:val="0"/>
          <w:numId w:val="3"/>
        </w:numPr>
        <w:ind w:left="1985" w:right="709" w:hanging="284"/>
      </w:pPr>
      <w:r w:rsidRPr="002708C6">
        <w:t xml:space="preserve">klebrig, langsam, etwas verwirrt, wie </w:t>
      </w:r>
      <w:r w:rsidRPr="002708C6">
        <w:rPr>
          <w:b/>
        </w:rPr>
        <w:t>Scheheresade</w:t>
      </w:r>
      <w:r>
        <w:rPr>
          <w:b/>
        </w:rPr>
        <w:t xml:space="preserve"> Schleimig</w:t>
      </w:r>
    </w:p>
    <w:p w:rsidR="00EB5719" w:rsidRPr="002708C6" w:rsidRDefault="00EB5719" w:rsidP="00EB5719">
      <w:pPr>
        <w:numPr>
          <w:ilvl w:val="0"/>
          <w:numId w:val="3"/>
        </w:numPr>
        <w:ind w:left="1985" w:right="709" w:hanging="284"/>
      </w:pPr>
      <w:r w:rsidRPr="002708C6">
        <w:t xml:space="preserve">schläfrig,  gähnend, etwas eingebildet, wie </w:t>
      </w:r>
      <w:r w:rsidRPr="002708C6">
        <w:rPr>
          <w:b/>
        </w:rPr>
        <w:t>Zacharias</w:t>
      </w:r>
      <w:r>
        <w:rPr>
          <w:b/>
        </w:rPr>
        <w:t xml:space="preserve"> Zierfuss</w:t>
      </w:r>
    </w:p>
    <w:p w:rsidR="00EB5719" w:rsidRPr="007B0279" w:rsidRDefault="00EB5719" w:rsidP="00EB5719">
      <w:pPr>
        <w:numPr>
          <w:ilvl w:val="0"/>
          <w:numId w:val="3"/>
        </w:numPr>
        <w:ind w:left="1985" w:right="709" w:hanging="284"/>
      </w:pPr>
      <w:r w:rsidRPr="007B0279">
        <w:rPr>
          <w:rFonts w:cs="Arial"/>
        </w:rPr>
        <w:t xml:space="preserve">krächzend, schnarrend, rau, wie </w:t>
      </w:r>
      <w:r w:rsidRPr="007B0279">
        <w:rPr>
          <w:rFonts w:cs="Arial"/>
          <w:b/>
        </w:rPr>
        <w:t>Hatschi Halef Habakuk</w:t>
      </w:r>
    </w:p>
    <w:p w:rsidR="00EB5719" w:rsidRPr="007B0279" w:rsidRDefault="00EB5719" w:rsidP="00EB5719">
      <w:pPr>
        <w:numPr>
          <w:ilvl w:val="0"/>
          <w:numId w:val="3"/>
        </w:numPr>
        <w:ind w:left="1985" w:right="709" w:hanging="284"/>
      </w:pPr>
      <w:r w:rsidRPr="007B0279">
        <w:rPr>
          <w:rFonts w:cs="Arial"/>
        </w:rPr>
        <w:t xml:space="preserve">schnell und flink, wie </w:t>
      </w:r>
      <w:r w:rsidRPr="007B0279">
        <w:rPr>
          <w:rFonts w:cs="Arial"/>
          <w:b/>
        </w:rPr>
        <w:t>Jussuf Juckfinger</w:t>
      </w:r>
    </w:p>
    <w:p w:rsidR="00EB5719" w:rsidRPr="00F40637" w:rsidRDefault="00EB5719" w:rsidP="00EB5719">
      <w:pPr>
        <w:ind w:left="1814" w:right="709"/>
      </w:pPr>
      <w:r w:rsidRPr="00F40637">
        <w:rPr>
          <w:rFonts w:cs="Arial"/>
          <w:noProof/>
          <w:sz w:val="28"/>
          <w:lang w:val="de-CH"/>
        </w:rPr>
        <w:br/>
        <w:t>Wenn du bereit bist, organisie</w:t>
      </w:r>
      <w:r>
        <w:rPr>
          <w:rFonts w:cs="Arial"/>
          <w:noProof/>
          <w:sz w:val="28"/>
          <w:lang w:val="de-CH"/>
        </w:rPr>
        <w:t>rst du dir eine Aufnahmemöglich</w:t>
      </w:r>
      <w:r w:rsidRPr="00F40637">
        <w:rPr>
          <w:rFonts w:cs="Arial"/>
          <w:noProof/>
          <w:sz w:val="28"/>
          <w:lang w:val="de-CH"/>
        </w:rPr>
        <w:t>keit (Telefon, Pad,…) und nimmst deinen Text auf.</w:t>
      </w:r>
    </w:p>
    <w:p w:rsidR="00EB5719" w:rsidRPr="002708C6" w:rsidRDefault="00EB5719" w:rsidP="00EB5719">
      <w:pPr>
        <w:numPr>
          <w:ilvl w:val="0"/>
          <w:numId w:val="3"/>
        </w:numPr>
        <w:ind w:right="709"/>
        <w:rPr>
          <w:b/>
          <w:sz w:val="28"/>
        </w:rPr>
      </w:pPr>
    </w:p>
    <w:p w:rsidR="00EB5719" w:rsidRDefault="00EB5719" w:rsidP="00EB5719">
      <w:pPr>
        <w:ind w:left="1701" w:right="709" w:hanging="2127"/>
        <w:rPr>
          <w:rFonts w:cs="Arial"/>
          <w:sz w:val="28"/>
        </w:rPr>
      </w:pPr>
      <w:r w:rsidRPr="00C80EF8">
        <w:rPr>
          <w:rFonts w:cs="Arial"/>
          <w:noProof/>
          <w:lang w:val="en-US"/>
        </w:rPr>
        <w:pict>
          <v:shape id="_x0000_i1079" type="#_x0000_t75" style="width:33.75pt;height:25.5pt">
            <v:imagedata r:id="rId9" o:title="BG_LTB_Button1"/>
          </v:shape>
        </w:pict>
      </w:r>
      <w:r w:rsidRPr="00C80EF8">
        <w:rPr>
          <w:rFonts w:cs="Arial"/>
          <w:noProof/>
          <w:lang w:val="en-US"/>
        </w:rPr>
        <w:pict>
          <v:shape id="_x0000_i1080" type="#_x0000_t75" style="width:33.75pt;height:25.5pt">
            <v:imagedata r:id="rId9" o:title="BG_LTB_Button1"/>
          </v:shape>
        </w:pict>
      </w:r>
      <w:r w:rsidRPr="0065121A">
        <w:rPr>
          <w:rFonts w:cs="Arial"/>
        </w:rPr>
        <w:tab/>
      </w:r>
      <w:r>
        <w:rPr>
          <w:rFonts w:cs="Arial"/>
          <w:sz w:val="28"/>
        </w:rPr>
        <w:t xml:space="preserve">Höre dir nun selbst zu. </w:t>
      </w:r>
      <w:r>
        <w:rPr>
          <w:rFonts w:cs="Arial"/>
          <w:sz w:val="28"/>
        </w:rPr>
        <w:br/>
        <w:t>Wie hast du das gemacht?</w:t>
      </w:r>
      <w:r>
        <w:rPr>
          <w:rFonts w:cs="Arial"/>
          <w:sz w:val="28"/>
        </w:rPr>
        <w:br/>
        <w:t>Kannst du hören, wen du nachmachst?</w:t>
      </w:r>
      <w:r>
        <w:rPr>
          <w:rFonts w:cs="Arial"/>
          <w:sz w:val="28"/>
        </w:rPr>
        <w:br/>
        <w:t>Welche Rolle, welches Tier liegt dir am besten? Was könntest du noch verändern oder sogar verbessern?</w:t>
      </w:r>
    </w:p>
    <w:p w:rsidR="00EB5719" w:rsidRDefault="00EB5719" w:rsidP="00EB5719">
      <w:pPr>
        <w:ind w:left="1701" w:right="709" w:hanging="2127"/>
        <w:rPr>
          <w:rFonts w:cs="Arial"/>
        </w:rPr>
      </w:pPr>
    </w:p>
    <w:p w:rsidR="00EB5719" w:rsidRDefault="00EB5719" w:rsidP="00EB5719">
      <w:pPr>
        <w:ind w:left="1701" w:right="709" w:hanging="2127"/>
        <w:rPr>
          <w:rFonts w:cs="Arial"/>
        </w:rPr>
      </w:pPr>
      <w:r>
        <w:rPr>
          <w:rFonts w:cs="Arial"/>
        </w:rPr>
        <w:br w:type="page"/>
      </w:r>
    </w:p>
    <w:tbl>
      <w:tblPr>
        <w:tblW w:w="10050"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6379"/>
      </w:tblGrid>
      <w:tr w:rsidR="00EB5719" w:rsidRPr="00F176B8">
        <w:trPr>
          <w:trHeight w:val="850"/>
        </w:trPr>
        <w:tc>
          <w:tcPr>
            <w:tcW w:w="1970" w:type="dxa"/>
            <w:shd w:val="clear" w:color="auto" w:fill="auto"/>
            <w:vAlign w:val="center"/>
          </w:tcPr>
          <w:p w:rsidR="00EB5719" w:rsidRPr="00F176B8" w:rsidRDefault="00EB5719" w:rsidP="00EB5719">
            <w:pPr>
              <w:pStyle w:val="Kopfze"/>
              <w:spacing w:line="264" w:lineRule="auto"/>
              <w:jc w:val="center"/>
              <w:rPr>
                <w:rFonts w:ascii="Cambria" w:hAnsi="Cambria" w:cs="Arial"/>
                <w:b/>
              </w:rPr>
            </w:pPr>
            <w:r w:rsidRPr="00F176B8">
              <w:rPr>
                <w:rFonts w:ascii="Cambria" w:hAnsi="Cambria"/>
              </w:rPr>
              <w:pict>
                <v:shape id="_x0000_i1081" type="#_x0000_t75" style="width:89.25pt;height:44.65pt">
                  <v:imagedata r:id="rId8" o:title="bege_bez_rgb_50mm"/>
                </v:shape>
              </w:pict>
            </w:r>
          </w:p>
        </w:tc>
        <w:tc>
          <w:tcPr>
            <w:tcW w:w="1701" w:type="dxa"/>
            <w:shd w:val="clear" w:color="auto" w:fill="auto"/>
            <w:vAlign w:val="bottom"/>
          </w:tcPr>
          <w:p w:rsidR="00EB5719" w:rsidRPr="00F176B8" w:rsidRDefault="00EB5719" w:rsidP="00EB5719">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Tranquilla Trampeltreu</w:t>
            </w:r>
            <w:r w:rsidRPr="00F176B8">
              <w:rPr>
                <w:rFonts w:ascii="Cambria" w:hAnsi="Cambria" w:cs="Arial"/>
              </w:rPr>
              <w:t xml:space="preserve"> Auftrag </w:t>
            </w:r>
            <w:r w:rsidRPr="00533C39">
              <w:rPr>
                <w:rFonts w:ascii="Cambria" w:hAnsi="Cambria" w:cs="Arial"/>
                <w:sz w:val="28"/>
              </w:rPr>
              <w:t>S</w:t>
            </w:r>
            <w:r>
              <w:rPr>
                <w:rFonts w:ascii="Cambria" w:hAnsi="Cambria" w:cs="Arial"/>
              </w:rPr>
              <w:t>1</w:t>
            </w:r>
          </w:p>
        </w:tc>
        <w:tc>
          <w:tcPr>
            <w:tcW w:w="6379" w:type="dxa"/>
            <w:tcBorders>
              <w:top w:val="nil"/>
              <w:bottom w:val="nil"/>
            </w:tcBorders>
            <w:shd w:val="clear" w:color="auto" w:fill="F2F2F2"/>
            <w:vAlign w:val="center"/>
          </w:tcPr>
          <w:p w:rsidR="00EB5719" w:rsidRPr="00F176B8" w:rsidRDefault="00EB5719" w:rsidP="00EB5719">
            <w:pPr>
              <w:pStyle w:val="Kopfze"/>
              <w:ind w:left="142"/>
              <w:jc w:val="left"/>
              <w:rPr>
                <w:rFonts w:ascii="Cambria" w:hAnsi="Cambria" w:cs="Arial"/>
                <w:b/>
                <w:sz w:val="36"/>
              </w:rPr>
            </w:pPr>
            <w:r>
              <w:rPr>
                <w:rFonts w:ascii="Cambria" w:hAnsi="Cambria" w:cs="Arial"/>
                <w:b/>
                <w:sz w:val="36"/>
              </w:rPr>
              <w:t>Autorenwerkstatt</w:t>
            </w:r>
          </w:p>
          <w:p w:rsidR="00EB5719" w:rsidRPr="00047F54" w:rsidRDefault="00EB5719" w:rsidP="00EB5719">
            <w:pPr>
              <w:pStyle w:val="Kopfze"/>
              <w:ind w:left="142"/>
              <w:jc w:val="left"/>
              <w:rPr>
                <w:rFonts w:ascii="Cambria" w:hAnsi="Cambria" w:cs="Arial"/>
                <w:sz w:val="32"/>
                <w:szCs w:val="32"/>
              </w:rPr>
            </w:pPr>
            <w:r w:rsidRPr="00047F54">
              <w:rPr>
                <w:rFonts w:ascii="Cambria" w:hAnsi="Cambria" w:cs="Arial"/>
                <w:sz w:val="32"/>
                <w:szCs w:val="32"/>
              </w:rPr>
              <w:t>Eine bewegte Parallelgeschichte schreiben</w:t>
            </w:r>
          </w:p>
        </w:tc>
      </w:tr>
    </w:tbl>
    <w:p w:rsidR="00EB5719" w:rsidRPr="00533C39" w:rsidRDefault="00EB5719" w:rsidP="00EB5719">
      <w:pPr>
        <w:rPr>
          <w:rFonts w:cs="Arial"/>
          <w:sz w:val="16"/>
        </w:rPr>
      </w:pPr>
    </w:p>
    <w:p w:rsidR="00EB5719" w:rsidRPr="000F1E89" w:rsidRDefault="00EB5719" w:rsidP="00EB5719">
      <w:pPr>
        <w:ind w:left="1985" w:right="709" w:hanging="1985"/>
        <w:rPr>
          <w:rFonts w:cs="Arial"/>
          <w:noProof/>
          <w:sz w:val="28"/>
          <w:lang w:val="de-CH"/>
        </w:rPr>
      </w:pPr>
      <w:r w:rsidRPr="00F176B8">
        <w:rPr>
          <w:rFonts w:cs="Arial"/>
          <w:noProof/>
          <w:lang w:val="en-US"/>
        </w:rPr>
        <w:pict>
          <v:shape id="_x0000_i1082" type="#_x0000_t75" style="width:33.75pt;height:25.5pt">
            <v:imagedata r:id="rId9" o:title="BG_LTB_Button1"/>
          </v:shape>
        </w:pict>
      </w:r>
      <w:r w:rsidRPr="00F176B8">
        <w:rPr>
          <w:rFonts w:cs="Arial"/>
          <w:noProof/>
          <w:lang w:val="de-CH"/>
        </w:rPr>
        <w:tab/>
      </w:r>
      <w:r w:rsidRPr="00831C47">
        <w:rPr>
          <w:rFonts w:cs="Arial"/>
          <w:noProof/>
          <w:sz w:val="28"/>
          <w:lang w:val="de-CH"/>
        </w:rPr>
        <w:t xml:space="preserve">Schreibe nun </w:t>
      </w:r>
      <w:r>
        <w:rPr>
          <w:rFonts w:cs="Arial"/>
          <w:noProof/>
          <w:sz w:val="28"/>
          <w:lang w:val="de-CH"/>
        </w:rPr>
        <w:t xml:space="preserve">einen </w:t>
      </w:r>
      <w:r>
        <w:rPr>
          <w:rFonts w:cs="Arial"/>
          <w:b/>
          <w:noProof/>
          <w:sz w:val="28"/>
          <w:lang w:val="de-CH"/>
        </w:rPr>
        <w:t>eigenen</w:t>
      </w:r>
      <w:r w:rsidRPr="00EF0630">
        <w:rPr>
          <w:rFonts w:cs="Arial"/>
          <w:b/>
          <w:noProof/>
          <w:sz w:val="28"/>
          <w:lang w:val="de-CH"/>
        </w:rPr>
        <w:t xml:space="preserve"> </w:t>
      </w:r>
      <w:r>
        <w:rPr>
          <w:rFonts w:cs="Arial"/>
          <w:b/>
          <w:noProof/>
          <w:sz w:val="28"/>
          <w:lang w:val="de-CH"/>
        </w:rPr>
        <w:t xml:space="preserve">Teil von Tranquillas </w:t>
      </w:r>
      <w:r w:rsidRPr="00EF0630">
        <w:rPr>
          <w:rFonts w:cs="Arial"/>
          <w:b/>
          <w:noProof/>
          <w:sz w:val="28"/>
          <w:lang w:val="de-CH"/>
        </w:rPr>
        <w:t>Geschichte</w:t>
      </w:r>
      <w:r w:rsidRPr="00831C47">
        <w:rPr>
          <w:rFonts w:cs="Arial"/>
          <w:noProof/>
          <w:sz w:val="28"/>
          <w:lang w:val="de-CH"/>
        </w:rPr>
        <w:t>!</w:t>
      </w:r>
      <w:r>
        <w:rPr>
          <w:rFonts w:cs="Arial"/>
          <w:noProof/>
          <w:sz w:val="28"/>
          <w:lang w:val="de-CH"/>
        </w:rPr>
        <w:br/>
        <w:t>Stelle dir vor, Tranquilla würde, nachdem sie Scheheresade getroffen hat und bevor sie Zacharias antrifft, einem weiteren Tier begegnen. Welchem? Was passiert dort?</w:t>
      </w:r>
    </w:p>
    <w:p w:rsidR="00EB5719" w:rsidRPr="007A6E7D" w:rsidRDefault="00EB5719" w:rsidP="00EB5719">
      <w:pPr>
        <w:ind w:left="1985" w:right="709" w:hanging="1985"/>
        <w:rPr>
          <w:rFonts w:cs="Arial"/>
          <w:noProof/>
          <w:sz w:val="16"/>
          <w:lang w:val="de-CH"/>
        </w:rPr>
      </w:pPr>
      <w:r w:rsidRPr="000F1E89">
        <w:rPr>
          <w:rFonts w:cs="Arial"/>
          <w:noProof/>
          <w:sz w:val="28"/>
          <w:lang w:val="de-CH"/>
        </w:rPr>
        <w:tab/>
        <w:t xml:space="preserve">Fülle als Vorbereitung die </w:t>
      </w:r>
      <w:r w:rsidRPr="007A6E7D">
        <w:rPr>
          <w:rFonts w:cs="Arial"/>
          <w:b/>
          <w:noProof/>
          <w:sz w:val="28"/>
          <w:lang w:val="de-CH"/>
        </w:rPr>
        <w:t>Tabelle Parallelgeschichte</w:t>
      </w:r>
      <w:r w:rsidRPr="000F1E89">
        <w:rPr>
          <w:rFonts w:cs="Arial"/>
          <w:noProof/>
          <w:sz w:val="28"/>
          <w:lang w:val="de-CH"/>
        </w:rPr>
        <w:t xml:space="preserve"> aus.</w:t>
      </w:r>
      <w:r w:rsidRPr="000F1E89">
        <w:rPr>
          <w:rFonts w:cs="Arial"/>
          <w:noProof/>
          <w:color w:val="FF0000"/>
          <w:sz w:val="28"/>
          <w:lang w:val="de-CH"/>
        </w:rPr>
        <w:br/>
      </w:r>
    </w:p>
    <w:p w:rsidR="00EB5719" w:rsidRPr="00F176B8" w:rsidRDefault="00EB5719" w:rsidP="00EB5719">
      <w:pPr>
        <w:ind w:left="1985" w:right="709" w:hanging="1985"/>
        <w:rPr>
          <w:rFonts w:cs="Arial"/>
          <w:sz w:val="28"/>
        </w:rPr>
      </w:pPr>
      <w:r w:rsidRPr="000F1E89">
        <w:rPr>
          <w:rFonts w:cs="Arial"/>
          <w:noProof/>
          <w:lang w:val="en-US"/>
        </w:rPr>
        <w:pict>
          <v:shape id="_x0000_i1083" type="#_x0000_t75" style="width:33.75pt;height:25.5pt">
            <v:imagedata r:id="rId9" o:title="BG_LTB_Button1"/>
          </v:shape>
        </w:pict>
      </w:r>
      <w:r w:rsidRPr="000F1E89">
        <w:rPr>
          <w:rFonts w:cs="Arial"/>
          <w:noProof/>
          <w:lang w:val="en-US"/>
        </w:rPr>
        <w:pict>
          <v:shape id="_x0000_i1084" type="#_x0000_t75" style="width:33.75pt;height:25.5pt">
            <v:imagedata r:id="rId9" o:title="BG_LTB_Button1"/>
          </v:shape>
        </w:pict>
      </w:r>
      <w:r w:rsidRPr="000F1E89">
        <w:rPr>
          <w:rFonts w:cs="Arial"/>
        </w:rPr>
        <w:tab/>
      </w:r>
      <w:r>
        <w:rPr>
          <w:rFonts w:cs="Arial"/>
          <w:sz w:val="28"/>
        </w:rPr>
        <w:t xml:space="preserve">Schreibe nun mit Hilfe deiner Tabelle deinen eigenen Teil  von ‹Tranquilla Trampeltreu›. </w:t>
      </w:r>
    </w:p>
    <w:p w:rsidR="00EB5719" w:rsidRPr="00533C39" w:rsidRDefault="00EB5719" w:rsidP="00EB5719">
      <w:pPr>
        <w:ind w:right="709"/>
        <w:rPr>
          <w:rFonts w:cs="Arial"/>
          <w:sz w:val="16"/>
        </w:rPr>
      </w:pPr>
    </w:p>
    <w:p w:rsidR="00EB5719" w:rsidRDefault="00EB5719" w:rsidP="00EB5719">
      <w:pPr>
        <w:spacing w:after="120"/>
        <w:ind w:left="1985" w:right="-141" w:hanging="1985"/>
        <w:rPr>
          <w:rFonts w:cs="Arial"/>
          <w:sz w:val="28"/>
        </w:rPr>
      </w:pPr>
      <w:r w:rsidRPr="00F176B8">
        <w:rPr>
          <w:rFonts w:cs="Arial"/>
          <w:noProof/>
          <w:lang w:val="en-US"/>
        </w:rPr>
        <w:pict>
          <v:shape id="_x0000_i1085" type="#_x0000_t75" style="width:31.15pt;height:22.9pt">
            <v:imagedata r:id="rId9" o:title="BG_LTB_Button1"/>
          </v:shape>
        </w:pict>
      </w:r>
      <w:r w:rsidRPr="00F176B8">
        <w:rPr>
          <w:rFonts w:cs="Arial"/>
          <w:noProof/>
          <w:lang w:val="en-US"/>
        </w:rPr>
        <w:pict>
          <v:shape id="_x0000_i1086" type="#_x0000_t75" style="width:30.4pt;height:22.5pt">
            <v:imagedata r:id="rId9" o:title="BG_LTB_Button1"/>
          </v:shape>
        </w:pict>
      </w:r>
      <w:r w:rsidRPr="00F176B8">
        <w:rPr>
          <w:rFonts w:cs="Arial"/>
          <w:noProof/>
          <w:lang w:val="en-US"/>
        </w:rPr>
        <w:pict>
          <v:shape id="_x0000_i1087" type="#_x0000_t75" style="width:30.4pt;height:22.5pt">
            <v:imagedata r:id="rId9" o:title="BG_LTB_Button1"/>
          </v:shape>
        </w:pict>
      </w:r>
      <w:r w:rsidRPr="000E57A1">
        <w:rPr>
          <w:rFonts w:cs="Arial"/>
          <w:noProof/>
          <w:lang w:val="de-CH"/>
        </w:rPr>
        <w:tab/>
      </w:r>
      <w:r>
        <w:rPr>
          <w:rFonts w:cs="Arial"/>
          <w:sz w:val="28"/>
        </w:rPr>
        <w:t xml:space="preserve">Bei Tanquilla Trampeltreu konntest du Erlebnis- und Konzentrationsübungen zur Geschichte erleben. </w:t>
      </w:r>
      <w:r>
        <w:rPr>
          <w:rFonts w:cs="Arial"/>
          <w:sz w:val="28"/>
        </w:rPr>
        <w:br/>
        <w:t>Welche davon möchtest du in deine Geschichte einbauen?</w:t>
      </w:r>
      <w:r>
        <w:rPr>
          <w:rFonts w:cs="Arial"/>
          <w:sz w:val="28"/>
        </w:rPr>
        <w:br/>
        <w:t>Falls du andere Übungen einbauen möchtest, frage bei deinem Coach oder deiner Lehrperson um Rat.</w:t>
      </w:r>
      <w:r>
        <w:rPr>
          <w:rFonts w:cs="Arial"/>
          <w:sz w:val="28"/>
        </w:rPr>
        <w:br/>
        <w:t>Füge deine Übungen zwischen die Textpassagen ein!</w:t>
      </w:r>
    </w:p>
    <w:p w:rsidR="00EB5719" w:rsidRPr="00437348" w:rsidRDefault="00EB5719" w:rsidP="00EB5719">
      <w:pPr>
        <w:spacing w:after="120"/>
        <w:ind w:left="1985" w:right="-141" w:hanging="1985"/>
        <w:rPr>
          <w:rFonts w:cs="Arial"/>
          <w:sz w:val="28"/>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709"/>
        <w:gridCol w:w="2126"/>
        <w:gridCol w:w="4678"/>
        <w:gridCol w:w="709"/>
        <w:gridCol w:w="850"/>
      </w:tblGrid>
      <w:tr w:rsidR="00EB5719" w:rsidRPr="005E7CCB">
        <w:trPr>
          <w:trHeight w:val="558"/>
        </w:trPr>
        <w:tc>
          <w:tcPr>
            <w:tcW w:w="851" w:type="dxa"/>
            <w:shd w:val="clear" w:color="auto" w:fill="auto"/>
            <w:vAlign w:val="center"/>
          </w:tcPr>
          <w:p w:rsidR="00EB5719" w:rsidRPr="005E7CCB" w:rsidRDefault="00EB5719" w:rsidP="00EB5719">
            <w:pPr>
              <w:spacing w:before="60" w:after="60"/>
              <w:ind w:right="34"/>
              <w:jc w:val="right"/>
              <w:rPr>
                <w:rFonts w:cs="Arial"/>
                <w:b/>
                <w:sz w:val="22"/>
              </w:rPr>
            </w:pPr>
            <w:r w:rsidRPr="005E7CCB">
              <w:rPr>
                <w:rFonts w:cs="Arial"/>
                <w:b/>
                <w:sz w:val="22"/>
              </w:rPr>
              <w:t>Art</w:t>
            </w:r>
          </w:p>
        </w:tc>
        <w:tc>
          <w:tcPr>
            <w:tcW w:w="709" w:type="dxa"/>
            <w:shd w:val="clear" w:color="auto" w:fill="auto"/>
            <w:vAlign w:val="center"/>
          </w:tcPr>
          <w:p w:rsidR="00EB5719" w:rsidRPr="005E7CCB" w:rsidRDefault="00EB5719" w:rsidP="00EB5719">
            <w:pPr>
              <w:ind w:right="34"/>
              <w:jc w:val="right"/>
              <w:rPr>
                <w:rFonts w:cs="Arial"/>
                <w:b/>
              </w:rPr>
            </w:pPr>
            <w:r w:rsidRPr="005E7CCB">
              <w:rPr>
                <w:rFonts w:cs="Arial"/>
                <w:b/>
              </w:rPr>
              <w:t>Nr.</w:t>
            </w:r>
          </w:p>
        </w:tc>
        <w:tc>
          <w:tcPr>
            <w:tcW w:w="2126" w:type="dxa"/>
            <w:tcBorders>
              <w:right w:val="single" w:sz="4" w:space="0" w:color="auto"/>
            </w:tcBorders>
            <w:shd w:val="clear" w:color="auto" w:fill="auto"/>
            <w:vAlign w:val="center"/>
          </w:tcPr>
          <w:p w:rsidR="00EB5719" w:rsidRPr="00047F54" w:rsidRDefault="00EB5719" w:rsidP="00EB5719">
            <w:pPr>
              <w:spacing w:before="60" w:after="60"/>
              <w:rPr>
                <w:rFonts w:cs="Arial"/>
                <w:b/>
              </w:rPr>
            </w:pPr>
            <w:r w:rsidRPr="00047F54">
              <w:rPr>
                <w:rFonts w:cs="Arial"/>
                <w:b/>
              </w:rPr>
              <w:t>Titel</w:t>
            </w:r>
          </w:p>
        </w:tc>
        <w:tc>
          <w:tcPr>
            <w:tcW w:w="4678" w:type="dxa"/>
            <w:tcBorders>
              <w:left w:val="single" w:sz="4" w:space="0" w:color="auto"/>
            </w:tcBorders>
            <w:shd w:val="clear" w:color="auto" w:fill="auto"/>
            <w:vAlign w:val="center"/>
          </w:tcPr>
          <w:p w:rsidR="00EB5719" w:rsidRPr="005E7CCB" w:rsidRDefault="00EB5719" w:rsidP="00EB5719">
            <w:pPr>
              <w:spacing w:before="60" w:after="60"/>
              <w:rPr>
                <w:rFonts w:cs="Arial"/>
                <w:b/>
                <w:sz w:val="22"/>
              </w:rPr>
            </w:pPr>
            <w:r>
              <w:rPr>
                <w:rFonts w:cs="Arial"/>
                <w:b/>
              </w:rPr>
              <w:t>M</w:t>
            </w:r>
            <w:r w:rsidRPr="005E7CCB">
              <w:rPr>
                <w:rFonts w:cs="Arial"/>
                <w:b/>
              </w:rPr>
              <w:t>ögliche Themen für Geschichten</w:t>
            </w:r>
          </w:p>
        </w:tc>
        <w:tc>
          <w:tcPr>
            <w:tcW w:w="709" w:type="dxa"/>
            <w:shd w:val="clear" w:color="auto" w:fill="auto"/>
          </w:tcPr>
          <w:p w:rsidR="00EB5719" w:rsidRPr="005E7CCB" w:rsidRDefault="00EB5719" w:rsidP="00EB5719">
            <w:pPr>
              <w:spacing w:before="60" w:after="60"/>
              <w:rPr>
                <w:rFonts w:cs="Arial"/>
                <w:sz w:val="22"/>
                <w:szCs w:val="22"/>
              </w:rPr>
            </w:pPr>
            <w:r w:rsidRPr="005E7CCB">
              <w:rPr>
                <w:rFonts w:cs="Arial"/>
                <w:sz w:val="18"/>
                <w:szCs w:val="22"/>
              </w:rPr>
              <w:t>schon erlebt</w:t>
            </w:r>
          </w:p>
        </w:tc>
        <w:tc>
          <w:tcPr>
            <w:tcW w:w="850" w:type="dxa"/>
            <w:shd w:val="clear" w:color="auto" w:fill="auto"/>
          </w:tcPr>
          <w:p w:rsidR="00EB5719" w:rsidRPr="005E7CCB" w:rsidRDefault="00EB5719" w:rsidP="00EB5719">
            <w:pPr>
              <w:spacing w:before="60" w:after="60"/>
              <w:rPr>
                <w:rFonts w:cs="Arial"/>
                <w:sz w:val="18"/>
                <w:szCs w:val="22"/>
              </w:rPr>
            </w:pPr>
            <w:r>
              <w:rPr>
                <w:rFonts w:cs="Arial"/>
                <w:sz w:val="18"/>
                <w:szCs w:val="22"/>
              </w:rPr>
              <w:t>setze ich ein</w:t>
            </w:r>
          </w:p>
        </w:tc>
      </w:tr>
      <w:tr w:rsidR="00EB5719" w:rsidRPr="005E7CCB">
        <w:trPr>
          <w:trHeight w:val="558"/>
        </w:trPr>
        <w:tc>
          <w:tcPr>
            <w:tcW w:w="851" w:type="dxa"/>
            <w:shd w:val="clear" w:color="auto" w:fill="auto"/>
            <w:vAlign w:val="center"/>
          </w:tcPr>
          <w:p w:rsidR="00EB5719" w:rsidRPr="005E7CCB" w:rsidRDefault="00EB5719" w:rsidP="00EB5719">
            <w:pPr>
              <w:spacing w:before="60" w:after="60"/>
              <w:ind w:right="34"/>
              <w:jc w:val="right"/>
              <w:rPr>
                <w:rFonts w:cs="Arial"/>
                <w:sz w:val="22"/>
              </w:rPr>
            </w:pPr>
            <w:r>
              <w:pict>
                <v:shape id="_x0000_i1088"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EB5719" w:rsidRPr="00EC7D78" w:rsidRDefault="00EB5719" w:rsidP="00EB5719">
            <w:pPr>
              <w:ind w:right="34"/>
              <w:jc w:val="right"/>
              <w:rPr>
                <w:rFonts w:cs="Arial"/>
              </w:rPr>
            </w:pPr>
            <w:r w:rsidRPr="00EC7D78">
              <w:rPr>
                <w:b/>
              </w:rPr>
              <w:t>8</w:t>
            </w:r>
          </w:p>
        </w:tc>
        <w:tc>
          <w:tcPr>
            <w:tcW w:w="2126" w:type="dxa"/>
            <w:tcBorders>
              <w:right w:val="single" w:sz="4" w:space="0" w:color="auto"/>
            </w:tcBorders>
            <w:shd w:val="clear" w:color="auto" w:fill="auto"/>
            <w:vAlign w:val="center"/>
          </w:tcPr>
          <w:p w:rsidR="00EB5719" w:rsidRPr="00EC7D78" w:rsidRDefault="00EB5719" w:rsidP="00EB5719">
            <w:pPr>
              <w:spacing w:before="60" w:after="60"/>
              <w:rPr>
                <w:rFonts w:cs="Arial"/>
                <w:b/>
              </w:rPr>
            </w:pPr>
            <w:r w:rsidRPr="00EC7D78">
              <w:rPr>
                <w:rFonts w:cs="Arial"/>
                <w:b/>
              </w:rPr>
              <w:t>Gordischer Knoten</w:t>
            </w:r>
          </w:p>
        </w:tc>
        <w:tc>
          <w:tcPr>
            <w:tcW w:w="4678" w:type="dxa"/>
            <w:tcBorders>
              <w:left w:val="single" w:sz="4" w:space="0" w:color="auto"/>
            </w:tcBorders>
            <w:shd w:val="clear" w:color="auto" w:fill="auto"/>
            <w:vAlign w:val="center"/>
          </w:tcPr>
          <w:p w:rsidR="00EB5719" w:rsidRPr="009827A3" w:rsidRDefault="00EB5719" w:rsidP="00EB5719">
            <w:pPr>
              <w:numPr>
                <w:ilvl w:val="0"/>
                <w:numId w:val="17"/>
              </w:numPr>
              <w:ind w:left="303"/>
              <w:rPr>
                <w:sz w:val="18"/>
                <w:szCs w:val="18"/>
              </w:rPr>
            </w:pPr>
            <w:r w:rsidRPr="009827A3">
              <w:rPr>
                <w:sz w:val="18"/>
                <w:szCs w:val="18"/>
              </w:rPr>
              <w:t>Zufallsgruppe im Abenteuer</w:t>
            </w:r>
          </w:p>
          <w:p w:rsidR="00EB5719" w:rsidRPr="009827A3" w:rsidRDefault="00EB5719" w:rsidP="00EB5719">
            <w:pPr>
              <w:numPr>
                <w:ilvl w:val="0"/>
                <w:numId w:val="17"/>
              </w:numPr>
              <w:ind w:left="303"/>
              <w:rPr>
                <w:sz w:val="18"/>
                <w:szCs w:val="18"/>
              </w:rPr>
            </w:pPr>
            <w:r>
              <w:rPr>
                <w:sz w:val="18"/>
                <w:szCs w:val="18"/>
              </w:rPr>
              <w:t>Ausweg suchen / k</w:t>
            </w:r>
            <w:r w:rsidRPr="009827A3">
              <w:rPr>
                <w:sz w:val="18"/>
                <w:szCs w:val="18"/>
              </w:rPr>
              <w:t>lare Gedanken fassen</w:t>
            </w:r>
            <w:r>
              <w:rPr>
                <w:sz w:val="18"/>
                <w:szCs w:val="18"/>
              </w:rPr>
              <w:t xml:space="preserve"> / Überblick gewinnen</w:t>
            </w:r>
          </w:p>
          <w:p w:rsidR="00EB5719" w:rsidRPr="003D0768" w:rsidRDefault="00EB5719" w:rsidP="00EB5719">
            <w:pPr>
              <w:numPr>
                <w:ilvl w:val="0"/>
                <w:numId w:val="17"/>
              </w:numPr>
              <w:ind w:left="303"/>
              <w:rPr>
                <w:sz w:val="18"/>
                <w:szCs w:val="18"/>
              </w:rPr>
            </w:pPr>
            <w:r w:rsidRPr="009827A3">
              <w:rPr>
                <w:sz w:val="18"/>
                <w:szCs w:val="18"/>
              </w:rPr>
              <w:t>Rätsel lösen mit der ganzen Gruppe</w:t>
            </w:r>
          </w:p>
        </w:tc>
        <w:tc>
          <w:tcPr>
            <w:tcW w:w="709" w:type="dxa"/>
            <w:shd w:val="clear" w:color="auto" w:fill="auto"/>
          </w:tcPr>
          <w:p w:rsidR="00EB5719" w:rsidRPr="005E7CCB" w:rsidRDefault="00EB5719" w:rsidP="00EB5719">
            <w:pPr>
              <w:spacing w:before="60" w:after="60"/>
              <w:rPr>
                <w:rFonts w:cs="Arial"/>
                <w:b/>
                <w:sz w:val="22"/>
                <w:szCs w:val="22"/>
              </w:rPr>
            </w:pPr>
          </w:p>
        </w:tc>
        <w:tc>
          <w:tcPr>
            <w:tcW w:w="850" w:type="dxa"/>
            <w:shd w:val="clear" w:color="auto" w:fill="auto"/>
          </w:tcPr>
          <w:p w:rsidR="00EB5719" w:rsidRPr="005E7CCB" w:rsidRDefault="00EB5719" w:rsidP="00EB5719">
            <w:pPr>
              <w:spacing w:before="60" w:after="60"/>
              <w:rPr>
                <w:rFonts w:cs="Arial"/>
                <w:sz w:val="18"/>
                <w:szCs w:val="22"/>
              </w:rPr>
            </w:pPr>
          </w:p>
        </w:tc>
      </w:tr>
      <w:tr w:rsidR="00EB5719" w:rsidRPr="005E7CCB">
        <w:trPr>
          <w:trHeight w:val="558"/>
        </w:trPr>
        <w:tc>
          <w:tcPr>
            <w:tcW w:w="851" w:type="dxa"/>
            <w:shd w:val="clear" w:color="auto" w:fill="auto"/>
            <w:vAlign w:val="center"/>
          </w:tcPr>
          <w:p w:rsidR="00EB5719" w:rsidRPr="003D0768" w:rsidRDefault="00EB5719" w:rsidP="00EB5719">
            <w:pPr>
              <w:spacing w:before="60" w:after="60"/>
              <w:ind w:right="34"/>
              <w:jc w:val="right"/>
              <w:rPr>
                <w:rFonts w:cs="Arial"/>
                <w:sz w:val="22"/>
                <w:highlight w:val="yellow"/>
              </w:rPr>
            </w:pPr>
            <w:r w:rsidRPr="003D0768">
              <w:rPr>
                <w:highlight w:val="yellow"/>
              </w:rPr>
              <w:pict>
                <v:shape id="_x0000_i1089"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EB5719" w:rsidRPr="00EC7D78" w:rsidRDefault="00EB5719" w:rsidP="00EB5719">
            <w:pPr>
              <w:ind w:right="34"/>
              <w:jc w:val="right"/>
              <w:rPr>
                <w:rFonts w:cs="Arial"/>
              </w:rPr>
            </w:pPr>
            <w:r w:rsidRPr="00EC7D78">
              <w:rPr>
                <w:b/>
              </w:rPr>
              <w:t>18</w:t>
            </w:r>
          </w:p>
        </w:tc>
        <w:tc>
          <w:tcPr>
            <w:tcW w:w="2126" w:type="dxa"/>
            <w:tcBorders>
              <w:right w:val="single" w:sz="4" w:space="0" w:color="auto"/>
            </w:tcBorders>
            <w:shd w:val="clear" w:color="auto" w:fill="auto"/>
            <w:vAlign w:val="center"/>
          </w:tcPr>
          <w:p w:rsidR="00EB5719" w:rsidRPr="00EC7D78" w:rsidRDefault="00EB5719" w:rsidP="00EB5719">
            <w:pPr>
              <w:spacing w:before="60" w:after="60"/>
              <w:rPr>
                <w:rFonts w:cs="Arial"/>
                <w:b/>
              </w:rPr>
            </w:pPr>
            <w:r w:rsidRPr="00EC7D78">
              <w:rPr>
                <w:rFonts w:cs="Arial"/>
                <w:b/>
              </w:rPr>
              <w:t>Stock senken</w:t>
            </w:r>
          </w:p>
        </w:tc>
        <w:tc>
          <w:tcPr>
            <w:tcW w:w="4678" w:type="dxa"/>
            <w:tcBorders>
              <w:left w:val="single" w:sz="4" w:space="0" w:color="auto"/>
            </w:tcBorders>
            <w:shd w:val="clear" w:color="auto" w:fill="auto"/>
            <w:vAlign w:val="center"/>
          </w:tcPr>
          <w:p w:rsidR="00EB5719" w:rsidRPr="009827A3" w:rsidRDefault="00EB5719" w:rsidP="00EB5719">
            <w:pPr>
              <w:numPr>
                <w:ilvl w:val="0"/>
                <w:numId w:val="17"/>
              </w:numPr>
              <w:ind w:left="303"/>
              <w:rPr>
                <w:sz w:val="18"/>
                <w:szCs w:val="18"/>
              </w:rPr>
            </w:pPr>
            <w:r>
              <w:rPr>
                <w:sz w:val="18"/>
                <w:szCs w:val="18"/>
              </w:rPr>
              <w:t>e</w:t>
            </w:r>
            <w:r w:rsidRPr="009827A3">
              <w:rPr>
                <w:sz w:val="18"/>
                <w:szCs w:val="18"/>
              </w:rPr>
              <w:t>twas ablegen / loslassen</w:t>
            </w:r>
          </w:p>
          <w:p w:rsidR="00EB5719" w:rsidRPr="009827A3" w:rsidRDefault="00EB5719" w:rsidP="00EB5719">
            <w:pPr>
              <w:numPr>
                <w:ilvl w:val="0"/>
                <w:numId w:val="17"/>
              </w:numPr>
              <w:ind w:left="303"/>
              <w:rPr>
                <w:sz w:val="18"/>
                <w:szCs w:val="18"/>
              </w:rPr>
            </w:pPr>
            <w:r>
              <w:rPr>
                <w:sz w:val="18"/>
                <w:szCs w:val="18"/>
              </w:rPr>
              <w:t>e</w:t>
            </w:r>
            <w:r w:rsidRPr="009827A3">
              <w:rPr>
                <w:sz w:val="18"/>
                <w:szCs w:val="18"/>
              </w:rPr>
              <w:t>twas behutsam zu Ende bringen / zur Ruhe kommen lassen</w:t>
            </w:r>
          </w:p>
          <w:p w:rsidR="00EB5719" w:rsidRPr="003D0768" w:rsidRDefault="00EB5719" w:rsidP="00EB5719">
            <w:pPr>
              <w:numPr>
                <w:ilvl w:val="0"/>
                <w:numId w:val="17"/>
              </w:numPr>
              <w:ind w:left="303"/>
              <w:rPr>
                <w:sz w:val="18"/>
                <w:szCs w:val="18"/>
              </w:rPr>
            </w:pPr>
            <w:r>
              <w:rPr>
                <w:sz w:val="18"/>
                <w:szCs w:val="18"/>
              </w:rPr>
              <w:t>s</w:t>
            </w:r>
            <w:r w:rsidRPr="009827A3">
              <w:rPr>
                <w:sz w:val="18"/>
                <w:szCs w:val="18"/>
              </w:rPr>
              <w:t>ich gemeinsam beruhigen</w:t>
            </w:r>
          </w:p>
        </w:tc>
        <w:tc>
          <w:tcPr>
            <w:tcW w:w="709" w:type="dxa"/>
            <w:shd w:val="clear" w:color="auto" w:fill="auto"/>
          </w:tcPr>
          <w:p w:rsidR="00EB5719" w:rsidRPr="005E7CCB" w:rsidRDefault="00EB5719" w:rsidP="00EB5719">
            <w:pPr>
              <w:spacing w:before="60" w:after="60"/>
              <w:rPr>
                <w:rFonts w:cs="Arial"/>
                <w:b/>
                <w:sz w:val="22"/>
                <w:szCs w:val="22"/>
              </w:rPr>
            </w:pPr>
          </w:p>
        </w:tc>
        <w:tc>
          <w:tcPr>
            <w:tcW w:w="850" w:type="dxa"/>
            <w:shd w:val="clear" w:color="auto" w:fill="auto"/>
          </w:tcPr>
          <w:p w:rsidR="00EB5719" w:rsidRPr="005E7CCB" w:rsidRDefault="00EB5719" w:rsidP="00EB5719">
            <w:pPr>
              <w:spacing w:before="60" w:after="60"/>
              <w:rPr>
                <w:rFonts w:cs="Arial"/>
                <w:sz w:val="18"/>
                <w:szCs w:val="22"/>
              </w:rPr>
            </w:pPr>
          </w:p>
        </w:tc>
      </w:tr>
      <w:tr w:rsidR="00EB5719" w:rsidRPr="005E7CCB">
        <w:trPr>
          <w:trHeight w:val="720"/>
        </w:trPr>
        <w:tc>
          <w:tcPr>
            <w:tcW w:w="851" w:type="dxa"/>
            <w:shd w:val="clear" w:color="auto" w:fill="auto"/>
            <w:vAlign w:val="center"/>
          </w:tcPr>
          <w:p w:rsidR="00EB5719" w:rsidRPr="005E7CCB" w:rsidRDefault="00EB5719" w:rsidP="00EB5719">
            <w:pPr>
              <w:spacing w:before="60" w:after="60"/>
              <w:ind w:right="34"/>
              <w:jc w:val="right"/>
              <w:rPr>
                <w:rFonts w:cs="Arial"/>
                <w:sz w:val="22"/>
              </w:rPr>
            </w:pPr>
            <w:r>
              <w:pict>
                <v:shape id="_x0000_i1090" type="#_x0000_t75" style="width:29.65pt;height:21pt;mso-wrap-edited:f" wrapcoords="-227 0 -227 20955 21600 20955 21600 0 -227 0" o:allowoverlap="f">
                  <v:imagedata r:id="rId11" o:title="bege_icon_e_rgb_25mm"/>
                </v:shape>
              </w:pict>
            </w:r>
          </w:p>
        </w:tc>
        <w:tc>
          <w:tcPr>
            <w:tcW w:w="709" w:type="dxa"/>
            <w:shd w:val="clear" w:color="auto" w:fill="auto"/>
            <w:vAlign w:val="center"/>
          </w:tcPr>
          <w:p w:rsidR="00EB5719" w:rsidRPr="00EC7D78" w:rsidRDefault="00EB5719" w:rsidP="00EB5719">
            <w:pPr>
              <w:ind w:right="34"/>
              <w:jc w:val="right"/>
              <w:rPr>
                <w:rFonts w:cs="Arial"/>
              </w:rPr>
            </w:pPr>
            <w:r w:rsidRPr="00EC7D78">
              <w:rPr>
                <w:b/>
              </w:rPr>
              <w:t>24</w:t>
            </w:r>
          </w:p>
        </w:tc>
        <w:tc>
          <w:tcPr>
            <w:tcW w:w="2126" w:type="dxa"/>
            <w:tcBorders>
              <w:right w:val="single" w:sz="4" w:space="0" w:color="auto"/>
            </w:tcBorders>
            <w:shd w:val="clear" w:color="auto" w:fill="auto"/>
            <w:vAlign w:val="center"/>
          </w:tcPr>
          <w:p w:rsidR="00EB5719" w:rsidRPr="00EC7D78" w:rsidRDefault="00EB5719" w:rsidP="00EB5719">
            <w:pPr>
              <w:spacing w:before="60" w:after="60"/>
              <w:rPr>
                <w:rFonts w:cs="Arial"/>
                <w:b/>
                <w:sz w:val="20"/>
              </w:rPr>
            </w:pPr>
            <w:r w:rsidRPr="00EC7D78">
              <w:rPr>
                <w:rFonts w:cs="Arial"/>
                <w:b/>
              </w:rPr>
              <w:t>Knieklatsch</w:t>
            </w:r>
          </w:p>
        </w:tc>
        <w:tc>
          <w:tcPr>
            <w:tcW w:w="4678" w:type="dxa"/>
            <w:tcBorders>
              <w:left w:val="single" w:sz="4" w:space="0" w:color="auto"/>
            </w:tcBorders>
            <w:shd w:val="clear" w:color="auto" w:fill="auto"/>
            <w:vAlign w:val="center"/>
          </w:tcPr>
          <w:p w:rsidR="00EB5719" w:rsidRPr="009827A3" w:rsidRDefault="00EB5719" w:rsidP="00EB5719">
            <w:pPr>
              <w:numPr>
                <w:ilvl w:val="0"/>
                <w:numId w:val="17"/>
              </w:numPr>
              <w:ind w:left="303"/>
              <w:rPr>
                <w:sz w:val="18"/>
                <w:szCs w:val="18"/>
              </w:rPr>
            </w:pPr>
            <w:r w:rsidRPr="009827A3">
              <w:rPr>
                <w:sz w:val="18"/>
                <w:szCs w:val="18"/>
              </w:rPr>
              <w:t>Zeichen weitergeben</w:t>
            </w:r>
          </w:p>
          <w:p w:rsidR="00EB5719" w:rsidRPr="003D0768" w:rsidRDefault="00EB5719" w:rsidP="00EB5719">
            <w:pPr>
              <w:numPr>
                <w:ilvl w:val="0"/>
                <w:numId w:val="17"/>
              </w:numPr>
              <w:ind w:left="303"/>
              <w:rPr>
                <w:rFonts w:cs="Arial"/>
                <w:b/>
                <w:sz w:val="18"/>
                <w:szCs w:val="18"/>
              </w:rPr>
            </w:pPr>
            <w:r w:rsidRPr="009827A3">
              <w:rPr>
                <w:sz w:val="18"/>
                <w:szCs w:val="18"/>
              </w:rPr>
              <w:t xml:space="preserve">Abstimmung </w:t>
            </w:r>
            <w:r>
              <w:rPr>
                <w:sz w:val="18"/>
                <w:szCs w:val="18"/>
              </w:rPr>
              <w:t>untereinander, Zusammenspiel</w:t>
            </w:r>
          </w:p>
        </w:tc>
        <w:tc>
          <w:tcPr>
            <w:tcW w:w="709" w:type="dxa"/>
            <w:shd w:val="clear" w:color="auto" w:fill="auto"/>
          </w:tcPr>
          <w:p w:rsidR="00EB5719" w:rsidRPr="005E7CCB" w:rsidRDefault="00EB5719" w:rsidP="00EB5719">
            <w:pPr>
              <w:spacing w:beforeLines="60" w:before="144" w:afterLines="60" w:after="144"/>
              <w:rPr>
                <w:b/>
                <w:sz w:val="22"/>
                <w:szCs w:val="22"/>
              </w:rPr>
            </w:pPr>
          </w:p>
        </w:tc>
        <w:tc>
          <w:tcPr>
            <w:tcW w:w="850" w:type="dxa"/>
            <w:shd w:val="clear" w:color="auto" w:fill="auto"/>
          </w:tcPr>
          <w:p w:rsidR="00EB5719" w:rsidRPr="005E7CCB" w:rsidRDefault="00EB5719" w:rsidP="00EB5719">
            <w:pPr>
              <w:spacing w:beforeLines="60" w:before="144" w:afterLines="60" w:after="144"/>
              <w:rPr>
                <w:sz w:val="18"/>
                <w:szCs w:val="22"/>
              </w:rPr>
            </w:pPr>
          </w:p>
        </w:tc>
      </w:tr>
      <w:tr w:rsidR="00EB5719" w:rsidRPr="005E7CCB">
        <w:trPr>
          <w:trHeight w:val="558"/>
        </w:trPr>
        <w:tc>
          <w:tcPr>
            <w:tcW w:w="851" w:type="dxa"/>
            <w:shd w:val="clear" w:color="auto" w:fill="auto"/>
            <w:vAlign w:val="center"/>
          </w:tcPr>
          <w:p w:rsidR="00EB5719" w:rsidRDefault="00EB5719" w:rsidP="00EB5719">
            <w:pPr>
              <w:spacing w:before="60" w:after="60"/>
              <w:ind w:right="34"/>
              <w:jc w:val="right"/>
            </w:pPr>
            <w:r w:rsidRPr="00C134B5">
              <w:rPr>
                <w:b/>
                <w:noProof/>
                <w:sz w:val="28"/>
                <w:szCs w:val="28"/>
                <w:lang w:val="de-CH" w:eastAsia="de-CH"/>
              </w:rPr>
              <w:pict>
                <v:shape id="Grafik 1" o:spid="_x0000_i1091"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EB5719" w:rsidRPr="005E7CCB" w:rsidRDefault="00EB5719" w:rsidP="00EB5719">
            <w:pPr>
              <w:ind w:right="34"/>
              <w:jc w:val="right"/>
              <w:rPr>
                <w:b/>
              </w:rPr>
            </w:pPr>
            <w:r>
              <w:rPr>
                <w:b/>
              </w:rPr>
              <w:t>1</w:t>
            </w:r>
          </w:p>
        </w:tc>
        <w:tc>
          <w:tcPr>
            <w:tcW w:w="2126" w:type="dxa"/>
            <w:tcBorders>
              <w:right w:val="single" w:sz="4" w:space="0" w:color="auto"/>
            </w:tcBorders>
            <w:shd w:val="clear" w:color="auto" w:fill="auto"/>
            <w:vAlign w:val="center"/>
          </w:tcPr>
          <w:p w:rsidR="00EB5719" w:rsidRPr="005E7CCB" w:rsidRDefault="00EB5719" w:rsidP="00EB5719">
            <w:pPr>
              <w:spacing w:before="60" w:after="60"/>
              <w:rPr>
                <w:rFonts w:cs="Arial"/>
                <w:b/>
              </w:rPr>
            </w:pPr>
            <w:r>
              <w:rPr>
                <w:rFonts w:cs="Arial"/>
                <w:b/>
              </w:rPr>
              <w:t>Energie spüren</w:t>
            </w:r>
          </w:p>
        </w:tc>
        <w:tc>
          <w:tcPr>
            <w:tcW w:w="4678" w:type="dxa"/>
            <w:tcBorders>
              <w:left w:val="single" w:sz="4" w:space="0" w:color="auto"/>
            </w:tcBorders>
            <w:shd w:val="clear" w:color="auto" w:fill="auto"/>
            <w:vAlign w:val="center"/>
          </w:tcPr>
          <w:p w:rsidR="00EB5719" w:rsidRPr="009827A3" w:rsidRDefault="00EB5719" w:rsidP="00EB5719">
            <w:pPr>
              <w:numPr>
                <w:ilvl w:val="0"/>
                <w:numId w:val="17"/>
              </w:numPr>
              <w:ind w:left="303"/>
              <w:rPr>
                <w:sz w:val="18"/>
                <w:szCs w:val="18"/>
              </w:rPr>
            </w:pPr>
            <w:r w:rsidRPr="009827A3">
              <w:rPr>
                <w:sz w:val="18"/>
                <w:szCs w:val="18"/>
              </w:rPr>
              <w:t>Energie spüren</w:t>
            </w:r>
          </w:p>
          <w:p w:rsidR="00EB5719" w:rsidRPr="009827A3" w:rsidRDefault="00EB5719" w:rsidP="00EB5719">
            <w:pPr>
              <w:numPr>
                <w:ilvl w:val="0"/>
                <w:numId w:val="17"/>
              </w:numPr>
              <w:ind w:left="303"/>
              <w:rPr>
                <w:sz w:val="18"/>
                <w:szCs w:val="18"/>
              </w:rPr>
            </w:pPr>
            <w:r w:rsidRPr="009827A3">
              <w:rPr>
                <w:sz w:val="18"/>
                <w:szCs w:val="18"/>
              </w:rPr>
              <w:t>Selbstbeherrschung</w:t>
            </w:r>
          </w:p>
          <w:p w:rsidR="00EB5719" w:rsidRPr="009827A3" w:rsidRDefault="00EB5719" w:rsidP="00EB5719">
            <w:pPr>
              <w:numPr>
                <w:ilvl w:val="0"/>
                <w:numId w:val="17"/>
              </w:numPr>
              <w:ind w:left="303"/>
              <w:rPr>
                <w:sz w:val="18"/>
                <w:szCs w:val="18"/>
              </w:rPr>
            </w:pPr>
            <w:r w:rsidRPr="009827A3">
              <w:rPr>
                <w:sz w:val="18"/>
                <w:szCs w:val="18"/>
              </w:rPr>
              <w:t>Kräfte wahrnehmen</w:t>
            </w:r>
          </w:p>
          <w:p w:rsidR="00EB5719" w:rsidRPr="00533C39" w:rsidRDefault="00EB5719" w:rsidP="00EB5719">
            <w:pPr>
              <w:numPr>
                <w:ilvl w:val="0"/>
                <w:numId w:val="17"/>
              </w:numPr>
              <w:ind w:left="303"/>
              <w:rPr>
                <w:sz w:val="18"/>
                <w:szCs w:val="18"/>
              </w:rPr>
            </w:pPr>
            <w:r>
              <w:rPr>
                <w:sz w:val="18"/>
                <w:szCs w:val="18"/>
              </w:rPr>
              <w:t>w</w:t>
            </w:r>
            <w:r w:rsidRPr="009827A3">
              <w:rPr>
                <w:sz w:val="18"/>
                <w:szCs w:val="18"/>
              </w:rPr>
              <w:t>ach sein</w:t>
            </w:r>
          </w:p>
        </w:tc>
        <w:tc>
          <w:tcPr>
            <w:tcW w:w="709" w:type="dxa"/>
            <w:shd w:val="clear" w:color="auto" w:fill="auto"/>
          </w:tcPr>
          <w:p w:rsidR="00EB5719" w:rsidRPr="005E7CCB" w:rsidRDefault="00EB5719" w:rsidP="00EB5719">
            <w:pPr>
              <w:spacing w:before="60" w:after="60"/>
              <w:rPr>
                <w:rFonts w:cs="Arial"/>
                <w:b/>
                <w:sz w:val="22"/>
                <w:szCs w:val="22"/>
              </w:rPr>
            </w:pPr>
          </w:p>
        </w:tc>
        <w:tc>
          <w:tcPr>
            <w:tcW w:w="850" w:type="dxa"/>
            <w:shd w:val="clear" w:color="auto" w:fill="auto"/>
          </w:tcPr>
          <w:p w:rsidR="00EB5719" w:rsidRPr="005E7CCB" w:rsidRDefault="00EB5719" w:rsidP="00EB5719">
            <w:pPr>
              <w:spacing w:before="60" w:after="60"/>
              <w:rPr>
                <w:rFonts w:cs="Arial"/>
                <w:sz w:val="18"/>
                <w:szCs w:val="22"/>
              </w:rPr>
            </w:pPr>
          </w:p>
        </w:tc>
      </w:tr>
      <w:tr w:rsidR="00EB5719" w:rsidRPr="005E7CCB">
        <w:trPr>
          <w:trHeight w:val="558"/>
        </w:trPr>
        <w:tc>
          <w:tcPr>
            <w:tcW w:w="851" w:type="dxa"/>
            <w:shd w:val="clear" w:color="auto" w:fill="auto"/>
            <w:vAlign w:val="center"/>
          </w:tcPr>
          <w:p w:rsidR="00EB5719" w:rsidRDefault="00EB5719" w:rsidP="00EB5719">
            <w:pPr>
              <w:spacing w:before="60" w:after="60"/>
              <w:ind w:right="34"/>
              <w:jc w:val="right"/>
            </w:pPr>
            <w:r w:rsidRPr="00C134B5">
              <w:rPr>
                <w:b/>
                <w:noProof/>
                <w:sz w:val="28"/>
                <w:szCs w:val="28"/>
                <w:lang w:val="de-CH" w:eastAsia="de-CH"/>
              </w:rPr>
              <w:pict>
                <v:shape id="_x0000_i1092"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EB5719" w:rsidRPr="005E7CCB" w:rsidRDefault="00EB5719" w:rsidP="00EB5719">
            <w:pPr>
              <w:ind w:right="34"/>
              <w:jc w:val="right"/>
              <w:rPr>
                <w:b/>
              </w:rPr>
            </w:pPr>
            <w:r>
              <w:rPr>
                <w:b/>
              </w:rPr>
              <w:t>20</w:t>
            </w:r>
          </w:p>
        </w:tc>
        <w:tc>
          <w:tcPr>
            <w:tcW w:w="2126" w:type="dxa"/>
            <w:tcBorders>
              <w:right w:val="single" w:sz="4" w:space="0" w:color="auto"/>
            </w:tcBorders>
            <w:shd w:val="clear" w:color="auto" w:fill="auto"/>
            <w:vAlign w:val="center"/>
          </w:tcPr>
          <w:p w:rsidR="00EB5719" w:rsidRPr="005E7CCB" w:rsidRDefault="00EB5719" w:rsidP="00EB5719">
            <w:pPr>
              <w:spacing w:before="60" w:after="60"/>
              <w:rPr>
                <w:rFonts w:cs="Arial"/>
                <w:b/>
              </w:rPr>
            </w:pPr>
            <w:r>
              <w:rPr>
                <w:rFonts w:cs="Arial"/>
                <w:b/>
              </w:rPr>
              <w:t>Bär</w:t>
            </w:r>
          </w:p>
        </w:tc>
        <w:tc>
          <w:tcPr>
            <w:tcW w:w="4678" w:type="dxa"/>
            <w:tcBorders>
              <w:left w:val="single" w:sz="4" w:space="0" w:color="auto"/>
            </w:tcBorders>
            <w:shd w:val="clear" w:color="auto" w:fill="auto"/>
            <w:vAlign w:val="center"/>
          </w:tcPr>
          <w:p w:rsidR="00EB5719" w:rsidRPr="003D0768" w:rsidRDefault="00EB5719" w:rsidP="00EB5719">
            <w:pPr>
              <w:numPr>
                <w:ilvl w:val="0"/>
                <w:numId w:val="17"/>
              </w:numPr>
              <w:ind w:left="303"/>
              <w:rPr>
                <w:sz w:val="18"/>
                <w:szCs w:val="18"/>
              </w:rPr>
            </w:pPr>
            <w:r>
              <w:rPr>
                <w:sz w:val="18"/>
                <w:szCs w:val="18"/>
              </w:rPr>
              <w:t>s</w:t>
            </w:r>
            <w:r w:rsidRPr="003D0768">
              <w:rPr>
                <w:sz w:val="18"/>
                <w:szCs w:val="18"/>
              </w:rPr>
              <w:t>tark und ausdauernd sein, eigene Kraft spüren</w:t>
            </w:r>
          </w:p>
          <w:p w:rsidR="00EB5719" w:rsidRPr="003D0768" w:rsidRDefault="00EB5719" w:rsidP="00EB5719">
            <w:pPr>
              <w:numPr>
                <w:ilvl w:val="0"/>
                <w:numId w:val="17"/>
              </w:numPr>
              <w:ind w:left="303"/>
              <w:rPr>
                <w:sz w:val="18"/>
                <w:szCs w:val="18"/>
              </w:rPr>
            </w:pPr>
            <w:r w:rsidRPr="003D0768">
              <w:rPr>
                <w:sz w:val="18"/>
                <w:szCs w:val="18"/>
              </w:rPr>
              <w:t>Natur und Tier</w:t>
            </w:r>
          </w:p>
          <w:p w:rsidR="00EB5719" w:rsidRPr="003D0768" w:rsidRDefault="00EB5719" w:rsidP="00EB5719">
            <w:pPr>
              <w:numPr>
                <w:ilvl w:val="0"/>
                <w:numId w:val="17"/>
              </w:numPr>
              <w:ind w:left="303"/>
              <w:rPr>
                <w:sz w:val="18"/>
                <w:szCs w:val="18"/>
              </w:rPr>
            </w:pPr>
            <w:r>
              <w:rPr>
                <w:sz w:val="18"/>
                <w:szCs w:val="18"/>
              </w:rPr>
              <w:t>m</w:t>
            </w:r>
            <w:r w:rsidRPr="003D0768">
              <w:rPr>
                <w:sz w:val="18"/>
                <w:szCs w:val="18"/>
              </w:rPr>
              <w:t xml:space="preserve">entale Stärke </w:t>
            </w:r>
          </w:p>
          <w:p w:rsidR="00EB5719" w:rsidRPr="003D0768" w:rsidRDefault="00EB5719" w:rsidP="00EB5719">
            <w:pPr>
              <w:numPr>
                <w:ilvl w:val="0"/>
                <w:numId w:val="17"/>
              </w:numPr>
              <w:ind w:left="303"/>
              <w:rPr>
                <w:sz w:val="18"/>
                <w:szCs w:val="18"/>
              </w:rPr>
            </w:pPr>
            <w:r>
              <w:rPr>
                <w:sz w:val="18"/>
                <w:szCs w:val="18"/>
              </w:rPr>
              <w:t>e</w:t>
            </w:r>
            <w:r w:rsidRPr="003D0768">
              <w:rPr>
                <w:sz w:val="18"/>
                <w:szCs w:val="18"/>
              </w:rPr>
              <w:t xml:space="preserve">igene Schwäche überwinden </w:t>
            </w:r>
          </w:p>
          <w:p w:rsidR="00EB5719" w:rsidRPr="004252B6" w:rsidRDefault="00EB5719" w:rsidP="00EB5719">
            <w:pPr>
              <w:numPr>
                <w:ilvl w:val="0"/>
                <w:numId w:val="17"/>
              </w:numPr>
              <w:ind w:left="303"/>
              <w:rPr>
                <w:sz w:val="18"/>
              </w:rPr>
            </w:pPr>
            <w:r w:rsidRPr="003D0768">
              <w:rPr>
                <w:sz w:val="18"/>
                <w:szCs w:val="18"/>
              </w:rPr>
              <w:t>Heldengeschichten</w:t>
            </w:r>
          </w:p>
        </w:tc>
        <w:tc>
          <w:tcPr>
            <w:tcW w:w="709" w:type="dxa"/>
            <w:shd w:val="clear" w:color="auto" w:fill="auto"/>
          </w:tcPr>
          <w:p w:rsidR="00EB5719" w:rsidRPr="005E7CCB" w:rsidRDefault="00EB5719" w:rsidP="00EB5719">
            <w:pPr>
              <w:spacing w:before="60" w:after="60"/>
              <w:rPr>
                <w:rFonts w:cs="Arial"/>
                <w:b/>
                <w:sz w:val="22"/>
                <w:szCs w:val="22"/>
              </w:rPr>
            </w:pPr>
          </w:p>
        </w:tc>
        <w:tc>
          <w:tcPr>
            <w:tcW w:w="850" w:type="dxa"/>
            <w:shd w:val="clear" w:color="auto" w:fill="auto"/>
          </w:tcPr>
          <w:p w:rsidR="00EB5719" w:rsidRPr="005E7CCB" w:rsidRDefault="00EB5719" w:rsidP="00EB5719">
            <w:pPr>
              <w:spacing w:before="60" w:after="60"/>
              <w:rPr>
                <w:rFonts w:cs="Arial"/>
                <w:sz w:val="18"/>
                <w:szCs w:val="22"/>
              </w:rPr>
            </w:pPr>
          </w:p>
        </w:tc>
      </w:tr>
      <w:tr w:rsidR="00EB5719" w:rsidRPr="005E7CCB">
        <w:trPr>
          <w:trHeight w:val="558"/>
        </w:trPr>
        <w:tc>
          <w:tcPr>
            <w:tcW w:w="851" w:type="dxa"/>
            <w:shd w:val="clear" w:color="auto" w:fill="auto"/>
            <w:vAlign w:val="center"/>
          </w:tcPr>
          <w:p w:rsidR="00EB5719" w:rsidRDefault="00EB5719" w:rsidP="00EB5719">
            <w:pPr>
              <w:spacing w:before="60" w:after="60"/>
              <w:ind w:right="34"/>
              <w:jc w:val="right"/>
            </w:pPr>
            <w:r w:rsidRPr="00C134B5">
              <w:rPr>
                <w:b/>
                <w:noProof/>
                <w:sz w:val="28"/>
                <w:szCs w:val="28"/>
                <w:lang w:val="de-CH" w:eastAsia="de-CH"/>
              </w:rPr>
              <w:pict>
                <v:shape id="_x0000_i1093" type="#_x0000_t75" alt=":::::Icons:BEGE_ICONS_K-E-L-A-P_Pixel:K_Pixel:bege_icon_k_rgb_50mm.jpg" style="width:30.75pt;height:21.4pt;visibility:visible">
                  <v:imagedata r:id="rId12" o:title="bege_icon_k_rgb_50mm"/>
                </v:shape>
              </w:pict>
            </w:r>
          </w:p>
        </w:tc>
        <w:tc>
          <w:tcPr>
            <w:tcW w:w="709" w:type="dxa"/>
            <w:shd w:val="clear" w:color="auto" w:fill="auto"/>
            <w:vAlign w:val="center"/>
          </w:tcPr>
          <w:p w:rsidR="00EB5719" w:rsidRPr="005E7CCB" w:rsidRDefault="00EB5719" w:rsidP="00EB5719">
            <w:pPr>
              <w:ind w:right="34"/>
              <w:jc w:val="right"/>
              <w:rPr>
                <w:b/>
              </w:rPr>
            </w:pPr>
            <w:r>
              <w:rPr>
                <w:b/>
              </w:rPr>
              <w:t>21</w:t>
            </w:r>
          </w:p>
        </w:tc>
        <w:tc>
          <w:tcPr>
            <w:tcW w:w="2126" w:type="dxa"/>
            <w:tcBorders>
              <w:right w:val="single" w:sz="4" w:space="0" w:color="auto"/>
            </w:tcBorders>
            <w:shd w:val="clear" w:color="auto" w:fill="auto"/>
            <w:vAlign w:val="center"/>
          </w:tcPr>
          <w:p w:rsidR="00EB5719" w:rsidRPr="005E7CCB" w:rsidRDefault="00EB5719" w:rsidP="00EB5719">
            <w:pPr>
              <w:spacing w:before="60" w:after="60"/>
              <w:rPr>
                <w:rFonts w:cs="Arial"/>
                <w:b/>
              </w:rPr>
            </w:pPr>
            <w:r>
              <w:rPr>
                <w:rFonts w:cs="Arial"/>
                <w:b/>
              </w:rPr>
              <w:t>Zwei Tassen Ovi</w:t>
            </w:r>
          </w:p>
        </w:tc>
        <w:tc>
          <w:tcPr>
            <w:tcW w:w="4678" w:type="dxa"/>
            <w:tcBorders>
              <w:left w:val="single" w:sz="4" w:space="0" w:color="auto"/>
            </w:tcBorders>
            <w:shd w:val="clear" w:color="auto" w:fill="auto"/>
            <w:vAlign w:val="center"/>
          </w:tcPr>
          <w:p w:rsidR="00EB5719" w:rsidRPr="003D0768" w:rsidRDefault="00EB5719" w:rsidP="00EB5719">
            <w:pPr>
              <w:numPr>
                <w:ilvl w:val="0"/>
                <w:numId w:val="17"/>
              </w:numPr>
              <w:ind w:left="303"/>
              <w:rPr>
                <w:sz w:val="18"/>
                <w:szCs w:val="18"/>
              </w:rPr>
            </w:pPr>
            <w:r>
              <w:rPr>
                <w:sz w:val="18"/>
                <w:szCs w:val="18"/>
              </w:rPr>
              <w:t>Durchhalte</w:t>
            </w:r>
            <w:r w:rsidRPr="003D0768">
              <w:rPr>
                <w:sz w:val="18"/>
                <w:szCs w:val="18"/>
              </w:rPr>
              <w:t>wille</w:t>
            </w:r>
          </w:p>
          <w:p w:rsidR="00EB5719" w:rsidRPr="003D0768" w:rsidRDefault="00EB5719" w:rsidP="00EB5719">
            <w:pPr>
              <w:numPr>
                <w:ilvl w:val="0"/>
                <w:numId w:val="17"/>
              </w:numPr>
              <w:ind w:left="303"/>
              <w:rPr>
                <w:sz w:val="18"/>
                <w:szCs w:val="18"/>
              </w:rPr>
            </w:pPr>
            <w:r w:rsidRPr="003D0768">
              <w:rPr>
                <w:sz w:val="18"/>
                <w:szCs w:val="18"/>
              </w:rPr>
              <w:t>Kraft aufbauen</w:t>
            </w:r>
          </w:p>
          <w:p w:rsidR="00EB5719" w:rsidRPr="00533C39" w:rsidRDefault="00EB5719" w:rsidP="00EB5719">
            <w:pPr>
              <w:numPr>
                <w:ilvl w:val="0"/>
                <w:numId w:val="17"/>
              </w:numPr>
              <w:ind w:left="303"/>
              <w:rPr>
                <w:sz w:val="18"/>
                <w:szCs w:val="18"/>
              </w:rPr>
            </w:pPr>
            <w:r>
              <w:rPr>
                <w:sz w:val="18"/>
                <w:szCs w:val="18"/>
              </w:rPr>
              <w:t>m</w:t>
            </w:r>
            <w:r w:rsidRPr="003D0768">
              <w:rPr>
                <w:sz w:val="18"/>
                <w:szCs w:val="18"/>
              </w:rPr>
              <w:t>entale Stärke üben</w:t>
            </w:r>
          </w:p>
        </w:tc>
        <w:tc>
          <w:tcPr>
            <w:tcW w:w="709" w:type="dxa"/>
            <w:shd w:val="clear" w:color="auto" w:fill="auto"/>
          </w:tcPr>
          <w:p w:rsidR="00EB5719" w:rsidRPr="005E7CCB" w:rsidRDefault="00EB5719" w:rsidP="00EB5719">
            <w:pPr>
              <w:spacing w:before="60" w:after="60"/>
              <w:rPr>
                <w:rFonts w:cs="Arial"/>
                <w:b/>
                <w:sz w:val="22"/>
                <w:szCs w:val="22"/>
              </w:rPr>
            </w:pPr>
          </w:p>
        </w:tc>
        <w:tc>
          <w:tcPr>
            <w:tcW w:w="850" w:type="dxa"/>
            <w:shd w:val="clear" w:color="auto" w:fill="auto"/>
          </w:tcPr>
          <w:p w:rsidR="00EB5719" w:rsidRPr="005E7CCB" w:rsidRDefault="00EB5719" w:rsidP="00EB5719">
            <w:pPr>
              <w:spacing w:before="60" w:after="60"/>
              <w:rPr>
                <w:rFonts w:cs="Arial"/>
                <w:sz w:val="18"/>
                <w:szCs w:val="22"/>
              </w:rPr>
            </w:pPr>
          </w:p>
        </w:tc>
      </w:tr>
    </w:tbl>
    <w:p w:rsidR="00EB5719" w:rsidRPr="00DC248C" w:rsidRDefault="00EB5719" w:rsidP="00EB5719">
      <w:pPr>
        <w:tabs>
          <w:tab w:val="left" w:pos="10065"/>
        </w:tabs>
        <w:ind w:right="284"/>
        <w:rPr>
          <w:b/>
        </w:rPr>
      </w:pPr>
      <w:r>
        <w:rPr>
          <w:b/>
          <w:sz w:val="28"/>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EB5719" w:rsidRPr="00F176B8">
        <w:trPr>
          <w:trHeight w:val="850"/>
        </w:trPr>
        <w:tc>
          <w:tcPr>
            <w:tcW w:w="1970" w:type="dxa"/>
            <w:shd w:val="clear" w:color="auto" w:fill="auto"/>
            <w:vAlign w:val="center"/>
          </w:tcPr>
          <w:p w:rsidR="00EB5719" w:rsidRPr="00F176B8" w:rsidRDefault="00EB5719" w:rsidP="00EB5719">
            <w:pPr>
              <w:pStyle w:val="Kopfze"/>
              <w:spacing w:line="264" w:lineRule="auto"/>
              <w:jc w:val="center"/>
              <w:rPr>
                <w:rFonts w:ascii="Cambria" w:hAnsi="Cambria" w:cs="Arial"/>
                <w:b/>
              </w:rPr>
            </w:pPr>
            <w:r w:rsidRPr="00F176B8">
              <w:rPr>
                <w:rFonts w:ascii="Cambria" w:hAnsi="Cambria"/>
              </w:rPr>
              <w:pict>
                <v:shape id="_x0000_i1094" type="#_x0000_t75" style="width:89.25pt;height:44.65pt">
                  <v:imagedata r:id="rId8" o:title="bege_bez_rgb_50mm"/>
                </v:shape>
              </w:pict>
            </w:r>
          </w:p>
        </w:tc>
        <w:tc>
          <w:tcPr>
            <w:tcW w:w="1701" w:type="dxa"/>
            <w:shd w:val="clear" w:color="auto" w:fill="auto"/>
            <w:vAlign w:val="bottom"/>
          </w:tcPr>
          <w:p w:rsidR="00EB5719" w:rsidRPr="00F176B8" w:rsidRDefault="00EB5719" w:rsidP="00EB5719">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Tranquilla Trampeltreu</w:t>
            </w:r>
            <w:r w:rsidRPr="00F176B8">
              <w:rPr>
                <w:rFonts w:ascii="Cambria" w:hAnsi="Cambria" w:cs="Arial"/>
              </w:rPr>
              <w:t xml:space="preserve"> Auftrag </w:t>
            </w:r>
            <w:r w:rsidRPr="00533C39">
              <w:rPr>
                <w:rFonts w:ascii="Cambria" w:hAnsi="Cambria" w:cs="Arial"/>
                <w:sz w:val="28"/>
              </w:rPr>
              <w:t>S</w:t>
            </w:r>
            <w:r>
              <w:rPr>
                <w:rFonts w:ascii="Cambria" w:hAnsi="Cambria" w:cs="Arial"/>
              </w:rPr>
              <w:t>2</w:t>
            </w:r>
          </w:p>
        </w:tc>
        <w:tc>
          <w:tcPr>
            <w:tcW w:w="5386" w:type="dxa"/>
            <w:shd w:val="clear" w:color="auto" w:fill="F2F2F2"/>
            <w:vAlign w:val="center"/>
          </w:tcPr>
          <w:p w:rsidR="00EB5719" w:rsidRPr="00F176B8" w:rsidRDefault="00EB5719" w:rsidP="00EB5719">
            <w:pPr>
              <w:pStyle w:val="Kopfze"/>
              <w:ind w:left="142"/>
              <w:jc w:val="left"/>
              <w:rPr>
                <w:rFonts w:ascii="Cambria" w:hAnsi="Cambria" w:cs="Arial"/>
                <w:b/>
                <w:sz w:val="36"/>
              </w:rPr>
            </w:pPr>
            <w:r>
              <w:rPr>
                <w:rFonts w:ascii="Cambria" w:hAnsi="Cambria" w:cs="Arial"/>
                <w:b/>
                <w:sz w:val="36"/>
              </w:rPr>
              <w:t>Autorenwerkstatt</w:t>
            </w:r>
          </w:p>
          <w:p w:rsidR="00EB5719" w:rsidRPr="00F176B8" w:rsidRDefault="00EB5719" w:rsidP="00EB5719">
            <w:pPr>
              <w:pStyle w:val="Kopfze"/>
              <w:ind w:left="142"/>
              <w:jc w:val="left"/>
              <w:rPr>
                <w:rFonts w:ascii="Cambria" w:hAnsi="Cambria" w:cs="Arial"/>
                <w:sz w:val="36"/>
              </w:rPr>
            </w:pPr>
            <w:r>
              <w:rPr>
                <w:rFonts w:ascii="Cambria" w:hAnsi="Cambria" w:cs="Arial"/>
                <w:sz w:val="36"/>
              </w:rPr>
              <w:t>Text-Check</w:t>
            </w:r>
          </w:p>
        </w:tc>
      </w:tr>
    </w:tbl>
    <w:p w:rsidR="00EB5719" w:rsidRPr="00F176B8" w:rsidRDefault="00EB5719" w:rsidP="00EB5719">
      <w:pPr>
        <w:rPr>
          <w:rFonts w:cs="Arial"/>
        </w:rPr>
      </w:pPr>
    </w:p>
    <w:p w:rsidR="00EB5719" w:rsidRPr="007B0279" w:rsidRDefault="00EB5719" w:rsidP="00EB5719">
      <w:pPr>
        <w:ind w:left="1985" w:right="709" w:hanging="1985"/>
        <w:rPr>
          <w:rFonts w:cs="Arial"/>
          <w:noProof/>
          <w:lang w:val="de-CH"/>
        </w:rPr>
      </w:pPr>
      <w:r w:rsidRPr="00F176B8">
        <w:rPr>
          <w:rFonts w:cs="Arial"/>
          <w:noProof/>
          <w:lang w:val="en-US"/>
        </w:rPr>
        <w:pict>
          <v:shape id="_x0000_i1095" type="#_x0000_t75" style="width:33.75pt;height:25.5pt">
            <v:imagedata r:id="rId9" o:title="BG_LTB_Button1"/>
          </v:shape>
        </w:pict>
      </w:r>
      <w:r w:rsidRPr="00F176B8">
        <w:rPr>
          <w:rFonts w:cs="Arial"/>
          <w:noProof/>
          <w:lang w:val="de-CH"/>
        </w:rPr>
        <w:tab/>
      </w:r>
      <w:r>
        <w:rPr>
          <w:rFonts w:cs="Arial"/>
          <w:noProof/>
          <w:sz w:val="28"/>
          <w:lang w:val="de-CH"/>
        </w:rPr>
        <w:t>Du bist nun mit deinem Text fertig.</w:t>
      </w:r>
      <w:r>
        <w:rPr>
          <w:rFonts w:cs="Arial"/>
          <w:noProof/>
          <w:sz w:val="28"/>
          <w:lang w:val="de-CH"/>
        </w:rPr>
        <w:br/>
        <w:t>Gib ihn einer anderen Person zur Kontrolle.</w:t>
      </w:r>
      <w:r>
        <w:rPr>
          <w:rFonts w:cs="Arial"/>
          <w:noProof/>
          <w:sz w:val="28"/>
          <w:lang w:val="de-CH"/>
        </w:rPr>
        <w:br/>
        <w:t xml:space="preserve">Lass diese Person deine </w:t>
      </w:r>
      <w:r w:rsidRPr="00FF4751">
        <w:rPr>
          <w:rFonts w:cs="Arial"/>
          <w:b/>
          <w:noProof/>
          <w:sz w:val="28"/>
          <w:lang w:val="de-CH"/>
        </w:rPr>
        <w:t>Checkliste</w:t>
      </w:r>
      <w:r>
        <w:rPr>
          <w:rFonts w:cs="Arial"/>
          <w:noProof/>
          <w:sz w:val="28"/>
          <w:lang w:val="de-CH"/>
        </w:rPr>
        <w:t xml:space="preserve"> ausfüllen und auch die Rechtschreibung kontrollieren.</w:t>
      </w:r>
      <w:r>
        <w:rPr>
          <w:rFonts w:cs="Arial"/>
          <w:noProof/>
          <w:sz w:val="28"/>
          <w:lang w:val="de-CH"/>
        </w:rPr>
        <w:br/>
      </w:r>
      <w:r w:rsidRPr="007B0279">
        <w:rPr>
          <w:rFonts w:cs="Arial"/>
          <w:noProof/>
          <w:lang w:val="de-CH"/>
        </w:rPr>
        <w:t>(mit Bleistift anzeigen!)</w:t>
      </w:r>
    </w:p>
    <w:p w:rsidR="00EB5719" w:rsidRPr="000F1E89" w:rsidRDefault="00EB5719" w:rsidP="00EB5719">
      <w:pPr>
        <w:ind w:right="709"/>
        <w:rPr>
          <w:rFonts w:cs="Arial"/>
          <w:noProof/>
          <w:lang w:val="de-CH"/>
        </w:rPr>
      </w:pPr>
    </w:p>
    <w:p w:rsidR="00EB5719" w:rsidRPr="00F176B8" w:rsidRDefault="00EB5719" w:rsidP="00EB5719">
      <w:pPr>
        <w:ind w:left="1985" w:right="709" w:hanging="1985"/>
        <w:rPr>
          <w:rFonts w:cs="Arial"/>
          <w:sz w:val="28"/>
        </w:rPr>
      </w:pPr>
      <w:r w:rsidRPr="000F1E89">
        <w:rPr>
          <w:rFonts w:cs="Arial"/>
          <w:noProof/>
          <w:lang w:val="en-US"/>
        </w:rPr>
        <w:pict>
          <v:shape id="_x0000_i1096" type="#_x0000_t75" style="width:33.75pt;height:25.5pt">
            <v:imagedata r:id="rId9" o:title="BG_LTB_Button1"/>
          </v:shape>
        </w:pict>
      </w:r>
      <w:r w:rsidRPr="000F1E89">
        <w:rPr>
          <w:rFonts w:cs="Arial"/>
          <w:noProof/>
          <w:lang w:val="en-US"/>
        </w:rPr>
        <w:pict>
          <v:shape id="_x0000_i1097" type="#_x0000_t75" style="width:33.75pt;height:25.5pt">
            <v:imagedata r:id="rId9" o:title="BG_LTB_Button1"/>
          </v:shape>
        </w:pict>
      </w:r>
      <w:r w:rsidRPr="000F1E89">
        <w:rPr>
          <w:rFonts w:cs="Arial"/>
        </w:rPr>
        <w:tab/>
      </w:r>
      <w:r>
        <w:rPr>
          <w:rFonts w:cs="Arial"/>
          <w:sz w:val="28"/>
        </w:rPr>
        <w:t>Nach dem Check setzt ihr euch zusammen und besprecht die Ergebnisse miteinander.</w:t>
      </w:r>
      <w:r>
        <w:rPr>
          <w:rFonts w:cs="Arial"/>
          <w:sz w:val="28"/>
        </w:rPr>
        <w:br/>
        <w:t>Was war spannend? Was war komisch?...</w:t>
      </w:r>
    </w:p>
    <w:p w:rsidR="00EB5719" w:rsidRPr="00F176B8" w:rsidRDefault="00EB5719" w:rsidP="00EB5719">
      <w:pPr>
        <w:ind w:right="709"/>
        <w:rPr>
          <w:rFonts w:cs="Arial"/>
        </w:rPr>
      </w:pPr>
    </w:p>
    <w:p w:rsidR="00EB5719" w:rsidRDefault="00EB5719" w:rsidP="00EB5719">
      <w:pPr>
        <w:spacing w:after="120"/>
        <w:ind w:left="1985" w:right="709" w:hanging="1985"/>
        <w:rPr>
          <w:rFonts w:cs="Arial"/>
          <w:sz w:val="28"/>
        </w:rPr>
      </w:pPr>
      <w:r w:rsidRPr="00F176B8">
        <w:rPr>
          <w:rFonts w:cs="Arial"/>
          <w:noProof/>
          <w:lang w:val="en-US"/>
        </w:rPr>
        <w:pict>
          <v:shape id="_x0000_i1098" type="#_x0000_t75" style="width:31.15pt;height:22.9pt">
            <v:imagedata r:id="rId9" o:title="BG_LTB_Button1"/>
          </v:shape>
        </w:pict>
      </w:r>
      <w:r w:rsidRPr="00F176B8">
        <w:rPr>
          <w:rFonts w:cs="Arial"/>
          <w:noProof/>
          <w:lang w:val="en-US"/>
        </w:rPr>
        <w:pict>
          <v:shape id="_x0000_i1099" type="#_x0000_t75" style="width:30.4pt;height:22.5pt">
            <v:imagedata r:id="rId9" o:title="BG_LTB_Button1"/>
          </v:shape>
        </w:pict>
      </w:r>
      <w:r w:rsidRPr="00F176B8">
        <w:rPr>
          <w:rFonts w:cs="Arial"/>
          <w:noProof/>
          <w:lang w:val="en-US"/>
        </w:rPr>
        <w:pict>
          <v:shape id="_x0000_i1100" type="#_x0000_t75" style="width:30.4pt;height:22.5pt">
            <v:imagedata r:id="rId9" o:title="BG_LTB_Button1"/>
          </v:shape>
        </w:pict>
      </w:r>
      <w:r w:rsidRPr="000E57A1">
        <w:rPr>
          <w:rFonts w:cs="Arial"/>
          <w:noProof/>
          <w:lang w:val="de-CH"/>
        </w:rPr>
        <w:tab/>
      </w:r>
      <w:r>
        <w:rPr>
          <w:rFonts w:cs="Arial"/>
          <w:sz w:val="28"/>
        </w:rPr>
        <w:t>Überarbeite nun mit den neuen Informationen deinen Text.</w:t>
      </w:r>
    </w:p>
    <w:p w:rsidR="00EB5719" w:rsidRPr="00DC248C" w:rsidRDefault="00EB5719" w:rsidP="00EB5719">
      <w:pPr>
        <w:spacing w:after="120"/>
        <w:ind w:left="1985" w:right="709" w:hanging="1985"/>
        <w:rPr>
          <w:rFonts w:cs="Arial"/>
          <w:sz w:val="28"/>
        </w:rPr>
      </w:pPr>
      <w:r>
        <w:rPr>
          <w:rFonts w:cs="Arial"/>
          <w:sz w:val="28"/>
        </w:rPr>
        <w:br/>
      </w:r>
      <w:r w:rsidRPr="00DC248C">
        <w:rPr>
          <w:rFonts w:cs="Arial"/>
          <w:sz w:val="28"/>
        </w:rPr>
        <w:sym w:font="Wingdings" w:char="F0F0"/>
      </w:r>
      <w:r w:rsidRPr="00DC248C">
        <w:rPr>
          <w:rFonts w:cs="Arial"/>
          <w:sz w:val="28"/>
        </w:rPr>
        <w:t xml:space="preserve"> Wenn du dir noch nicht sicher bist, ob der Text nun gelungen ist, kannst du ihn nochmals jemand anderem zum Checken geben. </w:t>
      </w:r>
      <w:r w:rsidRPr="007B0279">
        <w:rPr>
          <w:rFonts w:cs="Arial"/>
        </w:rPr>
        <w:t>(Checkliste</w:t>
      </w:r>
      <w:r>
        <w:rPr>
          <w:rFonts w:cs="Arial"/>
        </w:rPr>
        <w:t xml:space="preserve"> S2</w:t>
      </w:r>
      <w:r w:rsidRPr="007B0279">
        <w:rPr>
          <w:rFonts w:cs="Arial"/>
        </w:rPr>
        <w:t xml:space="preserve"> &amp; Gespräch)</w:t>
      </w:r>
      <w:r w:rsidRPr="00DC248C">
        <w:rPr>
          <w:rFonts w:cs="Arial"/>
          <w:sz w:val="28"/>
        </w:rPr>
        <w:br/>
      </w:r>
      <w:r w:rsidRPr="00DC248C">
        <w:rPr>
          <w:rFonts w:cs="Arial"/>
          <w:sz w:val="28"/>
        </w:rPr>
        <w:sym w:font="Wingdings" w:char="F0F0"/>
      </w:r>
      <w:r w:rsidRPr="00DC248C">
        <w:rPr>
          <w:rFonts w:cs="Arial"/>
          <w:sz w:val="28"/>
        </w:rPr>
        <w:t xml:space="preserve"> Wenn du </w:t>
      </w:r>
      <w:r>
        <w:rPr>
          <w:rFonts w:cs="Arial"/>
          <w:sz w:val="28"/>
        </w:rPr>
        <w:t>deinen</w:t>
      </w:r>
      <w:r w:rsidRPr="00DC248C">
        <w:rPr>
          <w:rFonts w:cs="Arial"/>
          <w:sz w:val="28"/>
        </w:rPr>
        <w:t xml:space="preserve"> Text zu Ende geschrieben hast, kannst du ihn am Computer abtippen und anschliessend in dein Lerntagebuch kleben!</w:t>
      </w:r>
    </w:p>
    <w:p w:rsidR="00EB5719" w:rsidRPr="00DC248C" w:rsidRDefault="00EB5719" w:rsidP="00EB5719">
      <w:pPr>
        <w:spacing w:after="120"/>
        <w:ind w:left="1985" w:right="709"/>
        <w:rPr>
          <w:rFonts w:cs="Arial"/>
          <w:sz w:val="28"/>
        </w:rPr>
      </w:pPr>
      <w:r w:rsidRPr="00DC248C">
        <w:rPr>
          <w:rFonts w:cs="Arial"/>
          <w:sz w:val="28"/>
        </w:rPr>
        <w:sym w:font="Wingdings" w:char="F0F0"/>
      </w:r>
      <w:r w:rsidRPr="00DC248C">
        <w:rPr>
          <w:rFonts w:cs="Arial"/>
          <w:sz w:val="28"/>
        </w:rPr>
        <w:t xml:space="preserve"> Du kannst dich nun auch auf die Präsentation deiner Geschichte in einer</w:t>
      </w:r>
      <w:r>
        <w:rPr>
          <w:rFonts w:cs="Arial"/>
          <w:sz w:val="28"/>
        </w:rPr>
        <w:t xml:space="preserve"> anderen</w:t>
      </w:r>
      <w:r w:rsidRPr="00DC248C">
        <w:rPr>
          <w:rFonts w:cs="Arial"/>
          <w:sz w:val="28"/>
        </w:rPr>
        <w:t xml:space="preserve"> Klasse vorbereiten.</w:t>
      </w:r>
    </w:p>
    <w:p w:rsidR="00EB5719" w:rsidRPr="00DC248C" w:rsidRDefault="00EB5719" w:rsidP="00EB5719">
      <w:pPr>
        <w:tabs>
          <w:tab w:val="left" w:pos="10065"/>
        </w:tabs>
        <w:ind w:right="284"/>
        <w:rPr>
          <w:b/>
        </w:rPr>
      </w:pPr>
    </w:p>
    <w:p w:rsidR="00EB5719" w:rsidRPr="00DC248C" w:rsidRDefault="00EB5719" w:rsidP="00EB5719">
      <w:pPr>
        <w:tabs>
          <w:tab w:val="left" w:pos="10065"/>
        </w:tabs>
        <w:ind w:right="284"/>
        <w:rPr>
          <w:b/>
        </w:rPr>
      </w:pPr>
    </w:p>
    <w:p w:rsidR="00EB5719" w:rsidRPr="00DC248C" w:rsidRDefault="00EB5719" w:rsidP="00EB5719">
      <w:pPr>
        <w:tabs>
          <w:tab w:val="left" w:pos="10065"/>
        </w:tabs>
        <w:ind w:right="284"/>
        <w:rPr>
          <w:b/>
        </w:rPr>
      </w:pPr>
      <w:r>
        <w:rPr>
          <w:b/>
        </w:rPr>
        <w:br w:type="page"/>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1701"/>
        <w:gridCol w:w="6237"/>
      </w:tblGrid>
      <w:tr w:rsidR="00EB5719" w:rsidRPr="00F176B8">
        <w:trPr>
          <w:trHeight w:val="850"/>
        </w:trPr>
        <w:tc>
          <w:tcPr>
            <w:tcW w:w="1828" w:type="dxa"/>
            <w:shd w:val="clear" w:color="auto" w:fill="auto"/>
            <w:vAlign w:val="center"/>
          </w:tcPr>
          <w:p w:rsidR="00EB5719" w:rsidRPr="00F176B8" w:rsidRDefault="00EB5719" w:rsidP="00EB5719">
            <w:pPr>
              <w:pStyle w:val="Kopfze"/>
              <w:spacing w:line="264" w:lineRule="auto"/>
              <w:jc w:val="center"/>
              <w:rPr>
                <w:rFonts w:ascii="Cambria" w:hAnsi="Cambria" w:cs="Arial"/>
                <w:b/>
              </w:rPr>
            </w:pPr>
            <w:r w:rsidRPr="00F176B8">
              <w:rPr>
                <w:rFonts w:ascii="Cambria" w:hAnsi="Cambria"/>
              </w:rPr>
              <w:pict>
                <v:shape id="_x0000_i1101" type="#_x0000_t75" style="width:89.25pt;height:44.65pt">
                  <v:imagedata r:id="rId8" o:title="bege_bez_rgb_50mm"/>
                </v:shape>
              </w:pict>
            </w:r>
          </w:p>
        </w:tc>
        <w:tc>
          <w:tcPr>
            <w:tcW w:w="1701" w:type="dxa"/>
            <w:shd w:val="clear" w:color="auto" w:fill="auto"/>
            <w:vAlign w:val="bottom"/>
          </w:tcPr>
          <w:p w:rsidR="00EB5719" w:rsidRPr="00F176B8" w:rsidRDefault="00EB5719" w:rsidP="00EB5719">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Tranquilla Trampeltreu</w:t>
            </w:r>
            <w:r w:rsidRPr="00F176B8">
              <w:rPr>
                <w:rFonts w:ascii="Cambria" w:hAnsi="Cambria" w:cs="Arial"/>
              </w:rPr>
              <w:t xml:space="preserve"> Auftrag </w:t>
            </w:r>
            <w:r w:rsidRPr="00533C39">
              <w:rPr>
                <w:rFonts w:ascii="Cambria" w:hAnsi="Cambria" w:cs="Arial"/>
                <w:sz w:val="28"/>
              </w:rPr>
              <w:t>S</w:t>
            </w:r>
            <w:r>
              <w:rPr>
                <w:rFonts w:ascii="Cambria" w:hAnsi="Cambria" w:cs="Arial"/>
              </w:rPr>
              <w:t>3</w:t>
            </w:r>
          </w:p>
        </w:tc>
        <w:tc>
          <w:tcPr>
            <w:tcW w:w="6237" w:type="dxa"/>
            <w:shd w:val="clear" w:color="auto" w:fill="F2F2F2"/>
            <w:vAlign w:val="center"/>
          </w:tcPr>
          <w:p w:rsidR="00EB5719" w:rsidRPr="00F176B8" w:rsidRDefault="00EB5719" w:rsidP="00EB5719">
            <w:pPr>
              <w:pStyle w:val="Kopfze"/>
              <w:ind w:left="142"/>
              <w:jc w:val="left"/>
              <w:rPr>
                <w:rFonts w:ascii="Cambria" w:hAnsi="Cambria" w:cs="Arial"/>
                <w:b/>
                <w:sz w:val="36"/>
              </w:rPr>
            </w:pPr>
            <w:r>
              <w:rPr>
                <w:rFonts w:ascii="Cambria" w:hAnsi="Cambria" w:cs="Arial"/>
                <w:b/>
                <w:sz w:val="36"/>
              </w:rPr>
              <w:t>Autorenwerkstatt</w:t>
            </w:r>
          </w:p>
          <w:p w:rsidR="00EB5719" w:rsidRPr="00DC248C" w:rsidRDefault="00EB5719" w:rsidP="00EB5719">
            <w:pPr>
              <w:pStyle w:val="Kopfze"/>
              <w:ind w:left="142"/>
              <w:jc w:val="left"/>
              <w:rPr>
                <w:rFonts w:ascii="Cambria" w:hAnsi="Cambria" w:cs="Arial"/>
                <w:sz w:val="32"/>
                <w:szCs w:val="32"/>
              </w:rPr>
            </w:pPr>
            <w:r w:rsidRPr="00DC248C">
              <w:rPr>
                <w:rFonts w:ascii="Cambria" w:hAnsi="Cambria" w:cs="Arial"/>
                <w:sz w:val="32"/>
                <w:szCs w:val="32"/>
              </w:rPr>
              <w:t>Eine eigene bewegte Geschichte schreiben</w:t>
            </w:r>
          </w:p>
        </w:tc>
      </w:tr>
    </w:tbl>
    <w:p w:rsidR="00EB5719" w:rsidRPr="00F176B8" w:rsidRDefault="00EB5719" w:rsidP="00EB5719">
      <w:pPr>
        <w:rPr>
          <w:rFonts w:cs="Arial"/>
        </w:rPr>
      </w:pPr>
    </w:p>
    <w:p w:rsidR="00EB5719" w:rsidRPr="000F1E89" w:rsidRDefault="00EB5719" w:rsidP="00EB5719">
      <w:pPr>
        <w:ind w:left="1985" w:right="709" w:hanging="1985"/>
        <w:rPr>
          <w:rFonts w:cs="Arial"/>
          <w:noProof/>
          <w:sz w:val="28"/>
          <w:lang w:val="de-CH"/>
        </w:rPr>
      </w:pPr>
      <w:r w:rsidRPr="00F176B8">
        <w:rPr>
          <w:rFonts w:cs="Arial"/>
          <w:noProof/>
          <w:lang w:val="en-US"/>
        </w:rPr>
        <w:pict>
          <v:shape id="_x0000_i1102" type="#_x0000_t75" style="width:33.75pt;height:25.5pt">
            <v:imagedata r:id="rId9" o:title="BG_LTB_Button1"/>
          </v:shape>
        </w:pict>
      </w:r>
      <w:r w:rsidRPr="00F176B8">
        <w:rPr>
          <w:rFonts w:cs="Arial"/>
          <w:noProof/>
          <w:lang w:val="de-CH"/>
        </w:rPr>
        <w:tab/>
      </w:r>
      <w:r>
        <w:rPr>
          <w:rFonts w:cs="Arial"/>
          <w:noProof/>
          <w:sz w:val="28"/>
          <w:lang w:val="de-CH"/>
        </w:rPr>
        <w:t>Werde Autor oder Autorin!</w:t>
      </w:r>
      <w:r>
        <w:rPr>
          <w:rFonts w:cs="Arial"/>
          <w:noProof/>
          <w:sz w:val="28"/>
          <w:lang w:val="de-CH"/>
        </w:rPr>
        <w:br/>
        <w:t xml:space="preserve">Schreibe </w:t>
      </w:r>
      <w:r w:rsidRPr="00831C47">
        <w:rPr>
          <w:rFonts w:cs="Arial"/>
          <w:noProof/>
          <w:sz w:val="28"/>
          <w:lang w:val="de-CH"/>
        </w:rPr>
        <w:t xml:space="preserve">nun deine eigene </w:t>
      </w:r>
      <w:r>
        <w:rPr>
          <w:rFonts w:cs="Arial"/>
          <w:noProof/>
          <w:sz w:val="28"/>
          <w:lang w:val="de-CH"/>
        </w:rPr>
        <w:t>bewegte Geschichte.</w:t>
      </w:r>
      <w:r>
        <w:rPr>
          <w:rFonts w:cs="Arial"/>
          <w:noProof/>
          <w:sz w:val="28"/>
          <w:lang w:val="de-CH"/>
        </w:rPr>
        <w:br/>
        <w:t xml:space="preserve">Fülle als erstes deine </w:t>
      </w:r>
      <w:r w:rsidRPr="00035779">
        <w:rPr>
          <w:rFonts w:cs="Arial"/>
          <w:b/>
          <w:noProof/>
          <w:sz w:val="28"/>
          <w:lang w:val="de-CH"/>
        </w:rPr>
        <w:t>Geschichten-Tabelle</w:t>
      </w:r>
      <w:r>
        <w:rPr>
          <w:rFonts w:cs="Arial"/>
          <w:noProof/>
          <w:sz w:val="28"/>
          <w:lang w:val="de-CH"/>
        </w:rPr>
        <w:t xml:space="preserve"> aus!</w:t>
      </w:r>
    </w:p>
    <w:p w:rsidR="00EB5719" w:rsidRPr="00DC248C" w:rsidRDefault="00EB5719" w:rsidP="00EB5719">
      <w:pPr>
        <w:ind w:left="1985" w:right="709" w:hanging="1985"/>
        <w:rPr>
          <w:rFonts w:cs="Arial"/>
          <w:noProof/>
          <w:lang w:val="de-CH"/>
        </w:rPr>
      </w:pPr>
      <w:r w:rsidRPr="000F1E89">
        <w:rPr>
          <w:rFonts w:cs="Arial"/>
          <w:noProof/>
          <w:sz w:val="28"/>
          <w:lang w:val="de-CH"/>
        </w:rPr>
        <w:tab/>
      </w:r>
    </w:p>
    <w:p w:rsidR="00EB5719" w:rsidRDefault="00EB5719" w:rsidP="00EB5719">
      <w:pPr>
        <w:spacing w:line="276" w:lineRule="auto"/>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Pr="001862EC">
        <w:pict>
          <v:shape id="_x0000_i1103" type="#_x0000_t75" style="width:19.15pt;height:13.9pt;mso-wrap-edited:f" wrapcoords="-227 0 -227 20955 21600 20955 21600 0 -227 0" o:allowoverlap="f">
            <v:imagedata r:id="rId11" o:title="bege_icon_e_rgb_25mm"/>
          </v:shape>
        </w:pict>
      </w:r>
      <w:r w:rsidRPr="001862EC">
        <w:t xml:space="preserve"> &amp; </w:t>
      </w:r>
      <w:r w:rsidRPr="001862EC">
        <w:rPr>
          <w:b/>
          <w:noProof/>
          <w:lang w:val="de-CH" w:eastAsia="de-CH"/>
        </w:rPr>
        <w:pict>
          <v:shape id="Bild 1" o:spid="_x0000_i1104" type="#_x0000_t75" alt=":::::Icons:BEGE_ICONS_K-E-L-A-P_Pixel:K_Pixel:bege_icon_k_rgb_50mm.jpg" style="width:22.15pt;height:15.4pt;visibility:visible">
            <v:imagedata r:id="rId13" o:title="bege_icon_k_rgb_50mm"/>
          </v:shape>
        </w:pict>
      </w:r>
      <w:r w:rsidRPr="001862EC">
        <w:rPr>
          <w:rFonts w:cs="Arial"/>
          <w:noProof/>
          <w:lang w:val="de-CH"/>
        </w:rPr>
        <w:t xml:space="preserve">Übungen </w:t>
      </w:r>
      <w:r>
        <w:rPr>
          <w:rFonts w:cs="Arial"/>
          <w:noProof/>
          <w:lang w:val="de-CH"/>
        </w:rPr>
        <w:t xml:space="preserve">jene </w:t>
      </w:r>
      <w:r w:rsidRPr="001862EC">
        <w:rPr>
          <w:rFonts w:cs="Arial"/>
          <w:noProof/>
          <w:lang w:val="de-CH"/>
        </w:rPr>
        <w:t>aus</w:t>
      </w:r>
      <w:r>
        <w:rPr>
          <w:rFonts w:cs="Arial"/>
          <w:noProof/>
          <w:lang w:val="de-CH"/>
        </w:rPr>
        <w:t>, die dir passend erscheinen</w:t>
      </w:r>
      <w:r w:rsidRPr="001862EC">
        <w:rPr>
          <w:rFonts w:cs="Arial"/>
          <w:noProof/>
          <w:lang w:val="de-CH"/>
        </w:rPr>
        <w:t xml:space="preserve"> und entwickle eine Geschichte dazu.</w:t>
      </w:r>
    </w:p>
    <w:p w:rsidR="00EB5719" w:rsidRDefault="00EB5719" w:rsidP="00EB5719">
      <w:pPr>
        <w:spacing w:line="276" w:lineRule="auto"/>
        <w:ind w:left="2410" w:right="709"/>
        <w:rPr>
          <w:rFonts w:cs="Arial"/>
          <w:noProof/>
          <w:lang w:val="de-CH"/>
        </w:rPr>
      </w:pPr>
    </w:p>
    <w:p w:rsidR="00EB5719" w:rsidRPr="001862EC" w:rsidRDefault="00EB5719" w:rsidP="00EB5719">
      <w:pPr>
        <w:spacing w:line="276" w:lineRule="auto"/>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dann, welche </w:t>
      </w:r>
      <w:r w:rsidRPr="001862EC">
        <w:pict>
          <v:shape id="_x0000_i1105" type="#_x0000_t75" style="width:19.15pt;height:13.9pt;mso-wrap-edited:f" wrapcoords="-227 0 -227 20955 21600 20955 21600 0 -227 0" o:allowoverlap="f">
            <v:imagedata r:id="rId11" o:title="bege_icon_e_rgb_25mm"/>
          </v:shape>
        </w:pict>
      </w:r>
      <w:r w:rsidRPr="001862EC">
        <w:t xml:space="preserve"> &amp; </w:t>
      </w:r>
      <w:r w:rsidRPr="001862EC">
        <w:rPr>
          <w:b/>
          <w:noProof/>
          <w:lang w:val="de-CH" w:eastAsia="de-CH"/>
        </w:rPr>
        <w:pict>
          <v:shape id="_x0000_i1106" type="#_x0000_t75" alt=":::::Icons:BEGE_ICONS_K-E-L-A-P_Pixel:K_Pixel:bege_icon_k_rgb_50mm.jpg" style="width:22.15pt;height:15.4pt;visibility:visible">
            <v:imagedata r:id="rId13" o:title="bege_icon_k_rgb_50mm"/>
          </v:shape>
        </w:pict>
      </w:r>
      <w:r w:rsidRPr="001862EC">
        <w:rPr>
          <w:rFonts w:cs="Arial"/>
          <w:noProof/>
          <w:lang w:val="de-CH"/>
        </w:rPr>
        <w:t>Übungen</w:t>
      </w:r>
      <w:r>
        <w:rPr>
          <w:rFonts w:cs="Arial"/>
          <w:noProof/>
          <w:lang w:val="de-CH"/>
        </w:rPr>
        <w:t xml:space="preserve"> dazu passen würden.</w:t>
      </w:r>
    </w:p>
    <w:p w:rsidR="00EB5719" w:rsidRPr="00DC248C" w:rsidRDefault="00EB5719" w:rsidP="00EB5719">
      <w:pPr>
        <w:ind w:left="1985" w:right="709" w:hanging="1985"/>
        <w:rPr>
          <w:rFonts w:cs="Arial"/>
          <w:noProof/>
          <w:sz w:val="28"/>
          <w:lang w:val="de-CH"/>
        </w:rPr>
      </w:pPr>
    </w:p>
    <w:p w:rsidR="00EB5719" w:rsidRDefault="00EB5719" w:rsidP="00EB5719">
      <w:pPr>
        <w:ind w:left="1985" w:right="709" w:hanging="1985"/>
        <w:rPr>
          <w:rFonts w:cs="Arial"/>
          <w:sz w:val="28"/>
        </w:rPr>
      </w:pPr>
      <w:r w:rsidRPr="000F1E89">
        <w:rPr>
          <w:rFonts w:cs="Arial"/>
          <w:noProof/>
          <w:lang w:val="en-US"/>
        </w:rPr>
        <w:pict>
          <v:shape id="_x0000_i1107" type="#_x0000_t75" style="width:33.75pt;height:25.5pt">
            <v:imagedata r:id="rId9" o:title="BG_LTB_Button1"/>
          </v:shape>
        </w:pict>
      </w:r>
      <w:r w:rsidRPr="000F1E89">
        <w:rPr>
          <w:rFonts w:cs="Arial"/>
          <w:noProof/>
          <w:lang w:val="en-US"/>
        </w:rPr>
        <w:pict>
          <v:shape id="_x0000_i1108" type="#_x0000_t75" style="width:33.75pt;height:25.5pt">
            <v:imagedata r:id="rId9" o:title="BG_LTB_Button1"/>
          </v:shape>
        </w:pict>
      </w:r>
      <w:r w:rsidRPr="000F1E89">
        <w:rPr>
          <w:rFonts w:cs="Arial"/>
        </w:rPr>
        <w:tab/>
      </w:r>
      <w:r>
        <w:rPr>
          <w:rFonts w:cs="Arial"/>
          <w:sz w:val="28"/>
        </w:rPr>
        <w:t>Schreibe nun mit Hilfe deiner Tabelle deine Geschichte und vergiss nicht, deine gewählten Übungen einzuplanen.</w:t>
      </w:r>
    </w:p>
    <w:p w:rsidR="00EB5719" w:rsidRPr="00F176B8" w:rsidRDefault="00EB5719" w:rsidP="00EB5719">
      <w:pPr>
        <w:ind w:right="709"/>
        <w:rPr>
          <w:rFonts w:cs="Arial"/>
        </w:rPr>
      </w:pPr>
    </w:p>
    <w:p w:rsidR="00EB5719" w:rsidRPr="00437348" w:rsidRDefault="00EB5719" w:rsidP="00EB5719">
      <w:pPr>
        <w:spacing w:after="120"/>
        <w:ind w:left="1985" w:right="709" w:hanging="1985"/>
        <w:rPr>
          <w:rFonts w:cs="Arial"/>
          <w:sz w:val="28"/>
        </w:rPr>
      </w:pPr>
      <w:r w:rsidRPr="00F176B8">
        <w:rPr>
          <w:rFonts w:cs="Arial"/>
          <w:noProof/>
          <w:lang w:val="en-US"/>
        </w:rPr>
        <w:pict>
          <v:shape id="_x0000_i1109" type="#_x0000_t75" style="width:31.15pt;height:22.9pt">
            <v:imagedata r:id="rId9" o:title="BG_LTB_Button1"/>
          </v:shape>
        </w:pict>
      </w:r>
      <w:r w:rsidRPr="00F176B8">
        <w:rPr>
          <w:rFonts w:cs="Arial"/>
          <w:noProof/>
          <w:lang w:val="en-US"/>
        </w:rPr>
        <w:pict>
          <v:shape id="_x0000_i1110" type="#_x0000_t75" style="width:30.4pt;height:22.5pt">
            <v:imagedata r:id="rId9" o:title="BG_LTB_Button1"/>
          </v:shape>
        </w:pict>
      </w:r>
      <w:r w:rsidRPr="00F176B8">
        <w:rPr>
          <w:rFonts w:cs="Arial"/>
          <w:noProof/>
          <w:lang w:val="en-US"/>
        </w:rPr>
        <w:pict>
          <v:shape id="_x0000_i1111" type="#_x0000_t75" style="width:30.4pt;height:22.5pt">
            <v:imagedata r:id="rId9" o:title="BG_LTB_Button1"/>
          </v:shape>
        </w:pict>
      </w:r>
      <w:r w:rsidRPr="000E57A1">
        <w:rPr>
          <w:rFonts w:cs="Arial"/>
          <w:noProof/>
          <w:lang w:val="de-CH"/>
        </w:rPr>
        <w:tab/>
      </w:r>
      <w:r>
        <w:rPr>
          <w:rFonts w:cs="Arial"/>
          <w:sz w:val="28"/>
        </w:rPr>
        <w:t xml:space="preserve">Fertig? Dann geht es weiter zur Überarbeitung (Auftrag </w:t>
      </w:r>
      <w:r w:rsidRPr="00DC248C">
        <w:rPr>
          <w:rFonts w:cs="Arial"/>
          <w:sz w:val="32"/>
          <w:szCs w:val="32"/>
        </w:rPr>
        <w:t>S</w:t>
      </w:r>
      <w:r>
        <w:rPr>
          <w:rFonts w:cs="Arial"/>
          <w:sz w:val="28"/>
        </w:rPr>
        <w:t>2)…</w:t>
      </w:r>
    </w:p>
    <w:p w:rsidR="00EB5719" w:rsidRPr="002767AC" w:rsidRDefault="00EB5719" w:rsidP="00EB5719">
      <w:pPr>
        <w:tabs>
          <w:tab w:val="left" w:pos="10065"/>
        </w:tabs>
        <w:spacing w:line="360" w:lineRule="auto"/>
        <w:ind w:left="-284" w:right="-283"/>
        <w:rPr>
          <w:b/>
          <w:sz w:val="28"/>
        </w:rPr>
      </w:pPr>
    </w:p>
    <w:sectPr w:rsidR="00EB5719" w:rsidRPr="002767AC" w:rsidSect="00EB5719">
      <w:footerReference w:type="even" r:id="rId14"/>
      <w:footerReference w:type="default" r:id="rId15"/>
      <w:pgSz w:w="11900" w:h="16840"/>
      <w:pgMar w:top="709" w:right="985" w:bottom="426" w:left="1134" w:header="426"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41C6" w:rsidRDefault="00B341C6">
      <w:r>
        <w:separator/>
      </w:r>
    </w:p>
  </w:endnote>
  <w:endnote w:type="continuationSeparator" w:id="0">
    <w:p w:rsidR="00B341C6" w:rsidRDefault="00B34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Gill Sans Light">
    <w:altName w:val="Gill Sans Nova Ligh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Cambria (Designkörper)">
    <w:altName w:val="Cambria"/>
    <w:panose1 w:val="00000000000000000000"/>
    <w:charset w:val="4D"/>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719" w:rsidRDefault="00EB5719" w:rsidP="00EB5719">
    <w:pPr>
      <w:pStyle w:val="Fuzeile"/>
      <w:framePr w:wrap="around" w:vAnchor="text" w:hAnchor="margin" w:xAlign="center" w:y="1"/>
      <w:rPr>
        <w:rStyle w:val="Seitenzahl"/>
      </w:rPr>
    </w:pPr>
    <w:r>
      <w:rPr>
        <w:rStyle w:val="Seitenzahl"/>
      </w:rPr>
      <w:fldChar w:fldCharType="begin"/>
    </w:r>
    <w:r w:rsidR="00B341C6">
      <w:rPr>
        <w:rStyle w:val="Seitenzahl"/>
      </w:rPr>
      <w:instrText>PAGE</w:instrText>
    </w:r>
    <w:r>
      <w:rPr>
        <w:rStyle w:val="Seitenzahl"/>
      </w:rPr>
      <w:instrText xml:space="preserve">  </w:instrText>
    </w:r>
    <w:r>
      <w:rPr>
        <w:rStyle w:val="Seitenzahl"/>
      </w:rPr>
      <w:fldChar w:fldCharType="end"/>
    </w:r>
  </w:p>
  <w:p w:rsidR="00EB5719" w:rsidRDefault="00EB571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B5719" w:rsidRPr="00784C89" w:rsidRDefault="00EB5719" w:rsidP="00EB5719">
    <w:pPr>
      <w:pStyle w:val="Fuzeile"/>
      <w:framePr w:wrap="notBeside" w:vAnchor="text" w:hAnchor="margin" w:xAlign="right" w:y="1"/>
      <w:rPr>
        <w:rStyle w:val="Seitenzahl"/>
        <w:sz w:val="16"/>
      </w:rPr>
    </w:pPr>
    <w:r w:rsidRPr="00784C89">
      <w:rPr>
        <w:rStyle w:val="Seitenzahl"/>
        <w:sz w:val="16"/>
      </w:rPr>
      <w:fldChar w:fldCharType="begin"/>
    </w:r>
    <w:r w:rsidR="00B341C6">
      <w:rPr>
        <w:rStyle w:val="Seitenzahl"/>
        <w:sz w:val="16"/>
      </w:rPr>
      <w:instrText>PAGE</w:instrText>
    </w:r>
    <w:r w:rsidRPr="00784C89">
      <w:rPr>
        <w:rStyle w:val="Seitenzahl"/>
        <w:sz w:val="16"/>
      </w:rPr>
      <w:instrText xml:space="preserve">  </w:instrText>
    </w:r>
    <w:r w:rsidRPr="00784C89">
      <w:rPr>
        <w:rStyle w:val="Seitenzahl"/>
        <w:sz w:val="16"/>
      </w:rPr>
      <w:fldChar w:fldCharType="separate"/>
    </w:r>
    <w:r>
      <w:rPr>
        <w:rStyle w:val="Seitenzahl"/>
        <w:noProof/>
        <w:sz w:val="16"/>
      </w:rPr>
      <w:t>3</w:t>
    </w:r>
    <w:r w:rsidRPr="00784C89">
      <w:rPr>
        <w:rStyle w:val="Seitenzahl"/>
        <w:sz w:val="16"/>
      </w:rPr>
      <w:fldChar w:fldCharType="end"/>
    </w:r>
  </w:p>
  <w:p w:rsidR="00EB5719" w:rsidRPr="00784C89" w:rsidRDefault="00EB5719" w:rsidP="00EB5719">
    <w:pPr>
      <w:pStyle w:val="KeinAbsatzformat"/>
      <w:tabs>
        <w:tab w:val="left" w:pos="1800"/>
        <w:tab w:val="left" w:pos="2080"/>
        <w:tab w:val="left" w:pos="4740"/>
        <w:tab w:val="right" w:pos="5940"/>
      </w:tabs>
      <w:ind w:left="142" w:hanging="142"/>
      <w:rPr>
        <w:rFonts w:ascii="Formata-Light" w:hAnsi="Formata-Light" w:cs="Formata-Light"/>
        <w:sz w:val="14"/>
        <w:szCs w:val="14"/>
      </w:rPr>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ascii="Formata-Medium" w:hAnsi="Formata-Medium" w:cs="Formata-Light"/>
        <w:sz w:val="14"/>
        <w:szCs w:val="14"/>
      </w:rPr>
      <w:t>‹</w:t>
    </w:r>
    <w:r>
      <w:rPr>
        <w:rFonts w:ascii="Formata-Light" w:hAnsi="Formata-Light" w:cs="Formata-Light"/>
        <w:sz w:val="14"/>
        <w:szCs w:val="14"/>
      </w:rPr>
      <w:t>Tranquilla Trampeltreu, die beharrliche Schildkröte</w:t>
    </w:r>
    <w:r>
      <w:rPr>
        <w:rFonts w:ascii="Formata-Medium" w:hAnsi="Formata-Medium" w:cs="Formata-Light"/>
        <w:sz w:val="14"/>
        <w:szCs w:val="14"/>
      </w:rPr>
      <w:t>›</w:t>
    </w:r>
    <w:r>
      <w:rPr>
        <w:rFonts w:ascii="Formata-Light" w:hAnsi="Formata-Light" w:cs="Formata-Light"/>
        <w:sz w:val="14"/>
        <w:szCs w:val="14"/>
      </w:rPr>
      <w:t xml:space="preserve">  |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41C6" w:rsidRDefault="00B341C6">
      <w:r>
        <w:separator/>
      </w:r>
    </w:p>
  </w:footnote>
  <w:footnote w:type="continuationSeparator" w:id="0">
    <w:p w:rsidR="00B341C6" w:rsidRDefault="00B341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Arial"/>
      </w:rPr>
    </w:lvl>
    <w:lvl w:ilvl="2">
      <w:start w:val="1"/>
      <w:numFmt w:val="bullet"/>
      <w:lvlText w:val="▪"/>
      <w:lvlJc w:val="left"/>
      <w:pPr>
        <w:tabs>
          <w:tab w:val="num" w:pos="1440"/>
        </w:tabs>
        <w:ind w:left="1440" w:hanging="360"/>
      </w:pPr>
      <w:rPr>
        <w:rFonts w:ascii="OpenSymbol" w:hAnsi="OpenSymbol" w:cs="Aria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Arial"/>
      </w:rPr>
    </w:lvl>
    <w:lvl w:ilvl="5">
      <w:start w:val="1"/>
      <w:numFmt w:val="bullet"/>
      <w:lvlText w:val="▪"/>
      <w:lvlJc w:val="left"/>
      <w:pPr>
        <w:tabs>
          <w:tab w:val="num" w:pos="2520"/>
        </w:tabs>
        <w:ind w:left="2520" w:hanging="360"/>
      </w:pPr>
      <w:rPr>
        <w:rFonts w:ascii="OpenSymbol" w:hAnsi="OpenSymbol" w:cs="Aria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Arial"/>
      </w:rPr>
    </w:lvl>
    <w:lvl w:ilvl="8">
      <w:start w:val="1"/>
      <w:numFmt w:val="bullet"/>
      <w:lvlText w:val="▪"/>
      <w:lvlJc w:val="left"/>
      <w:pPr>
        <w:tabs>
          <w:tab w:val="num" w:pos="3600"/>
        </w:tabs>
        <w:ind w:left="3600" w:hanging="360"/>
      </w:pPr>
      <w:rPr>
        <w:rFonts w:ascii="OpenSymbol" w:hAnsi="OpenSymbol" w:cs="Arial"/>
      </w:rPr>
    </w:lvl>
  </w:abstractNum>
  <w:abstractNum w:abstractNumId="5"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BAD6F74"/>
    <w:multiLevelType w:val="hybridMultilevel"/>
    <w:tmpl w:val="E744BE1A"/>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0"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579C5498"/>
    <w:multiLevelType w:val="hybridMultilevel"/>
    <w:tmpl w:val="3A309E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ambria"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ambria"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ambria"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6AA20E94"/>
    <w:multiLevelType w:val="multilevel"/>
    <w:tmpl w:val="E744B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C594E5A"/>
    <w:multiLevelType w:val="hybridMultilevel"/>
    <w:tmpl w:val="1C901CB0"/>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ambria"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ambria"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ambria" w:hint="default"/>
      </w:rPr>
    </w:lvl>
    <w:lvl w:ilvl="8" w:tplc="08070005" w:tentative="1">
      <w:start w:val="1"/>
      <w:numFmt w:val="bullet"/>
      <w:lvlText w:val=""/>
      <w:lvlJc w:val="left"/>
      <w:pPr>
        <w:ind w:left="6840" w:hanging="360"/>
      </w:pPr>
      <w:rPr>
        <w:rFonts w:ascii="Wingdings" w:hAnsi="Wingdings" w:hint="default"/>
      </w:rPr>
    </w:lvl>
  </w:abstractNum>
  <w:abstractNum w:abstractNumId="17" w15:restartNumberingAfterBreak="0">
    <w:nsid w:val="705671C3"/>
    <w:multiLevelType w:val="hybridMultilevel"/>
    <w:tmpl w:val="0BA64064"/>
    <w:lvl w:ilvl="0" w:tplc="51A0DEE2">
      <w:numFmt w:val="bullet"/>
      <w:lvlText w:val="-"/>
      <w:lvlJc w:val="left"/>
      <w:pPr>
        <w:ind w:left="360"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4F82C5D"/>
    <w:multiLevelType w:val="multilevel"/>
    <w:tmpl w:val="E744B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0"/>
  </w:num>
  <w:num w:numId="2">
    <w:abstractNumId w:val="12"/>
  </w:num>
  <w:num w:numId="3">
    <w:abstractNumId w:val="17"/>
  </w:num>
  <w:num w:numId="4">
    <w:abstractNumId w:val="7"/>
  </w:num>
  <w:num w:numId="5">
    <w:abstractNumId w:val="11"/>
  </w:num>
  <w:num w:numId="6">
    <w:abstractNumId w:val="5"/>
  </w:num>
  <w:num w:numId="7">
    <w:abstractNumId w:val="0"/>
  </w:num>
  <w:num w:numId="8">
    <w:abstractNumId w:val="1"/>
  </w:num>
  <w:num w:numId="9">
    <w:abstractNumId w:val="2"/>
  </w:num>
  <w:num w:numId="10">
    <w:abstractNumId w:val="3"/>
  </w:num>
  <w:num w:numId="11">
    <w:abstractNumId w:val="4"/>
  </w:num>
  <w:num w:numId="12">
    <w:abstractNumId w:val="14"/>
  </w:num>
  <w:num w:numId="13">
    <w:abstractNumId w:val="8"/>
  </w:num>
  <w:num w:numId="14">
    <w:abstractNumId w:val="6"/>
  </w:num>
  <w:num w:numId="15">
    <w:abstractNumId w:val="9"/>
  </w:num>
  <w:num w:numId="16">
    <w:abstractNumId w:val="13"/>
  </w:num>
  <w:num w:numId="17">
    <w:abstractNumId w:val="16"/>
  </w:num>
  <w:num w:numId="18">
    <w:abstractNumId w:val="15"/>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CD9"/>
    <w:rsid w:val="008011AE"/>
    <w:rsid w:val="00B341C6"/>
    <w:rsid w:val="00EB5719"/>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rules v:ext="edit">
        <o:r id="V:Rule1" type="connector" idref="#_x0000_s1027"/>
        <o:r id="V:Rule2" type="connector" idref="#_x0000_s1030"/>
        <o:r id="V:Rule3" type="connector" idref="#_x0000_s1032"/>
        <o:r id="V:Rule4" type="connector" idref="#_x0000_s1034"/>
      </o:rules>
    </o:shapelayout>
  </w:shapeDefaults>
  <w:decimalSymbol w:val="."/>
  <w:listSeparator w:val=";"/>
  <w15:chartTrackingRefBased/>
  <w15:docId w15:val="{C2E01FA3-05E5-451B-9623-DE8628D7C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rPr>
      <w:lang w:val="x-none"/>
    </w:r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MittleresRaster1-Akzent2">
    <w:name w:val="Medium Grid 1 Accent 2"/>
    <w:basedOn w:val="Standard"/>
    <w:uiPriority w:val="72"/>
    <w:qFormat/>
    <w:rsid w:val="00503FDF"/>
    <w:pPr>
      <w:ind w:left="708"/>
    </w:pPr>
  </w:style>
  <w:style w:type="paragraph" w:customStyle="1" w:styleId="Standa">
    <w:name w:val="Standa"/>
    <w:uiPriority w:val="99"/>
    <w:rsid w:val="0020368F"/>
    <w:rPr>
      <w:sz w:val="24"/>
      <w:szCs w:val="24"/>
      <w:lang w:val="de-DE" w:eastAsia="en-US"/>
    </w:rPr>
  </w:style>
  <w:style w:type="character" w:styleId="Hyperlink">
    <w:name w:val="Hyperlink"/>
    <w:uiPriority w:val="99"/>
    <w:unhideWhenUsed/>
    <w:rsid w:val="00F63E38"/>
    <w:rPr>
      <w:color w:val="0000FF"/>
      <w:u w:val="single"/>
    </w:rPr>
  </w:style>
  <w:style w:type="character" w:styleId="BesuchterLink">
    <w:name w:val="FollowedHyperlink"/>
    <w:uiPriority w:val="99"/>
    <w:semiHidden/>
    <w:unhideWhenUsed/>
    <w:rsid w:val="00F63E38"/>
    <w:rPr>
      <w:color w:val="800080"/>
      <w:u w:val="single"/>
    </w:rPr>
  </w:style>
  <w:style w:type="paragraph" w:styleId="Sprechblasentext">
    <w:name w:val="Balloon Text"/>
    <w:basedOn w:val="Standard"/>
    <w:link w:val="SprechblasentextZchn"/>
    <w:uiPriority w:val="99"/>
    <w:semiHidden/>
    <w:unhideWhenUsed/>
    <w:rsid w:val="004F0EA0"/>
    <w:rPr>
      <w:rFonts w:ascii="Tahoma" w:hAnsi="Tahoma"/>
      <w:sz w:val="16"/>
      <w:szCs w:val="16"/>
    </w:rPr>
  </w:style>
  <w:style w:type="character" w:customStyle="1" w:styleId="SprechblasentextZchn">
    <w:name w:val="Sprechblasentext Zchn"/>
    <w:link w:val="Sprechblasentext"/>
    <w:uiPriority w:val="99"/>
    <w:semiHidden/>
    <w:rsid w:val="004F0EA0"/>
    <w:rPr>
      <w:rFonts w:ascii="Tahoma" w:hAnsi="Tahoma" w:cs="Tahoma"/>
      <w:sz w:val="16"/>
      <w:szCs w:val="16"/>
      <w:lang w:val="de-DE" w:eastAsia="en-US"/>
    </w:rPr>
  </w:style>
  <w:style w:type="paragraph" w:customStyle="1" w:styleId="KeinAbsatzformat">
    <w:name w:val="[Kein Absatzformat]"/>
    <w:rsid w:val="00784C89"/>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7555016">
      <w:bodyDiv w:val="1"/>
      <w:marLeft w:val="0"/>
      <w:marRight w:val="0"/>
      <w:marTop w:val="0"/>
      <w:marBottom w:val="0"/>
      <w:divBdr>
        <w:top w:val="none" w:sz="0" w:space="0" w:color="auto"/>
        <w:left w:val="none" w:sz="0" w:space="0" w:color="auto"/>
        <w:bottom w:val="none" w:sz="0" w:space="0" w:color="auto"/>
        <w:right w:val="none" w:sz="0" w:space="0" w:color="auto"/>
      </w:divBdr>
    </w:div>
    <w:div w:id="192965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tierchenwelt.de"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11</Pages>
  <Words>1632</Words>
  <Characters>10283</Characters>
  <Application>Microsoft Office Word</Application>
  <DocSecurity>0</DocSecurity>
  <Lines>85</Lines>
  <Paragraphs>23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reto pfirter</Company>
  <LinksUpToDate>false</LinksUpToDate>
  <CharactersWithSpaces>11892</CharactersWithSpaces>
  <SharedDoc>false</SharedDoc>
  <HLinks>
    <vt:vector size="504" baseType="variant">
      <vt:variant>
        <vt:i4>7077944</vt:i4>
      </vt:variant>
      <vt:variant>
        <vt:i4>0</vt:i4>
      </vt:variant>
      <vt:variant>
        <vt:i4>0</vt:i4>
      </vt:variant>
      <vt:variant>
        <vt:i4>5</vt:i4>
      </vt:variant>
      <vt:variant>
        <vt:lpwstr>http://www.tierchenwelt.de</vt:lpwstr>
      </vt:variant>
      <vt:variant>
        <vt:lpwstr/>
      </vt:variant>
      <vt:variant>
        <vt:i4>5242885</vt:i4>
      </vt:variant>
      <vt:variant>
        <vt:i4>3701</vt:i4>
      </vt:variant>
      <vt:variant>
        <vt:i4>1025</vt:i4>
      </vt:variant>
      <vt:variant>
        <vt:i4>1</vt:i4>
      </vt:variant>
      <vt:variant>
        <vt:lpwstr>bege_bez_rgb_50mm</vt:lpwstr>
      </vt:variant>
      <vt:variant>
        <vt:lpwstr/>
      </vt:variant>
      <vt:variant>
        <vt:i4>2162809</vt:i4>
      </vt:variant>
      <vt:variant>
        <vt:i4>3762</vt:i4>
      </vt:variant>
      <vt:variant>
        <vt:i4>1026</vt:i4>
      </vt:variant>
      <vt:variant>
        <vt:i4>1</vt:i4>
      </vt:variant>
      <vt:variant>
        <vt:lpwstr>BG_LTB_Button1</vt:lpwstr>
      </vt:variant>
      <vt:variant>
        <vt:lpwstr/>
      </vt:variant>
      <vt:variant>
        <vt:i4>5242885</vt:i4>
      </vt:variant>
      <vt:variant>
        <vt:i4>4077</vt:i4>
      </vt:variant>
      <vt:variant>
        <vt:i4>1027</vt:i4>
      </vt:variant>
      <vt:variant>
        <vt:i4>1</vt:i4>
      </vt:variant>
      <vt:variant>
        <vt:lpwstr>bege_bez_rgb_50mm</vt:lpwstr>
      </vt:variant>
      <vt:variant>
        <vt:lpwstr/>
      </vt:variant>
      <vt:variant>
        <vt:i4>2162809</vt:i4>
      </vt:variant>
      <vt:variant>
        <vt:i4>4143</vt:i4>
      </vt:variant>
      <vt:variant>
        <vt:i4>1028</vt:i4>
      </vt:variant>
      <vt:variant>
        <vt:i4>1</vt:i4>
      </vt:variant>
      <vt:variant>
        <vt:lpwstr>BG_LTB_Button1</vt:lpwstr>
      </vt:variant>
      <vt:variant>
        <vt:lpwstr/>
      </vt:variant>
      <vt:variant>
        <vt:i4>2162809</vt:i4>
      </vt:variant>
      <vt:variant>
        <vt:i4>4354</vt:i4>
      </vt:variant>
      <vt:variant>
        <vt:i4>1029</vt:i4>
      </vt:variant>
      <vt:variant>
        <vt:i4>1</vt:i4>
      </vt:variant>
      <vt:variant>
        <vt:lpwstr>BG_LTB_Button1</vt:lpwstr>
      </vt:variant>
      <vt:variant>
        <vt:lpwstr/>
      </vt:variant>
      <vt:variant>
        <vt:i4>2162809</vt:i4>
      </vt:variant>
      <vt:variant>
        <vt:i4>4355</vt:i4>
      </vt:variant>
      <vt:variant>
        <vt:i4>1030</vt:i4>
      </vt:variant>
      <vt:variant>
        <vt:i4>1</vt:i4>
      </vt:variant>
      <vt:variant>
        <vt:lpwstr>BG_LTB_Button1</vt:lpwstr>
      </vt:variant>
      <vt:variant>
        <vt:lpwstr/>
      </vt:variant>
      <vt:variant>
        <vt:i4>2162809</vt:i4>
      </vt:variant>
      <vt:variant>
        <vt:i4>4544</vt:i4>
      </vt:variant>
      <vt:variant>
        <vt:i4>1031</vt:i4>
      </vt:variant>
      <vt:variant>
        <vt:i4>1</vt:i4>
      </vt:variant>
      <vt:variant>
        <vt:lpwstr>BG_LTB_Button1</vt:lpwstr>
      </vt:variant>
      <vt:variant>
        <vt:lpwstr/>
      </vt:variant>
      <vt:variant>
        <vt:i4>2162809</vt:i4>
      </vt:variant>
      <vt:variant>
        <vt:i4>4545</vt:i4>
      </vt:variant>
      <vt:variant>
        <vt:i4>1032</vt:i4>
      </vt:variant>
      <vt:variant>
        <vt:i4>1</vt:i4>
      </vt:variant>
      <vt:variant>
        <vt:lpwstr>BG_LTB_Button1</vt:lpwstr>
      </vt:variant>
      <vt:variant>
        <vt:lpwstr/>
      </vt:variant>
      <vt:variant>
        <vt:i4>2162809</vt:i4>
      </vt:variant>
      <vt:variant>
        <vt:i4>4546</vt:i4>
      </vt:variant>
      <vt:variant>
        <vt:i4>1033</vt:i4>
      </vt:variant>
      <vt:variant>
        <vt:i4>1</vt:i4>
      </vt:variant>
      <vt:variant>
        <vt:lpwstr>BG_LTB_Button1</vt:lpwstr>
      </vt:variant>
      <vt:variant>
        <vt:lpwstr/>
      </vt:variant>
      <vt:variant>
        <vt:i4>5242885</vt:i4>
      </vt:variant>
      <vt:variant>
        <vt:i4>4684</vt:i4>
      </vt:variant>
      <vt:variant>
        <vt:i4>1067</vt:i4>
      </vt:variant>
      <vt:variant>
        <vt:i4>1</vt:i4>
      </vt:variant>
      <vt:variant>
        <vt:lpwstr>bege_bez_rgb_50mm</vt:lpwstr>
      </vt:variant>
      <vt:variant>
        <vt:lpwstr/>
      </vt:variant>
      <vt:variant>
        <vt:i4>2162809</vt:i4>
      </vt:variant>
      <vt:variant>
        <vt:i4>4753</vt:i4>
      </vt:variant>
      <vt:variant>
        <vt:i4>1068</vt:i4>
      </vt:variant>
      <vt:variant>
        <vt:i4>1</vt:i4>
      </vt:variant>
      <vt:variant>
        <vt:lpwstr>BG_LTB_Button1</vt:lpwstr>
      </vt:variant>
      <vt:variant>
        <vt:lpwstr/>
      </vt:variant>
      <vt:variant>
        <vt:i4>2162809</vt:i4>
      </vt:variant>
      <vt:variant>
        <vt:i4>4873</vt:i4>
      </vt:variant>
      <vt:variant>
        <vt:i4>1069</vt:i4>
      </vt:variant>
      <vt:variant>
        <vt:i4>1</vt:i4>
      </vt:variant>
      <vt:variant>
        <vt:lpwstr>BG_LTB_Button1</vt:lpwstr>
      </vt:variant>
      <vt:variant>
        <vt:lpwstr/>
      </vt:variant>
      <vt:variant>
        <vt:i4>2162809</vt:i4>
      </vt:variant>
      <vt:variant>
        <vt:i4>4874</vt:i4>
      </vt:variant>
      <vt:variant>
        <vt:i4>1070</vt:i4>
      </vt:variant>
      <vt:variant>
        <vt:i4>1</vt:i4>
      </vt:variant>
      <vt:variant>
        <vt:lpwstr>BG_LTB_Button1</vt:lpwstr>
      </vt:variant>
      <vt:variant>
        <vt:lpwstr/>
      </vt:variant>
      <vt:variant>
        <vt:i4>2162809</vt:i4>
      </vt:variant>
      <vt:variant>
        <vt:i4>5208</vt:i4>
      </vt:variant>
      <vt:variant>
        <vt:i4>1071</vt:i4>
      </vt:variant>
      <vt:variant>
        <vt:i4>1</vt:i4>
      </vt:variant>
      <vt:variant>
        <vt:lpwstr>BG_LTB_Button1</vt:lpwstr>
      </vt:variant>
      <vt:variant>
        <vt:lpwstr/>
      </vt:variant>
      <vt:variant>
        <vt:i4>2162809</vt:i4>
      </vt:variant>
      <vt:variant>
        <vt:i4>5209</vt:i4>
      </vt:variant>
      <vt:variant>
        <vt:i4>1072</vt:i4>
      </vt:variant>
      <vt:variant>
        <vt:i4>1</vt:i4>
      </vt:variant>
      <vt:variant>
        <vt:lpwstr>BG_LTB_Button1</vt:lpwstr>
      </vt:variant>
      <vt:variant>
        <vt:lpwstr/>
      </vt:variant>
      <vt:variant>
        <vt:i4>2162809</vt:i4>
      </vt:variant>
      <vt:variant>
        <vt:i4>5210</vt:i4>
      </vt:variant>
      <vt:variant>
        <vt:i4>1073</vt:i4>
      </vt:variant>
      <vt:variant>
        <vt:i4>1</vt:i4>
      </vt:variant>
      <vt:variant>
        <vt:lpwstr>BG_LTB_Button1</vt:lpwstr>
      </vt:variant>
      <vt:variant>
        <vt:lpwstr/>
      </vt:variant>
      <vt:variant>
        <vt:i4>5242885</vt:i4>
      </vt:variant>
      <vt:variant>
        <vt:i4>5356</vt:i4>
      </vt:variant>
      <vt:variant>
        <vt:i4>1074</vt:i4>
      </vt:variant>
      <vt:variant>
        <vt:i4>1</vt:i4>
      </vt:variant>
      <vt:variant>
        <vt:lpwstr>bege_bez_rgb_50mm</vt:lpwstr>
      </vt:variant>
      <vt:variant>
        <vt:lpwstr/>
      </vt:variant>
      <vt:variant>
        <vt:i4>2162809</vt:i4>
      </vt:variant>
      <vt:variant>
        <vt:i4>5424</vt:i4>
      </vt:variant>
      <vt:variant>
        <vt:i4>1075</vt:i4>
      </vt:variant>
      <vt:variant>
        <vt:i4>1</vt:i4>
      </vt:variant>
      <vt:variant>
        <vt:lpwstr>BG_LTB_Button1</vt:lpwstr>
      </vt:variant>
      <vt:variant>
        <vt:lpwstr/>
      </vt:variant>
      <vt:variant>
        <vt:i4>2162809</vt:i4>
      </vt:variant>
      <vt:variant>
        <vt:i4>5770</vt:i4>
      </vt:variant>
      <vt:variant>
        <vt:i4>1076</vt:i4>
      </vt:variant>
      <vt:variant>
        <vt:i4>1</vt:i4>
      </vt:variant>
      <vt:variant>
        <vt:lpwstr>BG_LTB_Button1</vt:lpwstr>
      </vt:variant>
      <vt:variant>
        <vt:lpwstr/>
      </vt:variant>
      <vt:variant>
        <vt:i4>2162809</vt:i4>
      </vt:variant>
      <vt:variant>
        <vt:i4>5771</vt:i4>
      </vt:variant>
      <vt:variant>
        <vt:i4>1077</vt:i4>
      </vt:variant>
      <vt:variant>
        <vt:i4>1</vt:i4>
      </vt:variant>
      <vt:variant>
        <vt:lpwstr>BG_LTB_Button1</vt:lpwstr>
      </vt:variant>
      <vt:variant>
        <vt:lpwstr/>
      </vt:variant>
      <vt:variant>
        <vt:i4>2162809</vt:i4>
      </vt:variant>
      <vt:variant>
        <vt:i4>5971</vt:i4>
      </vt:variant>
      <vt:variant>
        <vt:i4>1078</vt:i4>
      </vt:variant>
      <vt:variant>
        <vt:i4>1</vt:i4>
      </vt:variant>
      <vt:variant>
        <vt:lpwstr>BG_LTB_Button1</vt:lpwstr>
      </vt:variant>
      <vt:variant>
        <vt:lpwstr/>
      </vt:variant>
      <vt:variant>
        <vt:i4>2162809</vt:i4>
      </vt:variant>
      <vt:variant>
        <vt:i4>5972</vt:i4>
      </vt:variant>
      <vt:variant>
        <vt:i4>1079</vt:i4>
      </vt:variant>
      <vt:variant>
        <vt:i4>1</vt:i4>
      </vt:variant>
      <vt:variant>
        <vt:lpwstr>BG_LTB_Button1</vt:lpwstr>
      </vt:variant>
      <vt:variant>
        <vt:lpwstr/>
      </vt:variant>
      <vt:variant>
        <vt:i4>2162809</vt:i4>
      </vt:variant>
      <vt:variant>
        <vt:i4>5973</vt:i4>
      </vt:variant>
      <vt:variant>
        <vt:i4>1080</vt:i4>
      </vt:variant>
      <vt:variant>
        <vt:i4>1</vt:i4>
      </vt:variant>
      <vt:variant>
        <vt:lpwstr>BG_LTB_Button1</vt:lpwstr>
      </vt:variant>
      <vt:variant>
        <vt:lpwstr/>
      </vt:variant>
      <vt:variant>
        <vt:i4>5242885</vt:i4>
      </vt:variant>
      <vt:variant>
        <vt:i4>6071</vt:i4>
      </vt:variant>
      <vt:variant>
        <vt:i4>1081</vt:i4>
      </vt:variant>
      <vt:variant>
        <vt:i4>1</vt:i4>
      </vt:variant>
      <vt:variant>
        <vt:lpwstr>bege_bez_rgb_50mm</vt:lpwstr>
      </vt:variant>
      <vt:variant>
        <vt:lpwstr/>
      </vt:variant>
      <vt:variant>
        <vt:i4>2162809</vt:i4>
      </vt:variant>
      <vt:variant>
        <vt:i4>6141</vt:i4>
      </vt:variant>
      <vt:variant>
        <vt:i4>1082</vt:i4>
      </vt:variant>
      <vt:variant>
        <vt:i4>1</vt:i4>
      </vt:variant>
      <vt:variant>
        <vt:lpwstr>BG_LTB_Button1</vt:lpwstr>
      </vt:variant>
      <vt:variant>
        <vt:lpwstr/>
      </vt:variant>
      <vt:variant>
        <vt:i4>2162809</vt:i4>
      </vt:variant>
      <vt:variant>
        <vt:i4>6296</vt:i4>
      </vt:variant>
      <vt:variant>
        <vt:i4>1083</vt:i4>
      </vt:variant>
      <vt:variant>
        <vt:i4>1</vt:i4>
      </vt:variant>
      <vt:variant>
        <vt:lpwstr>BG_LTB_Button1</vt:lpwstr>
      </vt:variant>
      <vt:variant>
        <vt:lpwstr/>
      </vt:variant>
      <vt:variant>
        <vt:i4>2162809</vt:i4>
      </vt:variant>
      <vt:variant>
        <vt:i4>6297</vt:i4>
      </vt:variant>
      <vt:variant>
        <vt:i4>1084</vt:i4>
      </vt:variant>
      <vt:variant>
        <vt:i4>1</vt:i4>
      </vt:variant>
      <vt:variant>
        <vt:lpwstr>BG_LTB_Button1</vt:lpwstr>
      </vt:variant>
      <vt:variant>
        <vt:lpwstr/>
      </vt:variant>
      <vt:variant>
        <vt:i4>2162809</vt:i4>
      </vt:variant>
      <vt:variant>
        <vt:i4>6504</vt:i4>
      </vt:variant>
      <vt:variant>
        <vt:i4>1085</vt:i4>
      </vt:variant>
      <vt:variant>
        <vt:i4>1</vt:i4>
      </vt:variant>
      <vt:variant>
        <vt:lpwstr>BG_LTB_Button1</vt:lpwstr>
      </vt:variant>
      <vt:variant>
        <vt:lpwstr/>
      </vt:variant>
      <vt:variant>
        <vt:i4>2162809</vt:i4>
      </vt:variant>
      <vt:variant>
        <vt:i4>6505</vt:i4>
      </vt:variant>
      <vt:variant>
        <vt:i4>1086</vt:i4>
      </vt:variant>
      <vt:variant>
        <vt:i4>1</vt:i4>
      </vt:variant>
      <vt:variant>
        <vt:lpwstr>BG_LTB_Button1</vt:lpwstr>
      </vt:variant>
      <vt:variant>
        <vt:lpwstr/>
      </vt:variant>
      <vt:variant>
        <vt:i4>2162809</vt:i4>
      </vt:variant>
      <vt:variant>
        <vt:i4>6506</vt:i4>
      </vt:variant>
      <vt:variant>
        <vt:i4>1087</vt:i4>
      </vt:variant>
      <vt:variant>
        <vt:i4>1</vt:i4>
      </vt:variant>
      <vt:variant>
        <vt:lpwstr>BG_LTB_Button1</vt:lpwstr>
      </vt:variant>
      <vt:variant>
        <vt:lpwstr/>
      </vt:variant>
      <vt:variant>
        <vt:i4>5242885</vt:i4>
      </vt:variant>
      <vt:variant>
        <vt:i4>6970</vt:i4>
      </vt:variant>
      <vt:variant>
        <vt:i4>1034</vt:i4>
      </vt:variant>
      <vt:variant>
        <vt:i4>1</vt:i4>
      </vt:variant>
      <vt:variant>
        <vt:lpwstr>bege_bez_rgb_50mm</vt:lpwstr>
      </vt:variant>
      <vt:variant>
        <vt:lpwstr/>
      </vt:variant>
      <vt:variant>
        <vt:i4>2162809</vt:i4>
      </vt:variant>
      <vt:variant>
        <vt:i4>7044</vt:i4>
      </vt:variant>
      <vt:variant>
        <vt:i4>1035</vt:i4>
      </vt:variant>
      <vt:variant>
        <vt:i4>1</vt:i4>
      </vt:variant>
      <vt:variant>
        <vt:lpwstr>BG_LTB_Button1</vt:lpwstr>
      </vt:variant>
      <vt:variant>
        <vt:lpwstr/>
      </vt:variant>
      <vt:variant>
        <vt:i4>2162809</vt:i4>
      </vt:variant>
      <vt:variant>
        <vt:i4>7412</vt:i4>
      </vt:variant>
      <vt:variant>
        <vt:i4>1036</vt:i4>
      </vt:variant>
      <vt:variant>
        <vt:i4>1</vt:i4>
      </vt:variant>
      <vt:variant>
        <vt:lpwstr>BG_LTB_Button1</vt:lpwstr>
      </vt:variant>
      <vt:variant>
        <vt:lpwstr/>
      </vt:variant>
      <vt:variant>
        <vt:i4>2162809</vt:i4>
      </vt:variant>
      <vt:variant>
        <vt:i4>7413</vt:i4>
      </vt:variant>
      <vt:variant>
        <vt:i4>1037</vt:i4>
      </vt:variant>
      <vt:variant>
        <vt:i4>1</vt:i4>
      </vt:variant>
      <vt:variant>
        <vt:lpwstr>BG_LTB_Button1</vt:lpwstr>
      </vt:variant>
      <vt:variant>
        <vt:lpwstr/>
      </vt:variant>
      <vt:variant>
        <vt:i4>2162809</vt:i4>
      </vt:variant>
      <vt:variant>
        <vt:i4>7582</vt:i4>
      </vt:variant>
      <vt:variant>
        <vt:i4>1038</vt:i4>
      </vt:variant>
      <vt:variant>
        <vt:i4>1</vt:i4>
      </vt:variant>
      <vt:variant>
        <vt:lpwstr>BG_LTB_Button1</vt:lpwstr>
      </vt:variant>
      <vt:variant>
        <vt:lpwstr/>
      </vt:variant>
      <vt:variant>
        <vt:i4>2162809</vt:i4>
      </vt:variant>
      <vt:variant>
        <vt:i4>7583</vt:i4>
      </vt:variant>
      <vt:variant>
        <vt:i4>1039</vt:i4>
      </vt:variant>
      <vt:variant>
        <vt:i4>1</vt:i4>
      </vt:variant>
      <vt:variant>
        <vt:lpwstr>BG_LTB_Button1</vt:lpwstr>
      </vt:variant>
      <vt:variant>
        <vt:lpwstr/>
      </vt:variant>
      <vt:variant>
        <vt:i4>2162809</vt:i4>
      </vt:variant>
      <vt:variant>
        <vt:i4>7584</vt:i4>
      </vt:variant>
      <vt:variant>
        <vt:i4>1040</vt:i4>
      </vt:variant>
      <vt:variant>
        <vt:i4>1</vt:i4>
      </vt:variant>
      <vt:variant>
        <vt:lpwstr>BG_LTB_Button1</vt:lpwstr>
      </vt:variant>
      <vt:variant>
        <vt:lpwstr/>
      </vt:variant>
      <vt:variant>
        <vt:i4>5242885</vt:i4>
      </vt:variant>
      <vt:variant>
        <vt:i4>7740</vt:i4>
      </vt:variant>
      <vt:variant>
        <vt:i4>1041</vt:i4>
      </vt:variant>
      <vt:variant>
        <vt:i4>1</vt:i4>
      </vt:variant>
      <vt:variant>
        <vt:lpwstr>bege_bez_rgb_50mm</vt:lpwstr>
      </vt:variant>
      <vt:variant>
        <vt:lpwstr/>
      </vt:variant>
      <vt:variant>
        <vt:i4>2162809</vt:i4>
      </vt:variant>
      <vt:variant>
        <vt:i4>7812</vt:i4>
      </vt:variant>
      <vt:variant>
        <vt:i4>1042</vt:i4>
      </vt:variant>
      <vt:variant>
        <vt:i4>1</vt:i4>
      </vt:variant>
      <vt:variant>
        <vt:lpwstr>BG_LTB_Button1</vt:lpwstr>
      </vt:variant>
      <vt:variant>
        <vt:lpwstr/>
      </vt:variant>
      <vt:variant>
        <vt:i4>2162809</vt:i4>
      </vt:variant>
      <vt:variant>
        <vt:i4>8115</vt:i4>
      </vt:variant>
      <vt:variant>
        <vt:i4>1043</vt:i4>
      </vt:variant>
      <vt:variant>
        <vt:i4>1</vt:i4>
      </vt:variant>
      <vt:variant>
        <vt:lpwstr>BG_LTB_Button1</vt:lpwstr>
      </vt:variant>
      <vt:variant>
        <vt:lpwstr/>
      </vt:variant>
      <vt:variant>
        <vt:i4>2162809</vt:i4>
      </vt:variant>
      <vt:variant>
        <vt:i4>8116</vt:i4>
      </vt:variant>
      <vt:variant>
        <vt:i4>1044</vt:i4>
      </vt:variant>
      <vt:variant>
        <vt:i4>1</vt:i4>
      </vt:variant>
      <vt:variant>
        <vt:lpwstr>BG_LTB_Button1</vt:lpwstr>
      </vt:variant>
      <vt:variant>
        <vt:lpwstr/>
      </vt:variant>
      <vt:variant>
        <vt:i4>5242885</vt:i4>
      </vt:variant>
      <vt:variant>
        <vt:i4>8360</vt:i4>
      </vt:variant>
      <vt:variant>
        <vt:i4>1088</vt:i4>
      </vt:variant>
      <vt:variant>
        <vt:i4>1</vt:i4>
      </vt:variant>
      <vt:variant>
        <vt:lpwstr>bege_bez_rgb_50mm</vt:lpwstr>
      </vt:variant>
      <vt:variant>
        <vt:lpwstr/>
      </vt:variant>
      <vt:variant>
        <vt:i4>2162809</vt:i4>
      </vt:variant>
      <vt:variant>
        <vt:i4>8425</vt:i4>
      </vt:variant>
      <vt:variant>
        <vt:i4>1089</vt:i4>
      </vt:variant>
      <vt:variant>
        <vt:i4>1</vt:i4>
      </vt:variant>
      <vt:variant>
        <vt:lpwstr>BG_LTB_Button1</vt:lpwstr>
      </vt:variant>
      <vt:variant>
        <vt:lpwstr/>
      </vt:variant>
      <vt:variant>
        <vt:i4>2162809</vt:i4>
      </vt:variant>
      <vt:variant>
        <vt:i4>8743</vt:i4>
      </vt:variant>
      <vt:variant>
        <vt:i4>1045</vt:i4>
      </vt:variant>
      <vt:variant>
        <vt:i4>1</vt:i4>
      </vt:variant>
      <vt:variant>
        <vt:lpwstr>BG_LTB_Button1</vt:lpwstr>
      </vt:variant>
      <vt:variant>
        <vt:lpwstr/>
      </vt:variant>
      <vt:variant>
        <vt:i4>2162809</vt:i4>
      </vt:variant>
      <vt:variant>
        <vt:i4>8744</vt:i4>
      </vt:variant>
      <vt:variant>
        <vt:i4>1046</vt:i4>
      </vt:variant>
      <vt:variant>
        <vt:i4>1</vt:i4>
      </vt:variant>
      <vt:variant>
        <vt:lpwstr>BG_LTB_Button1</vt:lpwstr>
      </vt:variant>
      <vt:variant>
        <vt:lpwstr/>
      </vt:variant>
      <vt:variant>
        <vt:i4>5242885</vt:i4>
      </vt:variant>
      <vt:variant>
        <vt:i4>8998</vt:i4>
      </vt:variant>
      <vt:variant>
        <vt:i4>1047</vt:i4>
      </vt:variant>
      <vt:variant>
        <vt:i4>1</vt:i4>
      </vt:variant>
      <vt:variant>
        <vt:lpwstr>bege_bez_rgb_50mm</vt:lpwstr>
      </vt:variant>
      <vt:variant>
        <vt:lpwstr/>
      </vt:variant>
      <vt:variant>
        <vt:i4>2162809</vt:i4>
      </vt:variant>
      <vt:variant>
        <vt:i4>9082</vt:i4>
      </vt:variant>
      <vt:variant>
        <vt:i4>1048</vt:i4>
      </vt:variant>
      <vt:variant>
        <vt:i4>1</vt:i4>
      </vt:variant>
      <vt:variant>
        <vt:lpwstr>BG_LTB_Button1</vt:lpwstr>
      </vt:variant>
      <vt:variant>
        <vt:lpwstr/>
      </vt:variant>
      <vt:variant>
        <vt:i4>2162809</vt:i4>
      </vt:variant>
      <vt:variant>
        <vt:i4>9494</vt:i4>
      </vt:variant>
      <vt:variant>
        <vt:i4>1049</vt:i4>
      </vt:variant>
      <vt:variant>
        <vt:i4>1</vt:i4>
      </vt:variant>
      <vt:variant>
        <vt:lpwstr>BG_LTB_Button1</vt:lpwstr>
      </vt:variant>
      <vt:variant>
        <vt:lpwstr/>
      </vt:variant>
      <vt:variant>
        <vt:i4>2162809</vt:i4>
      </vt:variant>
      <vt:variant>
        <vt:i4>9495</vt:i4>
      </vt:variant>
      <vt:variant>
        <vt:i4>1050</vt:i4>
      </vt:variant>
      <vt:variant>
        <vt:i4>1</vt:i4>
      </vt:variant>
      <vt:variant>
        <vt:lpwstr>BG_LTB_Button1</vt:lpwstr>
      </vt:variant>
      <vt:variant>
        <vt:lpwstr/>
      </vt:variant>
      <vt:variant>
        <vt:i4>2162809</vt:i4>
      </vt:variant>
      <vt:variant>
        <vt:i4>9871</vt:i4>
      </vt:variant>
      <vt:variant>
        <vt:i4>1051</vt:i4>
      </vt:variant>
      <vt:variant>
        <vt:i4>1</vt:i4>
      </vt:variant>
      <vt:variant>
        <vt:lpwstr>BG_LTB_Button1</vt:lpwstr>
      </vt:variant>
      <vt:variant>
        <vt:lpwstr/>
      </vt:variant>
      <vt:variant>
        <vt:i4>2162809</vt:i4>
      </vt:variant>
      <vt:variant>
        <vt:i4>9872</vt:i4>
      </vt:variant>
      <vt:variant>
        <vt:i4>1052</vt:i4>
      </vt:variant>
      <vt:variant>
        <vt:i4>1</vt:i4>
      </vt:variant>
      <vt:variant>
        <vt:lpwstr>BG_LTB_Button1</vt:lpwstr>
      </vt:variant>
      <vt:variant>
        <vt:lpwstr/>
      </vt:variant>
      <vt:variant>
        <vt:i4>2162809</vt:i4>
      </vt:variant>
      <vt:variant>
        <vt:i4>9873</vt:i4>
      </vt:variant>
      <vt:variant>
        <vt:i4>1053</vt:i4>
      </vt:variant>
      <vt:variant>
        <vt:i4>1</vt:i4>
      </vt:variant>
      <vt:variant>
        <vt:lpwstr>BG_LTB_Button1</vt:lpwstr>
      </vt:variant>
      <vt:variant>
        <vt:lpwstr/>
      </vt:variant>
      <vt:variant>
        <vt:i4>5242885</vt:i4>
      </vt:variant>
      <vt:variant>
        <vt:i4>9976</vt:i4>
      </vt:variant>
      <vt:variant>
        <vt:i4>1110</vt:i4>
      </vt:variant>
      <vt:variant>
        <vt:i4>1</vt:i4>
      </vt:variant>
      <vt:variant>
        <vt:lpwstr>bege_bez_rgb_50mm</vt:lpwstr>
      </vt:variant>
      <vt:variant>
        <vt:lpwstr/>
      </vt:variant>
      <vt:variant>
        <vt:i4>2162809</vt:i4>
      </vt:variant>
      <vt:variant>
        <vt:i4>10046</vt:i4>
      </vt:variant>
      <vt:variant>
        <vt:i4>1090</vt:i4>
      </vt:variant>
      <vt:variant>
        <vt:i4>1</vt:i4>
      </vt:variant>
      <vt:variant>
        <vt:lpwstr>BG_LTB_Button1</vt:lpwstr>
      </vt:variant>
      <vt:variant>
        <vt:lpwstr/>
      </vt:variant>
      <vt:variant>
        <vt:i4>2162809</vt:i4>
      </vt:variant>
      <vt:variant>
        <vt:i4>10751</vt:i4>
      </vt:variant>
      <vt:variant>
        <vt:i4>1091</vt:i4>
      </vt:variant>
      <vt:variant>
        <vt:i4>1</vt:i4>
      </vt:variant>
      <vt:variant>
        <vt:lpwstr>BG_LTB_Button1</vt:lpwstr>
      </vt:variant>
      <vt:variant>
        <vt:lpwstr/>
      </vt:variant>
      <vt:variant>
        <vt:i4>2162809</vt:i4>
      </vt:variant>
      <vt:variant>
        <vt:i4>10752</vt:i4>
      </vt:variant>
      <vt:variant>
        <vt:i4>1092</vt:i4>
      </vt:variant>
      <vt:variant>
        <vt:i4>1</vt:i4>
      </vt:variant>
      <vt:variant>
        <vt:lpwstr>BG_LTB_Button1</vt:lpwstr>
      </vt:variant>
      <vt:variant>
        <vt:lpwstr/>
      </vt:variant>
      <vt:variant>
        <vt:i4>5242885</vt:i4>
      </vt:variant>
      <vt:variant>
        <vt:i4>10945</vt:i4>
      </vt:variant>
      <vt:variant>
        <vt:i4>1054</vt:i4>
      </vt:variant>
      <vt:variant>
        <vt:i4>1</vt:i4>
      </vt:variant>
      <vt:variant>
        <vt:lpwstr>bege_bez_rgb_50mm</vt:lpwstr>
      </vt:variant>
      <vt:variant>
        <vt:lpwstr/>
      </vt:variant>
      <vt:variant>
        <vt:i4>2162809</vt:i4>
      </vt:variant>
      <vt:variant>
        <vt:i4>11055</vt:i4>
      </vt:variant>
      <vt:variant>
        <vt:i4>1055</vt:i4>
      </vt:variant>
      <vt:variant>
        <vt:i4>1</vt:i4>
      </vt:variant>
      <vt:variant>
        <vt:lpwstr>BG_LTB_Button1</vt:lpwstr>
      </vt:variant>
      <vt:variant>
        <vt:lpwstr/>
      </vt:variant>
      <vt:variant>
        <vt:i4>2162809</vt:i4>
      </vt:variant>
      <vt:variant>
        <vt:i4>11343</vt:i4>
      </vt:variant>
      <vt:variant>
        <vt:i4>1056</vt:i4>
      </vt:variant>
      <vt:variant>
        <vt:i4>1</vt:i4>
      </vt:variant>
      <vt:variant>
        <vt:lpwstr>BG_LTB_Button1</vt:lpwstr>
      </vt:variant>
      <vt:variant>
        <vt:lpwstr/>
      </vt:variant>
      <vt:variant>
        <vt:i4>2162809</vt:i4>
      </vt:variant>
      <vt:variant>
        <vt:i4>11344</vt:i4>
      </vt:variant>
      <vt:variant>
        <vt:i4>1057</vt:i4>
      </vt:variant>
      <vt:variant>
        <vt:i4>1</vt:i4>
      </vt:variant>
      <vt:variant>
        <vt:lpwstr>BG_LTB_Button1</vt:lpwstr>
      </vt:variant>
      <vt:variant>
        <vt:lpwstr/>
      </vt:variant>
      <vt:variant>
        <vt:i4>2162809</vt:i4>
      </vt:variant>
      <vt:variant>
        <vt:i4>11437</vt:i4>
      </vt:variant>
      <vt:variant>
        <vt:i4>1058</vt:i4>
      </vt:variant>
      <vt:variant>
        <vt:i4>1</vt:i4>
      </vt:variant>
      <vt:variant>
        <vt:lpwstr>BG_LTB_Button1</vt:lpwstr>
      </vt:variant>
      <vt:variant>
        <vt:lpwstr/>
      </vt:variant>
      <vt:variant>
        <vt:i4>2162809</vt:i4>
      </vt:variant>
      <vt:variant>
        <vt:i4>11438</vt:i4>
      </vt:variant>
      <vt:variant>
        <vt:i4>1059</vt:i4>
      </vt:variant>
      <vt:variant>
        <vt:i4>1</vt:i4>
      </vt:variant>
      <vt:variant>
        <vt:lpwstr>BG_LTB_Button1</vt:lpwstr>
      </vt:variant>
      <vt:variant>
        <vt:lpwstr/>
      </vt:variant>
      <vt:variant>
        <vt:i4>2162809</vt:i4>
      </vt:variant>
      <vt:variant>
        <vt:i4>11439</vt:i4>
      </vt:variant>
      <vt:variant>
        <vt:i4>1060</vt:i4>
      </vt:variant>
      <vt:variant>
        <vt:i4>1</vt:i4>
      </vt:variant>
      <vt:variant>
        <vt:lpwstr>BG_LTB_Button1</vt:lpwstr>
      </vt:variant>
      <vt:variant>
        <vt:lpwstr/>
      </vt:variant>
      <vt:variant>
        <vt:i4>6684797</vt:i4>
      </vt:variant>
      <vt:variant>
        <vt:i4>11817</vt:i4>
      </vt:variant>
      <vt:variant>
        <vt:i4>1061</vt:i4>
      </vt:variant>
      <vt:variant>
        <vt:i4>1</vt:i4>
      </vt:variant>
      <vt:variant>
        <vt:lpwstr>bege_icon_e_rgb_25mm</vt:lpwstr>
      </vt:variant>
      <vt:variant>
        <vt:lpwstr/>
      </vt:variant>
      <vt:variant>
        <vt:i4>6684797</vt:i4>
      </vt:variant>
      <vt:variant>
        <vt:i4>11963</vt:i4>
      </vt:variant>
      <vt:variant>
        <vt:i4>1062</vt:i4>
      </vt:variant>
      <vt:variant>
        <vt:i4>1</vt:i4>
      </vt:variant>
      <vt:variant>
        <vt:lpwstr>bege_icon_e_rgb_25mm</vt:lpwstr>
      </vt:variant>
      <vt:variant>
        <vt:lpwstr/>
      </vt:variant>
      <vt:variant>
        <vt:i4>6684797</vt:i4>
      </vt:variant>
      <vt:variant>
        <vt:i4>12091</vt:i4>
      </vt:variant>
      <vt:variant>
        <vt:i4>1063</vt:i4>
      </vt:variant>
      <vt:variant>
        <vt:i4>1</vt:i4>
      </vt:variant>
      <vt:variant>
        <vt:lpwstr>bege_icon_e_rgb_25mm</vt:lpwstr>
      </vt:variant>
      <vt:variant>
        <vt:lpwstr/>
      </vt:variant>
      <vt:variant>
        <vt:i4>5242885</vt:i4>
      </vt:variant>
      <vt:variant>
        <vt:i4>12468</vt:i4>
      </vt:variant>
      <vt:variant>
        <vt:i4>1093</vt:i4>
      </vt:variant>
      <vt:variant>
        <vt:i4>1</vt:i4>
      </vt:variant>
      <vt:variant>
        <vt:lpwstr>bege_bez_rgb_50mm</vt:lpwstr>
      </vt:variant>
      <vt:variant>
        <vt:lpwstr/>
      </vt:variant>
      <vt:variant>
        <vt:i4>2162809</vt:i4>
      </vt:variant>
      <vt:variant>
        <vt:i4>12547</vt:i4>
      </vt:variant>
      <vt:variant>
        <vt:i4>1094</vt:i4>
      </vt:variant>
      <vt:variant>
        <vt:i4>1</vt:i4>
      </vt:variant>
      <vt:variant>
        <vt:lpwstr>BG_LTB_Button1</vt:lpwstr>
      </vt:variant>
      <vt:variant>
        <vt:lpwstr/>
      </vt:variant>
      <vt:variant>
        <vt:i4>2162809</vt:i4>
      </vt:variant>
      <vt:variant>
        <vt:i4>12745</vt:i4>
      </vt:variant>
      <vt:variant>
        <vt:i4>1095</vt:i4>
      </vt:variant>
      <vt:variant>
        <vt:i4>1</vt:i4>
      </vt:variant>
      <vt:variant>
        <vt:lpwstr>BG_LTB_Button1</vt:lpwstr>
      </vt:variant>
      <vt:variant>
        <vt:lpwstr/>
      </vt:variant>
      <vt:variant>
        <vt:i4>2162809</vt:i4>
      </vt:variant>
      <vt:variant>
        <vt:i4>12746</vt:i4>
      </vt:variant>
      <vt:variant>
        <vt:i4>1096</vt:i4>
      </vt:variant>
      <vt:variant>
        <vt:i4>1</vt:i4>
      </vt:variant>
      <vt:variant>
        <vt:lpwstr>BG_LTB_Button1</vt:lpwstr>
      </vt:variant>
      <vt:variant>
        <vt:lpwstr/>
      </vt:variant>
      <vt:variant>
        <vt:i4>2162809</vt:i4>
      </vt:variant>
      <vt:variant>
        <vt:i4>12868</vt:i4>
      </vt:variant>
      <vt:variant>
        <vt:i4>1097</vt:i4>
      </vt:variant>
      <vt:variant>
        <vt:i4>1</vt:i4>
      </vt:variant>
      <vt:variant>
        <vt:lpwstr>BG_LTB_Button1</vt:lpwstr>
      </vt:variant>
      <vt:variant>
        <vt:lpwstr/>
      </vt:variant>
      <vt:variant>
        <vt:i4>2162809</vt:i4>
      </vt:variant>
      <vt:variant>
        <vt:i4>12869</vt:i4>
      </vt:variant>
      <vt:variant>
        <vt:i4>1098</vt:i4>
      </vt:variant>
      <vt:variant>
        <vt:i4>1</vt:i4>
      </vt:variant>
      <vt:variant>
        <vt:lpwstr>BG_LTB_Button1</vt:lpwstr>
      </vt:variant>
      <vt:variant>
        <vt:lpwstr/>
      </vt:variant>
      <vt:variant>
        <vt:i4>2162809</vt:i4>
      </vt:variant>
      <vt:variant>
        <vt:i4>12870</vt:i4>
      </vt:variant>
      <vt:variant>
        <vt:i4>1099</vt:i4>
      </vt:variant>
      <vt:variant>
        <vt:i4>1</vt:i4>
      </vt:variant>
      <vt:variant>
        <vt:lpwstr>BG_LTB_Button1</vt:lpwstr>
      </vt:variant>
      <vt:variant>
        <vt:lpwstr/>
      </vt:variant>
      <vt:variant>
        <vt:i4>5242885</vt:i4>
      </vt:variant>
      <vt:variant>
        <vt:i4>13318</vt:i4>
      </vt:variant>
      <vt:variant>
        <vt:i4>1111</vt:i4>
      </vt:variant>
      <vt:variant>
        <vt:i4>1</vt:i4>
      </vt:variant>
      <vt:variant>
        <vt:lpwstr>bege_bez_rgb_50mm</vt:lpwstr>
      </vt:variant>
      <vt:variant>
        <vt:lpwstr/>
      </vt:variant>
      <vt:variant>
        <vt:i4>2162809</vt:i4>
      </vt:variant>
      <vt:variant>
        <vt:i4>13427</vt:i4>
      </vt:variant>
      <vt:variant>
        <vt:i4>1109</vt:i4>
      </vt:variant>
      <vt:variant>
        <vt:i4>1</vt:i4>
      </vt:variant>
      <vt:variant>
        <vt:lpwstr>BG_LTB_Button1</vt:lpwstr>
      </vt:variant>
      <vt:variant>
        <vt:lpwstr/>
      </vt:variant>
      <vt:variant>
        <vt:i4>6684797</vt:i4>
      </vt:variant>
      <vt:variant>
        <vt:i4>13587</vt:i4>
      </vt:variant>
      <vt:variant>
        <vt:i4>1107</vt:i4>
      </vt:variant>
      <vt:variant>
        <vt:i4>1</vt:i4>
      </vt:variant>
      <vt:variant>
        <vt:lpwstr>bege_icon_e_rgb_25mm</vt:lpwstr>
      </vt:variant>
      <vt:variant>
        <vt:lpwstr/>
      </vt:variant>
      <vt:variant>
        <vt:i4>6684797</vt:i4>
      </vt:variant>
      <vt:variant>
        <vt:i4>13749</vt:i4>
      </vt:variant>
      <vt:variant>
        <vt:i4>1100</vt:i4>
      </vt:variant>
      <vt:variant>
        <vt:i4>1</vt:i4>
      </vt:variant>
      <vt:variant>
        <vt:lpwstr>bege_icon_e_rgb_25mm</vt:lpwstr>
      </vt:variant>
      <vt:variant>
        <vt:lpwstr/>
      </vt:variant>
      <vt:variant>
        <vt:i4>2162809</vt:i4>
      </vt:variant>
      <vt:variant>
        <vt:i4>13783</vt:i4>
      </vt:variant>
      <vt:variant>
        <vt:i4>1102</vt:i4>
      </vt:variant>
      <vt:variant>
        <vt:i4>1</vt:i4>
      </vt:variant>
      <vt:variant>
        <vt:lpwstr>BG_LTB_Button1</vt:lpwstr>
      </vt:variant>
      <vt:variant>
        <vt:lpwstr/>
      </vt:variant>
      <vt:variant>
        <vt:i4>2162809</vt:i4>
      </vt:variant>
      <vt:variant>
        <vt:i4>13784</vt:i4>
      </vt:variant>
      <vt:variant>
        <vt:i4>1103</vt:i4>
      </vt:variant>
      <vt:variant>
        <vt:i4>1</vt:i4>
      </vt:variant>
      <vt:variant>
        <vt:lpwstr>BG_LTB_Button1</vt:lpwstr>
      </vt:variant>
      <vt:variant>
        <vt:lpwstr/>
      </vt:variant>
      <vt:variant>
        <vt:i4>2162809</vt:i4>
      </vt:variant>
      <vt:variant>
        <vt:i4>13898</vt:i4>
      </vt:variant>
      <vt:variant>
        <vt:i4>1104</vt:i4>
      </vt:variant>
      <vt:variant>
        <vt:i4>1</vt:i4>
      </vt:variant>
      <vt:variant>
        <vt:lpwstr>BG_LTB_Button1</vt:lpwstr>
      </vt:variant>
      <vt:variant>
        <vt:lpwstr/>
      </vt:variant>
      <vt:variant>
        <vt:i4>2162809</vt:i4>
      </vt:variant>
      <vt:variant>
        <vt:i4>13899</vt:i4>
      </vt:variant>
      <vt:variant>
        <vt:i4>1105</vt:i4>
      </vt:variant>
      <vt:variant>
        <vt:i4>1</vt:i4>
      </vt:variant>
      <vt:variant>
        <vt:lpwstr>BG_LTB_Button1</vt:lpwstr>
      </vt:variant>
      <vt:variant>
        <vt:lpwstr/>
      </vt:variant>
      <vt:variant>
        <vt:i4>2162809</vt:i4>
      </vt:variant>
      <vt:variant>
        <vt:i4>13900</vt:i4>
      </vt:variant>
      <vt:variant>
        <vt:i4>1106</vt:i4>
      </vt:variant>
      <vt:variant>
        <vt:i4>1</vt:i4>
      </vt:variant>
      <vt:variant>
        <vt:lpwstr>BG_LTB_Button1</vt:lpwstr>
      </vt:variant>
      <vt:variant>
        <vt:lpwstr/>
      </vt:variant>
      <vt:variant>
        <vt:i4>5898253</vt:i4>
      </vt:variant>
      <vt:variant>
        <vt:i4>-1</vt:i4>
      </vt:variant>
      <vt:variant>
        <vt:i4>1037</vt:i4>
      </vt:variant>
      <vt:variant>
        <vt:i4>1</vt:i4>
      </vt:variant>
      <vt:variant>
        <vt:lpwstr>ltb_tranquilla_trampeltreu_kopf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2015-03-01T19:13:00Z</cp:lastPrinted>
  <dcterms:created xsi:type="dcterms:W3CDTF">2018-08-28T07:49:00Z</dcterms:created>
  <dcterms:modified xsi:type="dcterms:W3CDTF">2018-08-28T07:49:00Z</dcterms:modified>
</cp:coreProperties>
</file>