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165FC" w:rsidRDefault="008C1505" w:rsidP="00D165FC">
      <w:pPr>
        <w:tabs>
          <w:tab w:val="left" w:pos="1701"/>
        </w:tabs>
        <w:rPr>
          <w:b/>
          <w:sz w:val="56"/>
        </w:rPr>
      </w:pPr>
      <w:bookmarkStart w:id="0" w:name="_GoBack"/>
      <w:bookmarkEnd w:id="0"/>
      <w:r>
        <w:rPr>
          <w:noProof/>
        </w:rPr>
        <w:drawing>
          <wp:anchor distT="0" distB="0" distL="114300" distR="114300" simplePos="0" relativeHeight="251651072" behindDoc="1" locked="0" layoutInCell="1" allowOverlap="1">
            <wp:simplePos x="0" y="0"/>
            <wp:positionH relativeFrom="column">
              <wp:posOffset>3736975</wp:posOffset>
            </wp:positionH>
            <wp:positionV relativeFrom="paragraph">
              <wp:posOffset>5715</wp:posOffset>
            </wp:positionV>
            <wp:extent cx="2348230" cy="1168400"/>
            <wp:effectExtent l="0" t="0" r="0" b="0"/>
            <wp:wrapNone/>
            <wp:docPr id="92" name="Bild 2"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8230" cy="11684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165FC">
        <w:rPr>
          <w:b/>
          <w:sz w:val="52"/>
        </w:rPr>
        <w:t>Summertime Blues</w:t>
      </w:r>
    </w:p>
    <w:p w:rsidR="00D165FC" w:rsidRDefault="00D165FC" w:rsidP="00B15D93">
      <w:pPr>
        <w:tabs>
          <w:tab w:val="left" w:pos="1701"/>
        </w:tabs>
        <w:rPr>
          <w:sz w:val="20"/>
        </w:rPr>
      </w:pPr>
      <w:r w:rsidRPr="00FD589A">
        <w:rPr>
          <w:sz w:val="20"/>
        </w:rPr>
        <w:t xml:space="preserve">von </w:t>
      </w:r>
      <w:r>
        <w:rPr>
          <w:sz w:val="20"/>
        </w:rPr>
        <w:t>Lukas Erler</w:t>
      </w:r>
    </w:p>
    <w:p w:rsidR="00D165FC" w:rsidRPr="00D165FC" w:rsidRDefault="00D165FC" w:rsidP="00B15D93">
      <w:pPr>
        <w:tabs>
          <w:tab w:val="left" w:pos="1701"/>
        </w:tabs>
        <w:rPr>
          <w:sz w:val="20"/>
        </w:rPr>
      </w:pPr>
    </w:p>
    <w:p w:rsidR="00C2775C" w:rsidRPr="00C2775C" w:rsidRDefault="00D42D35" w:rsidP="00B15D93">
      <w:pPr>
        <w:tabs>
          <w:tab w:val="left" w:pos="1701"/>
        </w:tabs>
        <w:rPr>
          <w:sz w:val="72"/>
        </w:rPr>
      </w:pPr>
      <w:r w:rsidRPr="0037045B">
        <w:rPr>
          <w:sz w:val="52"/>
        </w:rPr>
        <w:t>Lesetag</w:t>
      </w:r>
      <w:r w:rsidR="00D15B55" w:rsidRPr="0037045B">
        <w:rPr>
          <w:sz w:val="52"/>
        </w:rPr>
        <w:t>e</w:t>
      </w:r>
      <w:r w:rsidR="00921764">
        <w:rPr>
          <w:sz w:val="52"/>
        </w:rPr>
        <w:t>buch für Zuhause</w:t>
      </w:r>
      <w:r w:rsidR="00C2775C">
        <w:rPr>
          <w:sz w:val="56"/>
        </w:rPr>
        <w:br/>
      </w:r>
      <w:r w:rsidR="00C2775C" w:rsidRPr="00C2775C">
        <w:rPr>
          <w:sz w:val="28"/>
        </w:rPr>
        <w:t>Dokumentiere deine bewegten Geschichten!</w:t>
      </w:r>
    </w:p>
    <w:p w:rsidR="002975B6" w:rsidRDefault="002975B6" w:rsidP="00C2775C">
      <w:pPr>
        <w:spacing w:after="120"/>
        <w:rPr>
          <w:rFonts w:cs="Arial"/>
        </w:rPr>
      </w:pPr>
    </w:p>
    <w:tbl>
      <w:tblPr>
        <w:tblW w:w="9766" w:type="dxa"/>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36"/>
        <w:gridCol w:w="4394"/>
        <w:gridCol w:w="4536"/>
      </w:tblGrid>
      <w:tr w:rsidR="002975B6" w:rsidRPr="002975B6" w:rsidTr="003B5B7C">
        <w:trPr>
          <w:trHeight w:val="361"/>
        </w:trPr>
        <w:tc>
          <w:tcPr>
            <w:tcW w:w="836" w:type="dxa"/>
            <w:shd w:val="clear" w:color="auto" w:fill="auto"/>
            <w:vAlign w:val="center"/>
          </w:tcPr>
          <w:p w:rsidR="002975B6" w:rsidRPr="002975B6" w:rsidRDefault="002975B6" w:rsidP="002975B6">
            <w:pPr>
              <w:pStyle w:val="Kopfze"/>
              <w:spacing w:line="264" w:lineRule="auto"/>
              <w:jc w:val="center"/>
              <w:rPr>
                <w:rFonts w:ascii="Cambria" w:hAnsi="Cambria" w:cs="Arial"/>
                <w:b/>
                <w:sz w:val="28"/>
              </w:rPr>
            </w:pPr>
            <w:r w:rsidRPr="0037045B">
              <w:rPr>
                <w:rFonts w:ascii="Cambria" w:hAnsi="Cambria"/>
              </w:rPr>
              <w:t>Auftrag</w:t>
            </w:r>
          </w:p>
        </w:tc>
        <w:tc>
          <w:tcPr>
            <w:tcW w:w="4394" w:type="dxa"/>
            <w:shd w:val="clear" w:color="auto" w:fill="auto"/>
            <w:vAlign w:val="center"/>
          </w:tcPr>
          <w:p w:rsidR="002975B6" w:rsidRPr="002975B6" w:rsidRDefault="002975B6" w:rsidP="002975B6">
            <w:pPr>
              <w:pStyle w:val="Kopfze"/>
              <w:spacing w:line="264" w:lineRule="auto"/>
              <w:ind w:left="142"/>
              <w:jc w:val="left"/>
              <w:rPr>
                <w:rFonts w:ascii="Cambria" w:hAnsi="Cambria" w:cs="Arial"/>
                <w:sz w:val="28"/>
              </w:rPr>
            </w:pPr>
            <w:r w:rsidRPr="002975B6">
              <w:rPr>
                <w:rFonts w:ascii="Cambria" w:hAnsi="Cambria" w:cs="Arial"/>
                <w:sz w:val="28"/>
              </w:rPr>
              <w:t>Titel</w:t>
            </w:r>
          </w:p>
        </w:tc>
        <w:tc>
          <w:tcPr>
            <w:tcW w:w="4536" w:type="dxa"/>
            <w:shd w:val="clear" w:color="auto" w:fill="auto"/>
            <w:vAlign w:val="center"/>
          </w:tcPr>
          <w:p w:rsidR="002975B6" w:rsidRPr="002975B6" w:rsidRDefault="002302E9" w:rsidP="002975B6">
            <w:pPr>
              <w:pStyle w:val="Kopfze"/>
              <w:ind w:left="141"/>
              <w:jc w:val="left"/>
              <w:rPr>
                <w:rFonts w:ascii="Cambria" w:hAnsi="Cambria" w:cs="Arial"/>
                <w:sz w:val="28"/>
              </w:rPr>
            </w:pPr>
            <w:r>
              <w:rPr>
                <w:rFonts w:ascii="Cambria" w:hAnsi="Cambria" w:cs="Arial"/>
                <w:sz w:val="28"/>
              </w:rPr>
              <w:t>Beschreibung und Lernziele</w:t>
            </w:r>
          </w:p>
        </w:tc>
      </w:tr>
      <w:tr w:rsidR="00125504" w:rsidRPr="002975B6" w:rsidTr="00761919">
        <w:trPr>
          <w:trHeight w:val="133"/>
        </w:trPr>
        <w:tc>
          <w:tcPr>
            <w:tcW w:w="9766" w:type="dxa"/>
            <w:gridSpan w:val="3"/>
            <w:shd w:val="clear" w:color="auto" w:fill="D9D9D9"/>
            <w:vAlign w:val="center"/>
          </w:tcPr>
          <w:p w:rsidR="00125504" w:rsidRPr="005B3B0E" w:rsidRDefault="00FC7A83" w:rsidP="00991C0D">
            <w:pPr>
              <w:rPr>
                <w:rFonts w:cs="Arial"/>
                <w:b/>
                <w:noProof/>
                <w:sz w:val="32"/>
                <w:szCs w:val="32"/>
                <w:lang w:val="de-CH"/>
              </w:rPr>
            </w:pPr>
            <w:r>
              <w:rPr>
                <w:rFonts w:cs="Arial"/>
                <w:b/>
                <w:noProof/>
                <w:sz w:val="32"/>
                <w:szCs w:val="32"/>
                <w:lang w:val="de-CH"/>
              </w:rPr>
              <w:t xml:space="preserve">Hören: </w:t>
            </w:r>
            <w:r w:rsidR="00921764" w:rsidRPr="005B3B0E">
              <w:rPr>
                <w:rFonts w:cs="Arial"/>
                <w:b/>
                <w:noProof/>
                <w:sz w:val="32"/>
                <w:szCs w:val="32"/>
                <w:lang w:val="de-CH"/>
              </w:rPr>
              <w:t>Geschichte hören</w:t>
            </w:r>
            <w:r w:rsidR="004842CE">
              <w:rPr>
                <w:rFonts w:cs="Arial"/>
                <w:b/>
                <w:noProof/>
                <w:sz w:val="32"/>
                <w:szCs w:val="32"/>
                <w:lang w:val="de-CH"/>
              </w:rPr>
              <w:t xml:space="preserve">, </w:t>
            </w:r>
            <w:r>
              <w:rPr>
                <w:rFonts w:cs="Arial"/>
                <w:b/>
                <w:noProof/>
                <w:sz w:val="32"/>
                <w:szCs w:val="32"/>
                <w:lang w:val="de-CH"/>
              </w:rPr>
              <w:t>erleben</w:t>
            </w:r>
            <w:r w:rsidR="004842CE">
              <w:rPr>
                <w:rFonts w:cs="Arial"/>
                <w:b/>
                <w:noProof/>
                <w:sz w:val="32"/>
                <w:szCs w:val="32"/>
                <w:lang w:val="de-CH"/>
              </w:rPr>
              <w:t xml:space="preserve"> und verstehen</w:t>
            </w:r>
          </w:p>
        </w:tc>
      </w:tr>
      <w:tr w:rsidR="002975B6" w:rsidRPr="002975B6" w:rsidTr="003B5B7C">
        <w:trPr>
          <w:trHeight w:val="531"/>
        </w:trPr>
        <w:tc>
          <w:tcPr>
            <w:tcW w:w="836" w:type="dxa"/>
            <w:shd w:val="clear" w:color="auto" w:fill="auto"/>
            <w:vAlign w:val="center"/>
          </w:tcPr>
          <w:p w:rsidR="002975B6" w:rsidRPr="002975B6" w:rsidRDefault="00655FAE" w:rsidP="002975B6">
            <w:pPr>
              <w:pStyle w:val="Kopfze"/>
              <w:spacing w:line="264" w:lineRule="auto"/>
              <w:jc w:val="center"/>
              <w:rPr>
                <w:rFonts w:ascii="Cambria" w:hAnsi="Cambria"/>
                <w:sz w:val="28"/>
              </w:rPr>
            </w:pPr>
            <w:r>
              <w:rPr>
                <w:rFonts w:ascii="Cambria" w:hAnsi="Cambria"/>
                <w:sz w:val="28"/>
              </w:rPr>
              <w:t>1</w:t>
            </w:r>
          </w:p>
        </w:tc>
        <w:tc>
          <w:tcPr>
            <w:tcW w:w="4394" w:type="dxa"/>
            <w:shd w:val="clear" w:color="auto" w:fill="auto"/>
            <w:vAlign w:val="center"/>
          </w:tcPr>
          <w:p w:rsidR="002975B6" w:rsidRPr="002975B6" w:rsidRDefault="0033150E" w:rsidP="00E9523F">
            <w:pPr>
              <w:pStyle w:val="Kopfze"/>
              <w:spacing w:line="264" w:lineRule="auto"/>
              <w:ind w:left="142"/>
              <w:jc w:val="left"/>
              <w:rPr>
                <w:rFonts w:ascii="Cambria" w:hAnsi="Cambria" w:cs="Arial"/>
                <w:sz w:val="28"/>
              </w:rPr>
            </w:pPr>
            <w:r>
              <w:rPr>
                <w:rFonts w:ascii="Cambria" w:hAnsi="Cambria" w:cs="Arial"/>
                <w:sz w:val="28"/>
              </w:rPr>
              <w:t xml:space="preserve">Hörbuch </w:t>
            </w:r>
            <w:r w:rsidR="00954357">
              <w:rPr>
                <w:rFonts w:ascii="Cambria" w:hAnsi="Cambria" w:cs="Arial"/>
                <w:sz w:val="28"/>
              </w:rPr>
              <w:t>–</w:t>
            </w:r>
            <w:r>
              <w:rPr>
                <w:rFonts w:ascii="Cambria" w:hAnsi="Cambria" w:cs="Arial"/>
                <w:sz w:val="28"/>
              </w:rPr>
              <w:t xml:space="preserve"> </w:t>
            </w:r>
            <w:r w:rsidR="00954357">
              <w:rPr>
                <w:rFonts w:ascii="Cambria" w:hAnsi="Cambria" w:cs="Arial"/>
                <w:sz w:val="28"/>
              </w:rPr>
              <w:t>Summertime Blues</w:t>
            </w:r>
          </w:p>
        </w:tc>
        <w:tc>
          <w:tcPr>
            <w:tcW w:w="4536" w:type="dxa"/>
            <w:vMerge w:val="restart"/>
            <w:shd w:val="clear" w:color="auto" w:fill="auto"/>
            <w:vAlign w:val="center"/>
          </w:tcPr>
          <w:p w:rsidR="002534F2" w:rsidRDefault="002534F2" w:rsidP="00E9523F">
            <w:pPr>
              <w:numPr>
                <w:ilvl w:val="0"/>
                <w:numId w:val="6"/>
              </w:numPr>
              <w:ind w:left="283" w:hanging="142"/>
              <w:rPr>
                <w:sz w:val="28"/>
                <w:szCs w:val="28"/>
              </w:rPr>
            </w:pPr>
            <w:r w:rsidRPr="002534F2">
              <w:rPr>
                <w:sz w:val="28"/>
                <w:szCs w:val="28"/>
              </w:rPr>
              <w:t xml:space="preserve">Prüfe und </w:t>
            </w:r>
            <w:r>
              <w:rPr>
                <w:sz w:val="28"/>
                <w:szCs w:val="28"/>
              </w:rPr>
              <w:t>verbessere</w:t>
            </w:r>
            <w:r w:rsidR="005B3B0E">
              <w:rPr>
                <w:sz w:val="28"/>
                <w:szCs w:val="28"/>
              </w:rPr>
              <w:t xml:space="preserve"> dein Hörverständnis</w:t>
            </w:r>
            <w:r w:rsidRPr="002534F2">
              <w:rPr>
                <w:sz w:val="28"/>
                <w:szCs w:val="28"/>
              </w:rPr>
              <w:t>.</w:t>
            </w:r>
          </w:p>
          <w:p w:rsidR="002975B6" w:rsidRDefault="002534F2" w:rsidP="002534F2">
            <w:pPr>
              <w:numPr>
                <w:ilvl w:val="0"/>
                <w:numId w:val="6"/>
              </w:numPr>
              <w:ind w:left="283" w:hanging="142"/>
              <w:rPr>
                <w:sz w:val="28"/>
                <w:szCs w:val="28"/>
              </w:rPr>
            </w:pPr>
            <w:r>
              <w:rPr>
                <w:sz w:val="28"/>
                <w:szCs w:val="28"/>
              </w:rPr>
              <w:t>Trainiere Bewegungsübungen.</w:t>
            </w:r>
          </w:p>
          <w:p w:rsidR="00E8215F" w:rsidRDefault="003245A6" w:rsidP="005436F9">
            <w:pPr>
              <w:numPr>
                <w:ilvl w:val="0"/>
                <w:numId w:val="6"/>
              </w:numPr>
              <w:ind w:left="283" w:hanging="142"/>
              <w:rPr>
                <w:rFonts w:cs="Arial"/>
                <w:sz w:val="28"/>
              </w:rPr>
            </w:pPr>
            <w:r>
              <w:rPr>
                <w:rFonts w:cs="Arial"/>
                <w:sz w:val="28"/>
              </w:rPr>
              <w:t>Schätze Dich selbst ein!</w:t>
            </w:r>
          </w:p>
          <w:p w:rsidR="002534F2" w:rsidRPr="002975B6" w:rsidRDefault="002534F2" w:rsidP="003245A6">
            <w:pPr>
              <w:ind w:left="283"/>
              <w:rPr>
                <w:rFonts w:cs="Arial"/>
                <w:sz w:val="28"/>
              </w:rPr>
            </w:pPr>
          </w:p>
        </w:tc>
      </w:tr>
      <w:tr w:rsidR="002975B6" w:rsidRPr="002975B6" w:rsidTr="003B5B7C">
        <w:trPr>
          <w:trHeight w:val="531"/>
        </w:trPr>
        <w:tc>
          <w:tcPr>
            <w:tcW w:w="836" w:type="dxa"/>
            <w:shd w:val="clear" w:color="auto" w:fill="auto"/>
            <w:vAlign w:val="center"/>
          </w:tcPr>
          <w:p w:rsidR="002975B6" w:rsidRPr="002975B6" w:rsidRDefault="00655FAE" w:rsidP="002975B6">
            <w:pPr>
              <w:pStyle w:val="Kopfze"/>
              <w:spacing w:line="264" w:lineRule="auto"/>
              <w:jc w:val="center"/>
              <w:rPr>
                <w:rFonts w:ascii="Cambria" w:hAnsi="Cambria"/>
                <w:sz w:val="28"/>
              </w:rPr>
            </w:pPr>
            <w:r>
              <w:rPr>
                <w:rFonts w:ascii="Cambria" w:hAnsi="Cambria"/>
                <w:sz w:val="28"/>
              </w:rPr>
              <w:t>2</w:t>
            </w:r>
          </w:p>
        </w:tc>
        <w:tc>
          <w:tcPr>
            <w:tcW w:w="4394" w:type="dxa"/>
            <w:shd w:val="clear" w:color="auto" w:fill="auto"/>
            <w:vAlign w:val="center"/>
          </w:tcPr>
          <w:p w:rsidR="002975B6" w:rsidRDefault="00011798" w:rsidP="00E9523F">
            <w:pPr>
              <w:pStyle w:val="Kopfze"/>
              <w:spacing w:line="264" w:lineRule="auto"/>
              <w:ind w:left="142"/>
              <w:jc w:val="left"/>
              <w:rPr>
                <w:rFonts w:ascii="Cambria" w:hAnsi="Cambria" w:cs="Arial"/>
                <w:sz w:val="28"/>
              </w:rPr>
            </w:pPr>
            <w:r>
              <w:rPr>
                <w:rFonts w:ascii="Cambria" w:hAnsi="Cambria" w:cs="Arial"/>
                <w:sz w:val="28"/>
              </w:rPr>
              <w:t>Wörterturm</w:t>
            </w:r>
            <w:r w:rsidR="00BB65FA">
              <w:rPr>
                <w:rFonts w:ascii="Cambria" w:hAnsi="Cambria" w:cs="Arial"/>
                <w:sz w:val="28"/>
              </w:rPr>
              <w:t xml:space="preserve"> (1. und 2. Teil)</w:t>
            </w:r>
          </w:p>
        </w:tc>
        <w:tc>
          <w:tcPr>
            <w:tcW w:w="4536" w:type="dxa"/>
            <w:vMerge/>
            <w:shd w:val="clear" w:color="auto" w:fill="auto"/>
            <w:vAlign w:val="center"/>
          </w:tcPr>
          <w:p w:rsidR="002975B6" w:rsidRDefault="002975B6" w:rsidP="002975B6">
            <w:pPr>
              <w:pStyle w:val="Kopfze"/>
              <w:ind w:left="141"/>
              <w:jc w:val="left"/>
              <w:rPr>
                <w:rFonts w:ascii="Cambria" w:hAnsi="Cambria" w:cs="Arial"/>
                <w:sz w:val="28"/>
              </w:rPr>
            </w:pPr>
          </w:p>
        </w:tc>
      </w:tr>
      <w:tr w:rsidR="002975B6" w:rsidRPr="002975B6" w:rsidTr="003B5B7C">
        <w:trPr>
          <w:trHeight w:val="532"/>
        </w:trPr>
        <w:tc>
          <w:tcPr>
            <w:tcW w:w="836" w:type="dxa"/>
            <w:shd w:val="clear" w:color="auto" w:fill="auto"/>
            <w:vAlign w:val="center"/>
          </w:tcPr>
          <w:p w:rsidR="002975B6" w:rsidRDefault="00655FAE" w:rsidP="002975B6">
            <w:pPr>
              <w:pStyle w:val="Kopfze"/>
              <w:spacing w:line="264" w:lineRule="auto"/>
              <w:jc w:val="center"/>
              <w:rPr>
                <w:rFonts w:ascii="Cambria" w:hAnsi="Cambria"/>
                <w:sz w:val="28"/>
              </w:rPr>
            </w:pPr>
            <w:r>
              <w:rPr>
                <w:rFonts w:ascii="Cambria" w:hAnsi="Cambria"/>
                <w:sz w:val="28"/>
              </w:rPr>
              <w:t>3</w:t>
            </w:r>
          </w:p>
        </w:tc>
        <w:tc>
          <w:tcPr>
            <w:tcW w:w="4394" w:type="dxa"/>
            <w:shd w:val="clear" w:color="auto" w:fill="auto"/>
            <w:vAlign w:val="center"/>
          </w:tcPr>
          <w:p w:rsidR="002975B6" w:rsidRDefault="006C41B0" w:rsidP="002975B6">
            <w:pPr>
              <w:pStyle w:val="Kopfze"/>
              <w:spacing w:line="264" w:lineRule="auto"/>
              <w:ind w:left="142"/>
              <w:jc w:val="left"/>
              <w:rPr>
                <w:rFonts w:ascii="Cambria" w:hAnsi="Cambria" w:cs="Arial"/>
                <w:sz w:val="28"/>
              </w:rPr>
            </w:pPr>
            <w:r>
              <w:rPr>
                <w:rFonts w:ascii="Cambria" w:hAnsi="Cambria" w:cs="Arial"/>
                <w:sz w:val="28"/>
              </w:rPr>
              <w:t>Logbuch Hören</w:t>
            </w:r>
          </w:p>
        </w:tc>
        <w:tc>
          <w:tcPr>
            <w:tcW w:w="4536" w:type="dxa"/>
            <w:vMerge/>
            <w:shd w:val="clear" w:color="auto" w:fill="auto"/>
            <w:vAlign w:val="center"/>
          </w:tcPr>
          <w:p w:rsidR="002975B6" w:rsidRDefault="002975B6" w:rsidP="002975B6">
            <w:pPr>
              <w:pStyle w:val="Kopfze"/>
              <w:ind w:left="141"/>
              <w:jc w:val="left"/>
              <w:rPr>
                <w:rFonts w:ascii="Cambria" w:hAnsi="Cambria" w:cs="Arial"/>
                <w:sz w:val="28"/>
              </w:rPr>
            </w:pPr>
          </w:p>
        </w:tc>
      </w:tr>
      <w:tr w:rsidR="004827B3" w:rsidRPr="00B80546" w:rsidTr="00B80546">
        <w:trPr>
          <w:trHeight w:val="570"/>
        </w:trPr>
        <w:tc>
          <w:tcPr>
            <w:tcW w:w="9766" w:type="dxa"/>
            <w:gridSpan w:val="3"/>
            <w:shd w:val="clear" w:color="auto" w:fill="auto"/>
            <w:vAlign w:val="center"/>
          </w:tcPr>
          <w:p w:rsidR="004827B3" w:rsidRPr="004827B3" w:rsidRDefault="004827B3" w:rsidP="00B80546">
            <w:pPr>
              <w:pStyle w:val="Kopfze"/>
              <w:ind w:left="978"/>
              <w:jc w:val="left"/>
              <w:rPr>
                <w:rFonts w:ascii="Cambria" w:hAnsi="Cambria" w:cs="Arial"/>
              </w:rPr>
            </w:pPr>
            <w:r>
              <w:rPr>
                <w:rFonts w:ascii="Cambria" w:hAnsi="Cambria" w:cs="Arial"/>
              </w:rPr>
              <w:t xml:space="preserve"> Du findest alle Materialien für die   Aufgaben </w:t>
            </w:r>
            <w:r w:rsidR="00B80546">
              <w:rPr>
                <w:rFonts w:ascii="Cambria" w:hAnsi="Cambria" w:cs="Arial"/>
              </w:rPr>
              <w:t xml:space="preserve">1 </w:t>
            </w:r>
            <w:r>
              <w:rPr>
                <w:rFonts w:ascii="Cambria" w:hAnsi="Cambria" w:cs="Arial"/>
              </w:rPr>
              <w:t>-</w:t>
            </w:r>
            <w:r w:rsidR="00B80546">
              <w:rPr>
                <w:rFonts w:ascii="Cambria" w:hAnsi="Cambria" w:cs="Arial"/>
              </w:rPr>
              <w:t xml:space="preserve"> </w:t>
            </w:r>
            <w:proofErr w:type="gramStart"/>
            <w:r>
              <w:rPr>
                <w:rFonts w:ascii="Cambria" w:hAnsi="Cambria" w:cs="Arial"/>
              </w:rPr>
              <w:t>3  im</w:t>
            </w:r>
            <w:proofErr w:type="gramEnd"/>
            <w:r>
              <w:rPr>
                <w:rFonts w:ascii="Cambria" w:hAnsi="Cambria" w:cs="Arial"/>
              </w:rPr>
              <w:t xml:space="preserve"> Ordner „Hören“.</w:t>
            </w:r>
          </w:p>
        </w:tc>
      </w:tr>
      <w:tr w:rsidR="00BD60F9" w:rsidRPr="002975B6" w:rsidTr="00761919">
        <w:trPr>
          <w:trHeight w:val="133"/>
        </w:trPr>
        <w:tc>
          <w:tcPr>
            <w:tcW w:w="9766" w:type="dxa"/>
            <w:gridSpan w:val="3"/>
            <w:shd w:val="clear" w:color="auto" w:fill="D9D9D9"/>
            <w:vAlign w:val="center"/>
          </w:tcPr>
          <w:p w:rsidR="00BD60F9" w:rsidRPr="005B3B0E" w:rsidRDefault="00FC7A83" w:rsidP="00991C0D">
            <w:pPr>
              <w:rPr>
                <w:rFonts w:cs="Arial"/>
                <w:sz w:val="32"/>
                <w:szCs w:val="32"/>
              </w:rPr>
            </w:pPr>
            <w:r>
              <w:rPr>
                <w:rFonts w:cs="Arial"/>
                <w:b/>
                <w:noProof/>
                <w:sz w:val="32"/>
                <w:szCs w:val="32"/>
                <w:lang w:val="de-CH"/>
              </w:rPr>
              <w:t xml:space="preserve">Lesen: </w:t>
            </w:r>
            <w:r w:rsidR="005B3B0E">
              <w:rPr>
                <w:rFonts w:cs="Arial"/>
                <w:b/>
                <w:noProof/>
                <w:sz w:val="32"/>
                <w:szCs w:val="32"/>
                <w:lang w:val="de-CH"/>
              </w:rPr>
              <w:t>Geschichten</w:t>
            </w:r>
            <w:r w:rsidR="00921764" w:rsidRPr="005B3B0E">
              <w:rPr>
                <w:rFonts w:cs="Arial"/>
                <w:b/>
                <w:noProof/>
                <w:sz w:val="32"/>
                <w:szCs w:val="32"/>
                <w:lang w:val="de-CH"/>
              </w:rPr>
              <w:t xml:space="preserve"> lesen</w:t>
            </w:r>
            <w:r w:rsidR="004842CE">
              <w:rPr>
                <w:rFonts w:cs="Arial"/>
                <w:b/>
                <w:noProof/>
                <w:sz w:val="32"/>
                <w:szCs w:val="32"/>
                <w:lang w:val="de-CH"/>
              </w:rPr>
              <w:t>, verstehen und reflektieren</w:t>
            </w:r>
          </w:p>
        </w:tc>
      </w:tr>
      <w:tr w:rsidR="004827B3" w:rsidRPr="002975B6" w:rsidTr="00F84C7C">
        <w:trPr>
          <w:trHeight w:val="391"/>
        </w:trPr>
        <w:tc>
          <w:tcPr>
            <w:tcW w:w="836" w:type="dxa"/>
            <w:tcBorders>
              <w:right w:val="single" w:sz="4" w:space="0" w:color="auto"/>
            </w:tcBorders>
            <w:shd w:val="clear" w:color="auto" w:fill="auto"/>
            <w:vAlign w:val="center"/>
          </w:tcPr>
          <w:p w:rsidR="004827B3" w:rsidRDefault="004827B3" w:rsidP="002975B6">
            <w:pPr>
              <w:pStyle w:val="Kopfze"/>
              <w:spacing w:line="264" w:lineRule="auto"/>
              <w:jc w:val="center"/>
              <w:rPr>
                <w:rFonts w:ascii="Cambria" w:hAnsi="Cambria"/>
                <w:sz w:val="28"/>
              </w:rPr>
            </w:pPr>
            <w:r>
              <w:rPr>
                <w:rFonts w:ascii="Cambria" w:hAnsi="Cambria"/>
                <w:sz w:val="28"/>
              </w:rPr>
              <w:t>4</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827B3" w:rsidRDefault="004827B3" w:rsidP="002975B6">
            <w:pPr>
              <w:pStyle w:val="Kopfze"/>
              <w:spacing w:line="264" w:lineRule="auto"/>
              <w:ind w:left="142"/>
              <w:jc w:val="left"/>
              <w:rPr>
                <w:rFonts w:ascii="Cambria" w:hAnsi="Cambria" w:cs="Arial"/>
                <w:sz w:val="28"/>
              </w:rPr>
            </w:pPr>
            <w:r>
              <w:rPr>
                <w:rFonts w:ascii="Cambria" w:hAnsi="Cambria" w:cs="Arial"/>
                <w:sz w:val="28"/>
              </w:rPr>
              <w:t>Beziehungstypen</w:t>
            </w:r>
          </w:p>
        </w:tc>
        <w:tc>
          <w:tcPr>
            <w:tcW w:w="4536" w:type="dxa"/>
            <w:vMerge w:val="restart"/>
            <w:tcBorders>
              <w:top w:val="nil"/>
              <w:left w:val="single" w:sz="4" w:space="0" w:color="auto"/>
            </w:tcBorders>
            <w:shd w:val="clear" w:color="auto" w:fill="auto"/>
            <w:vAlign w:val="center"/>
          </w:tcPr>
          <w:p w:rsidR="004827B3" w:rsidRDefault="004827B3" w:rsidP="004A4B88">
            <w:pPr>
              <w:numPr>
                <w:ilvl w:val="0"/>
                <w:numId w:val="6"/>
              </w:numPr>
              <w:ind w:left="283" w:hanging="142"/>
              <w:rPr>
                <w:sz w:val="28"/>
                <w:szCs w:val="28"/>
              </w:rPr>
            </w:pPr>
            <w:r>
              <w:rPr>
                <w:sz w:val="28"/>
                <w:szCs w:val="28"/>
              </w:rPr>
              <w:t>Prüfe und verbessere dein Leseverständnis</w:t>
            </w:r>
          </w:p>
          <w:p w:rsidR="004827B3" w:rsidRDefault="004827B3" w:rsidP="004A4B88">
            <w:pPr>
              <w:numPr>
                <w:ilvl w:val="0"/>
                <w:numId w:val="6"/>
              </w:numPr>
              <w:ind w:left="283" w:hanging="142"/>
              <w:rPr>
                <w:sz w:val="28"/>
                <w:szCs w:val="28"/>
              </w:rPr>
            </w:pPr>
            <w:r>
              <w:rPr>
                <w:sz w:val="28"/>
                <w:szCs w:val="28"/>
              </w:rPr>
              <w:t>Reflektiere die Geschichte</w:t>
            </w:r>
          </w:p>
          <w:p w:rsidR="004827B3" w:rsidRDefault="004827B3" w:rsidP="004A4B88">
            <w:pPr>
              <w:numPr>
                <w:ilvl w:val="0"/>
                <w:numId w:val="6"/>
              </w:numPr>
              <w:ind w:left="283" w:hanging="142"/>
              <w:rPr>
                <w:sz w:val="28"/>
                <w:szCs w:val="28"/>
              </w:rPr>
            </w:pPr>
            <w:r>
              <w:rPr>
                <w:sz w:val="28"/>
                <w:szCs w:val="28"/>
              </w:rPr>
              <w:t>Bilde Dir eine eigene Meinung und berichte davon</w:t>
            </w:r>
          </w:p>
          <w:p w:rsidR="004827B3" w:rsidRDefault="004827B3" w:rsidP="004A4B88">
            <w:pPr>
              <w:numPr>
                <w:ilvl w:val="0"/>
                <w:numId w:val="6"/>
              </w:numPr>
              <w:ind w:left="283" w:hanging="142"/>
              <w:rPr>
                <w:sz w:val="28"/>
                <w:szCs w:val="28"/>
              </w:rPr>
            </w:pPr>
            <w:r>
              <w:rPr>
                <w:sz w:val="28"/>
                <w:szCs w:val="28"/>
              </w:rPr>
              <w:t>Erzähle aus Deinem Leben</w:t>
            </w:r>
          </w:p>
          <w:p w:rsidR="004827B3" w:rsidRPr="002534F2" w:rsidRDefault="004827B3" w:rsidP="004A4B88">
            <w:pPr>
              <w:numPr>
                <w:ilvl w:val="0"/>
                <w:numId w:val="6"/>
              </w:numPr>
              <w:ind w:left="283" w:hanging="142"/>
              <w:rPr>
                <w:sz w:val="28"/>
                <w:szCs w:val="28"/>
              </w:rPr>
            </w:pPr>
            <w:r>
              <w:rPr>
                <w:sz w:val="28"/>
                <w:szCs w:val="28"/>
              </w:rPr>
              <w:t>Schreibe verständlich und in ganzen Sätzen</w:t>
            </w:r>
          </w:p>
          <w:p w:rsidR="004827B3" w:rsidRPr="002534F2" w:rsidRDefault="004827B3" w:rsidP="004A4B88">
            <w:pPr>
              <w:numPr>
                <w:ilvl w:val="0"/>
                <w:numId w:val="6"/>
              </w:numPr>
              <w:ind w:left="283" w:hanging="142"/>
              <w:rPr>
                <w:sz w:val="28"/>
                <w:szCs w:val="28"/>
              </w:rPr>
            </w:pPr>
            <w:r>
              <w:rPr>
                <w:sz w:val="28"/>
                <w:szCs w:val="28"/>
              </w:rPr>
              <w:t>Trainiere, schneller zu lesen</w:t>
            </w:r>
          </w:p>
          <w:p w:rsidR="004827B3" w:rsidRDefault="004827B3" w:rsidP="005436F9">
            <w:pPr>
              <w:numPr>
                <w:ilvl w:val="0"/>
                <w:numId w:val="6"/>
              </w:numPr>
              <w:ind w:left="283" w:hanging="142"/>
            </w:pPr>
            <w:r>
              <w:rPr>
                <w:sz w:val="28"/>
                <w:szCs w:val="28"/>
              </w:rPr>
              <w:t>Schätze Dich selbst ein</w:t>
            </w:r>
          </w:p>
          <w:p w:rsidR="004827B3" w:rsidRPr="002534F2" w:rsidRDefault="004827B3" w:rsidP="005436F9">
            <w:pPr>
              <w:numPr>
                <w:ilvl w:val="0"/>
                <w:numId w:val="6"/>
              </w:numPr>
              <w:ind w:left="283" w:hanging="142"/>
              <w:rPr>
                <w:sz w:val="28"/>
                <w:szCs w:val="28"/>
              </w:rPr>
            </w:pPr>
            <w:r>
              <w:rPr>
                <w:sz w:val="28"/>
                <w:szCs w:val="28"/>
              </w:rPr>
              <w:t>Mach Dich</w:t>
            </w:r>
            <w:r w:rsidRPr="002534F2">
              <w:rPr>
                <w:sz w:val="28"/>
                <w:szCs w:val="28"/>
              </w:rPr>
              <w:t xml:space="preserve"> mit </w:t>
            </w:r>
            <w:r>
              <w:rPr>
                <w:sz w:val="28"/>
                <w:szCs w:val="28"/>
              </w:rPr>
              <w:t>Deiner</w:t>
            </w:r>
            <w:r w:rsidRPr="002534F2">
              <w:rPr>
                <w:sz w:val="28"/>
                <w:szCs w:val="28"/>
              </w:rPr>
              <w:t xml:space="preserve"> eigenen Sprechstimme vertraut</w:t>
            </w:r>
          </w:p>
        </w:tc>
      </w:tr>
      <w:tr w:rsidR="004827B3" w:rsidRPr="002975B6" w:rsidTr="00F84C7C">
        <w:trPr>
          <w:trHeight w:val="391"/>
        </w:trPr>
        <w:tc>
          <w:tcPr>
            <w:tcW w:w="836" w:type="dxa"/>
            <w:tcBorders>
              <w:right w:val="single" w:sz="4" w:space="0" w:color="auto"/>
            </w:tcBorders>
            <w:shd w:val="clear" w:color="auto" w:fill="auto"/>
            <w:vAlign w:val="center"/>
          </w:tcPr>
          <w:p w:rsidR="004827B3" w:rsidRDefault="004827B3" w:rsidP="002975B6">
            <w:pPr>
              <w:pStyle w:val="Kopfze"/>
              <w:spacing w:line="264" w:lineRule="auto"/>
              <w:jc w:val="center"/>
              <w:rPr>
                <w:rFonts w:ascii="Cambria" w:hAnsi="Cambria"/>
                <w:sz w:val="28"/>
              </w:rPr>
            </w:pPr>
            <w:r>
              <w:rPr>
                <w:rFonts w:ascii="Cambria" w:hAnsi="Cambria"/>
                <w:sz w:val="28"/>
              </w:rPr>
              <w:t>5</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827B3" w:rsidRPr="005932AE" w:rsidRDefault="004827B3" w:rsidP="002975B6">
            <w:pPr>
              <w:pStyle w:val="Kopfze"/>
              <w:spacing w:line="264" w:lineRule="auto"/>
              <w:ind w:left="142"/>
              <w:jc w:val="left"/>
              <w:rPr>
                <w:rFonts w:ascii="Cambria" w:hAnsi="Cambria" w:cs="Arial"/>
                <w:sz w:val="28"/>
                <w:szCs w:val="28"/>
              </w:rPr>
            </w:pPr>
            <w:r>
              <w:rPr>
                <w:rFonts w:ascii="Cambria" w:hAnsi="Cambria" w:cs="Arial"/>
                <w:sz w:val="28"/>
                <w:szCs w:val="28"/>
              </w:rPr>
              <w:t>Bedrohung</w:t>
            </w:r>
          </w:p>
        </w:tc>
        <w:tc>
          <w:tcPr>
            <w:tcW w:w="4536" w:type="dxa"/>
            <w:vMerge/>
            <w:tcBorders>
              <w:left w:val="single" w:sz="4" w:space="0" w:color="auto"/>
            </w:tcBorders>
            <w:shd w:val="clear" w:color="auto" w:fill="auto"/>
            <w:vAlign w:val="center"/>
          </w:tcPr>
          <w:p w:rsidR="004827B3" w:rsidRDefault="004827B3" w:rsidP="002975B6">
            <w:pPr>
              <w:pStyle w:val="Kopfze"/>
              <w:ind w:left="141"/>
              <w:jc w:val="left"/>
              <w:rPr>
                <w:rFonts w:ascii="Cambria" w:hAnsi="Cambria" w:cs="Arial"/>
                <w:sz w:val="28"/>
              </w:rPr>
            </w:pPr>
          </w:p>
        </w:tc>
      </w:tr>
      <w:tr w:rsidR="004827B3" w:rsidRPr="002975B6" w:rsidTr="00F84C7C">
        <w:trPr>
          <w:trHeight w:val="391"/>
        </w:trPr>
        <w:tc>
          <w:tcPr>
            <w:tcW w:w="836" w:type="dxa"/>
            <w:tcBorders>
              <w:right w:val="single" w:sz="4" w:space="0" w:color="auto"/>
            </w:tcBorders>
            <w:shd w:val="clear" w:color="auto" w:fill="auto"/>
            <w:vAlign w:val="center"/>
          </w:tcPr>
          <w:p w:rsidR="004827B3" w:rsidRDefault="004827B3" w:rsidP="002975B6">
            <w:pPr>
              <w:pStyle w:val="Kopfze"/>
              <w:spacing w:line="264" w:lineRule="auto"/>
              <w:jc w:val="center"/>
              <w:rPr>
                <w:rFonts w:ascii="Cambria" w:hAnsi="Cambria"/>
                <w:sz w:val="28"/>
              </w:rPr>
            </w:pPr>
            <w:r>
              <w:rPr>
                <w:rFonts w:ascii="Cambria" w:hAnsi="Cambria"/>
                <w:sz w:val="28"/>
              </w:rPr>
              <w:t>6</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827B3" w:rsidRPr="005932AE" w:rsidRDefault="004827B3" w:rsidP="00E925CB">
            <w:pPr>
              <w:pStyle w:val="Kopfze"/>
              <w:spacing w:line="264" w:lineRule="auto"/>
              <w:ind w:left="142"/>
              <w:jc w:val="left"/>
              <w:rPr>
                <w:rFonts w:ascii="Cambria" w:hAnsi="Cambria" w:cs="Arial"/>
                <w:sz w:val="28"/>
                <w:szCs w:val="28"/>
              </w:rPr>
            </w:pPr>
            <w:r>
              <w:rPr>
                <w:rFonts w:ascii="Cambria" w:hAnsi="Cambria" w:cs="Arial"/>
                <w:sz w:val="28"/>
                <w:szCs w:val="28"/>
              </w:rPr>
              <w:t>Bluffen …</w:t>
            </w:r>
          </w:p>
        </w:tc>
        <w:tc>
          <w:tcPr>
            <w:tcW w:w="4536" w:type="dxa"/>
            <w:vMerge/>
            <w:tcBorders>
              <w:left w:val="single" w:sz="4" w:space="0" w:color="auto"/>
            </w:tcBorders>
            <w:shd w:val="clear" w:color="auto" w:fill="auto"/>
            <w:vAlign w:val="center"/>
          </w:tcPr>
          <w:p w:rsidR="004827B3" w:rsidRDefault="004827B3" w:rsidP="002975B6">
            <w:pPr>
              <w:pStyle w:val="Kopfze"/>
              <w:ind w:left="141"/>
              <w:jc w:val="left"/>
              <w:rPr>
                <w:rFonts w:ascii="Cambria" w:hAnsi="Cambria" w:cs="Arial"/>
                <w:sz w:val="28"/>
              </w:rPr>
            </w:pPr>
          </w:p>
        </w:tc>
      </w:tr>
      <w:tr w:rsidR="004827B3" w:rsidRPr="002975B6" w:rsidTr="00F84C7C">
        <w:trPr>
          <w:trHeight w:val="391"/>
        </w:trPr>
        <w:tc>
          <w:tcPr>
            <w:tcW w:w="836" w:type="dxa"/>
            <w:tcBorders>
              <w:right w:val="single" w:sz="4" w:space="0" w:color="auto"/>
            </w:tcBorders>
            <w:shd w:val="clear" w:color="auto" w:fill="auto"/>
            <w:vAlign w:val="center"/>
          </w:tcPr>
          <w:p w:rsidR="004827B3" w:rsidRDefault="004827B3" w:rsidP="002975B6">
            <w:pPr>
              <w:pStyle w:val="Kopfze"/>
              <w:spacing w:line="264" w:lineRule="auto"/>
              <w:jc w:val="center"/>
              <w:rPr>
                <w:rFonts w:ascii="Cambria" w:hAnsi="Cambria"/>
                <w:sz w:val="28"/>
              </w:rPr>
            </w:pPr>
            <w:r>
              <w:rPr>
                <w:rFonts w:ascii="Cambria" w:hAnsi="Cambria"/>
                <w:sz w:val="28"/>
              </w:rPr>
              <w:t>7</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827B3" w:rsidRPr="005932AE" w:rsidRDefault="004827B3" w:rsidP="00E925CB">
            <w:pPr>
              <w:pStyle w:val="Kopfze"/>
              <w:spacing w:line="264" w:lineRule="auto"/>
              <w:ind w:left="142"/>
              <w:jc w:val="left"/>
              <w:rPr>
                <w:rFonts w:ascii="Cambria" w:hAnsi="Cambria" w:cs="Arial"/>
                <w:sz w:val="28"/>
                <w:szCs w:val="28"/>
              </w:rPr>
            </w:pPr>
            <w:r>
              <w:rPr>
                <w:rFonts w:ascii="Cambria" w:hAnsi="Cambria" w:cs="Arial"/>
                <w:sz w:val="28"/>
                <w:szCs w:val="28"/>
              </w:rPr>
              <w:t>2 x Nesrin</w:t>
            </w:r>
          </w:p>
        </w:tc>
        <w:tc>
          <w:tcPr>
            <w:tcW w:w="4536" w:type="dxa"/>
            <w:vMerge/>
            <w:tcBorders>
              <w:left w:val="single" w:sz="4" w:space="0" w:color="auto"/>
            </w:tcBorders>
            <w:shd w:val="clear" w:color="auto" w:fill="auto"/>
            <w:vAlign w:val="center"/>
          </w:tcPr>
          <w:p w:rsidR="004827B3" w:rsidRDefault="004827B3" w:rsidP="002975B6">
            <w:pPr>
              <w:pStyle w:val="Kopfze"/>
              <w:ind w:left="141"/>
              <w:jc w:val="left"/>
              <w:rPr>
                <w:rFonts w:ascii="Cambria" w:hAnsi="Cambria" w:cs="Arial"/>
                <w:sz w:val="28"/>
              </w:rPr>
            </w:pPr>
          </w:p>
        </w:tc>
      </w:tr>
      <w:tr w:rsidR="004827B3" w:rsidRPr="002975B6" w:rsidTr="00F84C7C">
        <w:trPr>
          <w:trHeight w:val="391"/>
        </w:trPr>
        <w:tc>
          <w:tcPr>
            <w:tcW w:w="836" w:type="dxa"/>
            <w:tcBorders>
              <w:right w:val="single" w:sz="4" w:space="0" w:color="auto"/>
            </w:tcBorders>
            <w:shd w:val="clear" w:color="auto" w:fill="auto"/>
            <w:vAlign w:val="center"/>
          </w:tcPr>
          <w:p w:rsidR="004827B3" w:rsidRDefault="004827B3" w:rsidP="002975B6">
            <w:pPr>
              <w:pStyle w:val="Kopfze"/>
              <w:spacing w:line="264" w:lineRule="auto"/>
              <w:jc w:val="center"/>
              <w:rPr>
                <w:rFonts w:ascii="Cambria" w:hAnsi="Cambria"/>
                <w:sz w:val="28"/>
              </w:rPr>
            </w:pPr>
            <w:r>
              <w:rPr>
                <w:rFonts w:ascii="Cambria" w:hAnsi="Cambria"/>
                <w:sz w:val="28"/>
              </w:rPr>
              <w:t>8</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827B3" w:rsidRPr="005932AE" w:rsidRDefault="004827B3" w:rsidP="00E925CB">
            <w:pPr>
              <w:pStyle w:val="Kopfze"/>
              <w:spacing w:line="264" w:lineRule="auto"/>
              <w:ind w:left="142"/>
              <w:jc w:val="left"/>
              <w:rPr>
                <w:rFonts w:ascii="Cambria" w:hAnsi="Cambria" w:cs="Arial"/>
                <w:sz w:val="28"/>
                <w:szCs w:val="28"/>
              </w:rPr>
            </w:pPr>
            <w:r>
              <w:rPr>
                <w:rFonts w:ascii="Cambria" w:hAnsi="Cambria" w:cs="Arial"/>
                <w:sz w:val="28"/>
                <w:szCs w:val="28"/>
              </w:rPr>
              <w:t>Mutig, mutig, …</w:t>
            </w:r>
          </w:p>
        </w:tc>
        <w:tc>
          <w:tcPr>
            <w:tcW w:w="4536" w:type="dxa"/>
            <w:vMerge/>
            <w:tcBorders>
              <w:left w:val="single" w:sz="4" w:space="0" w:color="auto"/>
            </w:tcBorders>
            <w:shd w:val="clear" w:color="auto" w:fill="auto"/>
            <w:vAlign w:val="center"/>
          </w:tcPr>
          <w:p w:rsidR="004827B3" w:rsidRDefault="004827B3" w:rsidP="002975B6">
            <w:pPr>
              <w:pStyle w:val="Kopfze"/>
              <w:ind w:left="141"/>
              <w:jc w:val="left"/>
              <w:rPr>
                <w:rFonts w:ascii="Cambria" w:hAnsi="Cambria" w:cs="Arial"/>
                <w:sz w:val="28"/>
              </w:rPr>
            </w:pPr>
          </w:p>
        </w:tc>
      </w:tr>
      <w:tr w:rsidR="004827B3" w:rsidRPr="002975B6" w:rsidTr="00F84C7C">
        <w:trPr>
          <w:trHeight w:val="391"/>
        </w:trPr>
        <w:tc>
          <w:tcPr>
            <w:tcW w:w="836" w:type="dxa"/>
            <w:tcBorders>
              <w:right w:val="single" w:sz="4" w:space="0" w:color="auto"/>
            </w:tcBorders>
            <w:shd w:val="clear" w:color="auto" w:fill="auto"/>
            <w:vAlign w:val="center"/>
          </w:tcPr>
          <w:p w:rsidR="004827B3" w:rsidRDefault="004827B3" w:rsidP="002975B6">
            <w:pPr>
              <w:pStyle w:val="Kopfze"/>
              <w:spacing w:line="264" w:lineRule="auto"/>
              <w:jc w:val="center"/>
              <w:rPr>
                <w:rFonts w:ascii="Cambria" w:hAnsi="Cambria"/>
                <w:sz w:val="28"/>
              </w:rPr>
            </w:pPr>
            <w:r>
              <w:rPr>
                <w:rFonts w:ascii="Cambria" w:hAnsi="Cambria"/>
                <w:sz w:val="28"/>
              </w:rPr>
              <w:t>9</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827B3" w:rsidRPr="005932AE" w:rsidRDefault="004827B3" w:rsidP="00E925CB">
            <w:pPr>
              <w:pStyle w:val="Kopfze"/>
              <w:spacing w:line="264" w:lineRule="auto"/>
              <w:ind w:left="142"/>
              <w:jc w:val="left"/>
              <w:rPr>
                <w:rFonts w:ascii="Cambria" w:hAnsi="Cambria" w:cs="Arial"/>
                <w:sz w:val="28"/>
                <w:szCs w:val="28"/>
              </w:rPr>
            </w:pPr>
            <w:r>
              <w:rPr>
                <w:rFonts w:ascii="Cambria" w:hAnsi="Cambria" w:cs="Arial"/>
                <w:sz w:val="28"/>
                <w:szCs w:val="28"/>
              </w:rPr>
              <w:t>Vorher - nachher</w:t>
            </w:r>
          </w:p>
        </w:tc>
        <w:tc>
          <w:tcPr>
            <w:tcW w:w="4536" w:type="dxa"/>
            <w:vMerge/>
            <w:tcBorders>
              <w:left w:val="single" w:sz="4" w:space="0" w:color="auto"/>
            </w:tcBorders>
            <w:shd w:val="clear" w:color="auto" w:fill="auto"/>
            <w:vAlign w:val="center"/>
          </w:tcPr>
          <w:p w:rsidR="004827B3" w:rsidRDefault="004827B3" w:rsidP="002975B6">
            <w:pPr>
              <w:pStyle w:val="Kopfze"/>
              <w:ind w:left="141"/>
              <w:jc w:val="left"/>
              <w:rPr>
                <w:rFonts w:ascii="Cambria" w:hAnsi="Cambria" w:cs="Arial"/>
                <w:sz w:val="28"/>
              </w:rPr>
            </w:pPr>
          </w:p>
        </w:tc>
      </w:tr>
      <w:tr w:rsidR="004827B3" w:rsidRPr="002975B6" w:rsidTr="00F84C7C">
        <w:trPr>
          <w:trHeight w:val="391"/>
        </w:trPr>
        <w:tc>
          <w:tcPr>
            <w:tcW w:w="836" w:type="dxa"/>
            <w:tcBorders>
              <w:right w:val="single" w:sz="4" w:space="0" w:color="auto"/>
            </w:tcBorders>
            <w:shd w:val="clear" w:color="auto" w:fill="auto"/>
            <w:vAlign w:val="center"/>
          </w:tcPr>
          <w:p w:rsidR="004827B3" w:rsidRDefault="004827B3" w:rsidP="002975B6">
            <w:pPr>
              <w:pStyle w:val="Kopfze"/>
              <w:spacing w:line="264" w:lineRule="auto"/>
              <w:jc w:val="center"/>
              <w:rPr>
                <w:rFonts w:ascii="Cambria" w:hAnsi="Cambria"/>
                <w:sz w:val="28"/>
              </w:rPr>
            </w:pPr>
            <w:r>
              <w:rPr>
                <w:rFonts w:ascii="Cambria" w:hAnsi="Cambria"/>
                <w:sz w:val="28"/>
              </w:rPr>
              <w:t>10</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827B3" w:rsidRPr="00321B40" w:rsidRDefault="004827B3" w:rsidP="003B5B7C">
            <w:pPr>
              <w:pStyle w:val="Kopfze"/>
              <w:spacing w:line="264" w:lineRule="auto"/>
              <w:ind w:left="142"/>
              <w:jc w:val="left"/>
              <w:rPr>
                <w:rFonts w:ascii="Cambria" w:hAnsi="Cambria" w:cs="Arial"/>
                <w:sz w:val="28"/>
                <w:szCs w:val="28"/>
              </w:rPr>
            </w:pPr>
            <w:r w:rsidRPr="003B5B7C">
              <w:rPr>
                <w:rFonts w:ascii="Cambria" w:hAnsi="Cambria" w:cs="Arial"/>
                <w:sz w:val="28"/>
                <w:szCs w:val="28"/>
              </w:rPr>
              <w:t xml:space="preserve">Logbuch </w:t>
            </w:r>
            <w:proofErr w:type="gramStart"/>
            <w:r w:rsidRPr="003B5B7C">
              <w:rPr>
                <w:rFonts w:ascii="Cambria" w:hAnsi="Cambria" w:cs="Arial"/>
                <w:sz w:val="28"/>
                <w:szCs w:val="28"/>
              </w:rPr>
              <w:t>Lesen(</w:t>
            </w:r>
            <w:proofErr w:type="gramEnd"/>
            <w:r w:rsidRPr="003B5B7C">
              <w:rPr>
                <w:rFonts w:ascii="Cambria" w:hAnsi="Cambria" w:cs="Arial"/>
                <w:sz w:val="28"/>
                <w:szCs w:val="28"/>
              </w:rPr>
              <w:t>Leseverständnis)</w:t>
            </w:r>
          </w:p>
        </w:tc>
        <w:tc>
          <w:tcPr>
            <w:tcW w:w="4536" w:type="dxa"/>
            <w:vMerge/>
            <w:tcBorders>
              <w:left w:val="single" w:sz="4" w:space="0" w:color="auto"/>
            </w:tcBorders>
            <w:shd w:val="clear" w:color="auto" w:fill="auto"/>
            <w:vAlign w:val="center"/>
          </w:tcPr>
          <w:p w:rsidR="004827B3" w:rsidRDefault="004827B3" w:rsidP="002975B6">
            <w:pPr>
              <w:pStyle w:val="Kopfze"/>
              <w:ind w:left="141"/>
              <w:jc w:val="left"/>
              <w:rPr>
                <w:rFonts w:ascii="Cambria" w:hAnsi="Cambria" w:cs="Arial"/>
                <w:sz w:val="28"/>
              </w:rPr>
            </w:pPr>
          </w:p>
        </w:tc>
      </w:tr>
      <w:tr w:rsidR="004827B3" w:rsidRPr="002975B6" w:rsidTr="00F84C7C">
        <w:trPr>
          <w:trHeight w:val="391"/>
        </w:trPr>
        <w:tc>
          <w:tcPr>
            <w:tcW w:w="836" w:type="dxa"/>
            <w:tcBorders>
              <w:right w:val="single" w:sz="4" w:space="0" w:color="auto"/>
            </w:tcBorders>
            <w:shd w:val="clear" w:color="auto" w:fill="auto"/>
            <w:vAlign w:val="center"/>
          </w:tcPr>
          <w:p w:rsidR="004827B3" w:rsidRDefault="004827B3" w:rsidP="002975B6">
            <w:pPr>
              <w:pStyle w:val="Kopfze"/>
              <w:spacing w:line="264" w:lineRule="auto"/>
              <w:jc w:val="center"/>
              <w:rPr>
                <w:rFonts w:ascii="Cambria" w:hAnsi="Cambria"/>
                <w:sz w:val="28"/>
              </w:rPr>
            </w:pPr>
            <w:r>
              <w:rPr>
                <w:rFonts w:ascii="Cambria" w:hAnsi="Cambria"/>
                <w:sz w:val="28"/>
              </w:rPr>
              <w:t>11</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827B3" w:rsidRDefault="004827B3" w:rsidP="002975B6">
            <w:pPr>
              <w:pStyle w:val="Kopfze"/>
              <w:spacing w:line="264" w:lineRule="auto"/>
              <w:ind w:left="142"/>
              <w:jc w:val="left"/>
              <w:rPr>
                <w:rFonts w:ascii="Cambria" w:hAnsi="Cambria" w:cs="Arial"/>
                <w:sz w:val="28"/>
              </w:rPr>
            </w:pPr>
            <w:r>
              <w:rPr>
                <w:rFonts w:ascii="Cambria" w:hAnsi="Cambria" w:cs="Arial"/>
                <w:sz w:val="28"/>
              </w:rPr>
              <w:t>Lesetrainings</w:t>
            </w:r>
          </w:p>
        </w:tc>
        <w:tc>
          <w:tcPr>
            <w:tcW w:w="4536" w:type="dxa"/>
            <w:vMerge/>
            <w:tcBorders>
              <w:left w:val="single" w:sz="4" w:space="0" w:color="auto"/>
            </w:tcBorders>
            <w:shd w:val="clear" w:color="auto" w:fill="auto"/>
            <w:vAlign w:val="center"/>
          </w:tcPr>
          <w:p w:rsidR="004827B3" w:rsidRDefault="004827B3" w:rsidP="002975B6">
            <w:pPr>
              <w:pStyle w:val="Kopfze"/>
              <w:ind w:left="141"/>
              <w:jc w:val="left"/>
              <w:rPr>
                <w:rFonts w:ascii="Cambria" w:hAnsi="Cambria" w:cs="Arial"/>
                <w:sz w:val="28"/>
              </w:rPr>
            </w:pPr>
          </w:p>
        </w:tc>
      </w:tr>
      <w:tr w:rsidR="004827B3" w:rsidRPr="002975B6" w:rsidTr="00F84C7C">
        <w:trPr>
          <w:trHeight w:val="391"/>
        </w:trPr>
        <w:tc>
          <w:tcPr>
            <w:tcW w:w="836" w:type="dxa"/>
            <w:tcBorders>
              <w:right w:val="single" w:sz="4" w:space="0" w:color="auto"/>
            </w:tcBorders>
            <w:shd w:val="clear" w:color="auto" w:fill="auto"/>
            <w:vAlign w:val="center"/>
          </w:tcPr>
          <w:p w:rsidR="004827B3" w:rsidRDefault="004827B3" w:rsidP="002975B6">
            <w:pPr>
              <w:pStyle w:val="Kopfze"/>
              <w:spacing w:line="264" w:lineRule="auto"/>
              <w:jc w:val="center"/>
              <w:rPr>
                <w:rFonts w:ascii="Cambria" w:hAnsi="Cambria"/>
                <w:sz w:val="28"/>
              </w:rPr>
            </w:pPr>
            <w:r>
              <w:rPr>
                <w:rFonts w:ascii="Cambria" w:hAnsi="Cambria"/>
                <w:sz w:val="28"/>
              </w:rPr>
              <w:t>12</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827B3" w:rsidRDefault="004827B3" w:rsidP="002975B6">
            <w:pPr>
              <w:pStyle w:val="Kopfze"/>
              <w:spacing w:line="264" w:lineRule="auto"/>
              <w:ind w:left="142"/>
              <w:jc w:val="left"/>
              <w:rPr>
                <w:rFonts w:ascii="Cambria" w:hAnsi="Cambria" w:cs="Arial"/>
                <w:sz w:val="28"/>
              </w:rPr>
            </w:pPr>
            <w:r>
              <w:rPr>
                <w:rFonts w:ascii="Cambria" w:hAnsi="Cambria" w:cs="Arial"/>
                <w:sz w:val="28"/>
              </w:rPr>
              <w:t>Tonaufnahme</w:t>
            </w:r>
          </w:p>
        </w:tc>
        <w:tc>
          <w:tcPr>
            <w:tcW w:w="4536" w:type="dxa"/>
            <w:vMerge/>
            <w:tcBorders>
              <w:left w:val="single" w:sz="4" w:space="0" w:color="auto"/>
            </w:tcBorders>
            <w:shd w:val="clear" w:color="auto" w:fill="auto"/>
            <w:vAlign w:val="center"/>
          </w:tcPr>
          <w:p w:rsidR="004827B3" w:rsidRDefault="004827B3" w:rsidP="002975B6">
            <w:pPr>
              <w:pStyle w:val="Kopfze"/>
              <w:ind w:left="141"/>
              <w:jc w:val="left"/>
              <w:rPr>
                <w:rFonts w:ascii="Cambria" w:hAnsi="Cambria" w:cs="Arial"/>
                <w:sz w:val="28"/>
              </w:rPr>
            </w:pPr>
          </w:p>
        </w:tc>
      </w:tr>
      <w:tr w:rsidR="004827B3" w:rsidRPr="002975B6" w:rsidTr="00F84C7C">
        <w:trPr>
          <w:trHeight w:val="391"/>
        </w:trPr>
        <w:tc>
          <w:tcPr>
            <w:tcW w:w="836" w:type="dxa"/>
            <w:tcBorders>
              <w:right w:val="single" w:sz="4" w:space="0" w:color="auto"/>
            </w:tcBorders>
            <w:shd w:val="clear" w:color="auto" w:fill="auto"/>
            <w:vAlign w:val="center"/>
          </w:tcPr>
          <w:p w:rsidR="004827B3" w:rsidRDefault="004827B3" w:rsidP="002975B6">
            <w:pPr>
              <w:pStyle w:val="Kopfze"/>
              <w:spacing w:line="264" w:lineRule="auto"/>
              <w:jc w:val="center"/>
              <w:rPr>
                <w:rFonts w:ascii="Cambria" w:hAnsi="Cambria"/>
                <w:sz w:val="28"/>
              </w:rPr>
            </w:pPr>
            <w:r>
              <w:rPr>
                <w:rFonts w:ascii="Cambria" w:hAnsi="Cambria"/>
                <w:sz w:val="28"/>
              </w:rPr>
              <w:t>13</w:t>
            </w:r>
          </w:p>
        </w:tc>
        <w:tc>
          <w:tcPr>
            <w:tcW w:w="4394" w:type="dxa"/>
            <w:tcBorders>
              <w:top w:val="single" w:sz="4" w:space="0" w:color="auto"/>
              <w:left w:val="single" w:sz="4" w:space="0" w:color="auto"/>
              <w:bottom w:val="single" w:sz="4" w:space="0" w:color="auto"/>
              <w:right w:val="single" w:sz="4" w:space="0" w:color="auto"/>
            </w:tcBorders>
            <w:shd w:val="clear" w:color="auto" w:fill="auto"/>
            <w:vAlign w:val="center"/>
          </w:tcPr>
          <w:p w:rsidR="004827B3" w:rsidRDefault="004827B3" w:rsidP="003B5B7C">
            <w:pPr>
              <w:pStyle w:val="Kopfze"/>
              <w:spacing w:line="264" w:lineRule="auto"/>
              <w:ind w:left="142"/>
              <w:jc w:val="left"/>
              <w:rPr>
                <w:rFonts w:ascii="Cambria" w:hAnsi="Cambria" w:cs="Arial"/>
                <w:sz w:val="28"/>
              </w:rPr>
            </w:pPr>
            <w:r w:rsidRPr="003B5B7C">
              <w:rPr>
                <w:rFonts w:ascii="Cambria" w:hAnsi="Cambria" w:cs="Arial"/>
                <w:sz w:val="28"/>
              </w:rPr>
              <w:t>Logbuch Lesen</w:t>
            </w:r>
            <w:r>
              <w:rPr>
                <w:rFonts w:ascii="Cambria" w:hAnsi="Cambria" w:cs="Arial"/>
                <w:sz w:val="28"/>
              </w:rPr>
              <w:t xml:space="preserve"> </w:t>
            </w:r>
            <w:r w:rsidRPr="003B5B7C">
              <w:rPr>
                <w:rFonts w:ascii="Cambria" w:hAnsi="Cambria" w:cs="Arial"/>
                <w:sz w:val="28"/>
              </w:rPr>
              <w:t>gestaltendes Vorlesen</w:t>
            </w:r>
          </w:p>
        </w:tc>
        <w:tc>
          <w:tcPr>
            <w:tcW w:w="4536" w:type="dxa"/>
            <w:vMerge/>
            <w:tcBorders>
              <w:left w:val="single" w:sz="4" w:space="0" w:color="auto"/>
              <w:bottom w:val="nil"/>
            </w:tcBorders>
            <w:shd w:val="clear" w:color="auto" w:fill="auto"/>
            <w:vAlign w:val="center"/>
          </w:tcPr>
          <w:p w:rsidR="004827B3" w:rsidRDefault="004827B3" w:rsidP="002975B6">
            <w:pPr>
              <w:pStyle w:val="Kopfze"/>
              <w:ind w:left="141"/>
              <w:jc w:val="left"/>
              <w:rPr>
                <w:rFonts w:ascii="Cambria" w:hAnsi="Cambria" w:cs="Arial"/>
                <w:sz w:val="28"/>
              </w:rPr>
            </w:pPr>
          </w:p>
        </w:tc>
      </w:tr>
      <w:tr w:rsidR="004A4B88" w:rsidRPr="002975B6" w:rsidTr="00B80546">
        <w:trPr>
          <w:trHeight w:val="661"/>
        </w:trPr>
        <w:tc>
          <w:tcPr>
            <w:tcW w:w="9766" w:type="dxa"/>
            <w:gridSpan w:val="3"/>
            <w:shd w:val="clear" w:color="auto" w:fill="auto"/>
            <w:vAlign w:val="center"/>
          </w:tcPr>
          <w:p w:rsidR="004A4B88" w:rsidRDefault="002302E9" w:rsidP="0037045B">
            <w:pPr>
              <w:pStyle w:val="Kopfze"/>
              <w:ind w:left="978"/>
              <w:jc w:val="left"/>
              <w:rPr>
                <w:rFonts w:ascii="Cambria" w:hAnsi="Cambria" w:cs="Arial"/>
                <w:sz w:val="28"/>
              </w:rPr>
            </w:pPr>
            <w:r>
              <w:rPr>
                <w:rFonts w:ascii="Cambria" w:hAnsi="Cambria" w:cs="Arial"/>
              </w:rPr>
              <w:t xml:space="preserve">Du findest alle Materialien für die Aufgaben </w:t>
            </w:r>
            <w:r w:rsidR="003B5B7C">
              <w:rPr>
                <w:rFonts w:ascii="Cambria" w:hAnsi="Cambria" w:cs="Arial"/>
              </w:rPr>
              <w:t xml:space="preserve">4 </w:t>
            </w:r>
            <w:r>
              <w:rPr>
                <w:rFonts w:ascii="Cambria" w:hAnsi="Cambria" w:cs="Arial"/>
              </w:rPr>
              <w:t>-</w:t>
            </w:r>
            <w:r w:rsidR="00B80546">
              <w:rPr>
                <w:rFonts w:ascii="Cambria" w:hAnsi="Cambria" w:cs="Arial"/>
              </w:rPr>
              <w:t xml:space="preserve"> </w:t>
            </w:r>
            <w:proofErr w:type="gramStart"/>
            <w:r>
              <w:rPr>
                <w:rFonts w:ascii="Cambria" w:hAnsi="Cambria" w:cs="Arial"/>
              </w:rPr>
              <w:t>1</w:t>
            </w:r>
            <w:r w:rsidR="003B5B7C">
              <w:rPr>
                <w:rFonts w:ascii="Cambria" w:hAnsi="Cambria" w:cs="Arial"/>
              </w:rPr>
              <w:t>3</w:t>
            </w:r>
            <w:r>
              <w:rPr>
                <w:rFonts w:ascii="Cambria" w:hAnsi="Cambria" w:cs="Arial"/>
              </w:rPr>
              <w:t xml:space="preserve">  im</w:t>
            </w:r>
            <w:proofErr w:type="gramEnd"/>
            <w:r>
              <w:rPr>
                <w:rFonts w:ascii="Cambria" w:hAnsi="Cambria" w:cs="Arial"/>
              </w:rPr>
              <w:t xml:space="preserve"> Ordner „Lesen“.</w:t>
            </w:r>
          </w:p>
        </w:tc>
      </w:tr>
      <w:tr w:rsidR="00BD60F9" w:rsidRPr="002975B6" w:rsidTr="00761919">
        <w:trPr>
          <w:trHeight w:val="203"/>
        </w:trPr>
        <w:tc>
          <w:tcPr>
            <w:tcW w:w="9766" w:type="dxa"/>
            <w:gridSpan w:val="3"/>
            <w:shd w:val="clear" w:color="auto" w:fill="D9D9D9"/>
            <w:vAlign w:val="center"/>
          </w:tcPr>
          <w:p w:rsidR="00BD60F9" w:rsidRPr="00BD60F9" w:rsidRDefault="00921764" w:rsidP="00991C0D">
            <w:pPr>
              <w:rPr>
                <w:rFonts w:cs="Arial"/>
                <w:sz w:val="18"/>
              </w:rPr>
            </w:pPr>
            <w:r>
              <w:rPr>
                <w:rFonts w:cs="Arial"/>
                <w:b/>
                <w:noProof/>
                <w:sz w:val="32"/>
                <w:lang w:val="de-CH"/>
              </w:rPr>
              <w:t xml:space="preserve">Geschichten </w:t>
            </w:r>
            <w:r w:rsidR="00991C0D">
              <w:rPr>
                <w:rFonts w:cs="Arial"/>
                <w:b/>
                <w:noProof/>
                <w:sz w:val="32"/>
                <w:lang w:val="de-CH"/>
              </w:rPr>
              <w:t>schreiben</w:t>
            </w:r>
          </w:p>
        </w:tc>
      </w:tr>
      <w:tr w:rsidR="00F901DF" w:rsidRPr="002975B6" w:rsidTr="003B5B7C">
        <w:trPr>
          <w:trHeight w:val="982"/>
        </w:trPr>
        <w:tc>
          <w:tcPr>
            <w:tcW w:w="836" w:type="dxa"/>
            <w:shd w:val="clear" w:color="auto" w:fill="auto"/>
            <w:vAlign w:val="center"/>
          </w:tcPr>
          <w:p w:rsidR="00F901DF" w:rsidRDefault="0055230B" w:rsidP="002975B6">
            <w:pPr>
              <w:pStyle w:val="Kopfze"/>
              <w:spacing w:line="264" w:lineRule="auto"/>
              <w:jc w:val="center"/>
              <w:rPr>
                <w:rFonts w:ascii="Cambria" w:hAnsi="Cambria"/>
                <w:sz w:val="28"/>
              </w:rPr>
            </w:pPr>
            <w:r>
              <w:rPr>
                <w:rFonts w:ascii="Cambria" w:hAnsi="Cambria"/>
                <w:sz w:val="28"/>
              </w:rPr>
              <w:t>1</w:t>
            </w:r>
            <w:r w:rsidR="004842CE">
              <w:rPr>
                <w:rFonts w:ascii="Cambria" w:hAnsi="Cambria"/>
                <w:sz w:val="28"/>
              </w:rPr>
              <w:t>4</w:t>
            </w:r>
          </w:p>
        </w:tc>
        <w:tc>
          <w:tcPr>
            <w:tcW w:w="4394" w:type="dxa"/>
            <w:shd w:val="clear" w:color="auto" w:fill="auto"/>
            <w:vAlign w:val="center"/>
          </w:tcPr>
          <w:p w:rsidR="00F901DF" w:rsidRPr="004A4B88" w:rsidRDefault="005436F9" w:rsidP="005436F9">
            <w:pPr>
              <w:pStyle w:val="Kopfze"/>
              <w:spacing w:line="264" w:lineRule="auto"/>
              <w:jc w:val="left"/>
              <w:rPr>
                <w:rFonts w:ascii="Cambria" w:hAnsi="Cambria" w:cs="Arial"/>
                <w:sz w:val="28"/>
              </w:rPr>
            </w:pPr>
            <w:r>
              <w:rPr>
                <w:rFonts w:ascii="Cambria" w:hAnsi="Cambria" w:cs="Arial"/>
                <w:sz w:val="28"/>
              </w:rPr>
              <w:t xml:space="preserve">  </w:t>
            </w:r>
            <w:r w:rsidR="00F901DF" w:rsidRPr="004A4B88">
              <w:rPr>
                <w:rFonts w:ascii="Cambria" w:hAnsi="Cambria" w:cs="Arial"/>
                <w:sz w:val="28"/>
              </w:rPr>
              <w:t xml:space="preserve">Parallel-Geschichte schreiben </w:t>
            </w:r>
          </w:p>
        </w:tc>
        <w:tc>
          <w:tcPr>
            <w:tcW w:w="4536" w:type="dxa"/>
            <w:vMerge w:val="restart"/>
            <w:shd w:val="clear" w:color="auto" w:fill="auto"/>
            <w:vAlign w:val="center"/>
          </w:tcPr>
          <w:p w:rsidR="005B3B0E" w:rsidRPr="005B3B0E" w:rsidRDefault="005B3B0E" w:rsidP="004A4B88">
            <w:pPr>
              <w:numPr>
                <w:ilvl w:val="0"/>
                <w:numId w:val="6"/>
              </w:numPr>
              <w:ind w:left="283" w:hanging="142"/>
              <w:rPr>
                <w:sz w:val="28"/>
                <w:szCs w:val="28"/>
              </w:rPr>
            </w:pPr>
            <w:r w:rsidRPr="005B3B0E">
              <w:rPr>
                <w:sz w:val="28"/>
                <w:szCs w:val="28"/>
              </w:rPr>
              <w:t>Prüfe und verbessere deine Schreibfähigkeiten.</w:t>
            </w:r>
          </w:p>
          <w:p w:rsidR="004A4B88" w:rsidRPr="005B3B0E" w:rsidRDefault="005B3B0E" w:rsidP="004A4B88">
            <w:pPr>
              <w:numPr>
                <w:ilvl w:val="0"/>
                <w:numId w:val="6"/>
              </w:numPr>
              <w:ind w:left="283" w:hanging="142"/>
              <w:rPr>
                <w:sz w:val="28"/>
                <w:szCs w:val="28"/>
              </w:rPr>
            </w:pPr>
            <w:r w:rsidRPr="005B3B0E">
              <w:rPr>
                <w:sz w:val="28"/>
                <w:szCs w:val="28"/>
              </w:rPr>
              <w:t xml:space="preserve">Schreibe </w:t>
            </w:r>
            <w:r w:rsidR="004A4B88" w:rsidRPr="005B3B0E">
              <w:rPr>
                <w:sz w:val="28"/>
                <w:szCs w:val="28"/>
              </w:rPr>
              <w:t>eine Parallelgeschichte:</w:t>
            </w:r>
            <w:r w:rsidR="004A4B88" w:rsidRPr="005B3B0E">
              <w:rPr>
                <w:sz w:val="28"/>
                <w:szCs w:val="28"/>
              </w:rPr>
              <w:br/>
            </w:r>
            <w:r>
              <w:rPr>
                <w:sz w:val="28"/>
                <w:szCs w:val="28"/>
              </w:rPr>
              <w:t>plane und schreibe</w:t>
            </w:r>
            <w:r w:rsidRPr="005B3B0E">
              <w:rPr>
                <w:sz w:val="28"/>
                <w:szCs w:val="28"/>
              </w:rPr>
              <w:t xml:space="preserve"> </w:t>
            </w:r>
            <w:r w:rsidR="004A4B88" w:rsidRPr="005B3B0E">
              <w:rPr>
                <w:sz w:val="28"/>
                <w:szCs w:val="28"/>
              </w:rPr>
              <w:t xml:space="preserve">angelehnt an die </w:t>
            </w:r>
            <w:r w:rsidR="00C1503C" w:rsidRPr="005B3B0E">
              <w:rPr>
                <w:sz w:val="28"/>
                <w:szCs w:val="28"/>
              </w:rPr>
              <w:t xml:space="preserve">Basilisk </w:t>
            </w:r>
            <w:r w:rsidR="004A4B88" w:rsidRPr="005B3B0E">
              <w:rPr>
                <w:sz w:val="28"/>
                <w:szCs w:val="28"/>
              </w:rPr>
              <w:t>Geschichte eine Geschichte</w:t>
            </w:r>
            <w:r>
              <w:rPr>
                <w:sz w:val="28"/>
                <w:szCs w:val="28"/>
              </w:rPr>
              <w:t>.</w:t>
            </w:r>
            <w:r w:rsidR="004A4B88" w:rsidRPr="005B3B0E">
              <w:rPr>
                <w:sz w:val="28"/>
                <w:szCs w:val="28"/>
              </w:rPr>
              <w:t xml:space="preserve"> </w:t>
            </w:r>
          </w:p>
          <w:p w:rsidR="004A4B88" w:rsidRPr="005B3B0E" w:rsidRDefault="00C1503C" w:rsidP="004A4B88">
            <w:pPr>
              <w:numPr>
                <w:ilvl w:val="0"/>
                <w:numId w:val="6"/>
              </w:numPr>
              <w:ind w:left="283" w:hanging="142"/>
              <w:rPr>
                <w:sz w:val="28"/>
                <w:szCs w:val="28"/>
              </w:rPr>
            </w:pPr>
            <w:r w:rsidRPr="005B3B0E">
              <w:rPr>
                <w:sz w:val="28"/>
                <w:szCs w:val="28"/>
              </w:rPr>
              <w:t>Geschichte</w:t>
            </w:r>
            <w:r w:rsidR="004A4B88" w:rsidRPr="005B3B0E">
              <w:rPr>
                <w:sz w:val="28"/>
                <w:szCs w:val="28"/>
              </w:rPr>
              <w:t xml:space="preserve"> überarbeiten</w:t>
            </w:r>
            <w:r w:rsidR="005B3B0E">
              <w:rPr>
                <w:sz w:val="28"/>
                <w:szCs w:val="28"/>
              </w:rPr>
              <w:t xml:space="preserve"> zu Zweit.</w:t>
            </w:r>
          </w:p>
          <w:p w:rsidR="00AA5AE4" w:rsidRDefault="00321B40" w:rsidP="004A4B88">
            <w:pPr>
              <w:numPr>
                <w:ilvl w:val="0"/>
                <w:numId w:val="6"/>
              </w:numPr>
              <w:ind w:left="283" w:hanging="142"/>
              <w:rPr>
                <w:rFonts w:cs="Arial"/>
                <w:sz w:val="28"/>
              </w:rPr>
            </w:pPr>
            <w:r w:rsidRPr="005B3B0E">
              <w:rPr>
                <w:sz w:val="28"/>
                <w:szCs w:val="28"/>
              </w:rPr>
              <w:t>Sich selbst einschätzen</w:t>
            </w:r>
          </w:p>
        </w:tc>
      </w:tr>
      <w:tr w:rsidR="00F901DF" w:rsidRPr="002975B6" w:rsidTr="003B5B7C">
        <w:trPr>
          <w:trHeight w:val="982"/>
        </w:trPr>
        <w:tc>
          <w:tcPr>
            <w:tcW w:w="836" w:type="dxa"/>
            <w:shd w:val="clear" w:color="auto" w:fill="auto"/>
            <w:vAlign w:val="center"/>
          </w:tcPr>
          <w:p w:rsidR="00F901DF" w:rsidRDefault="009E4569" w:rsidP="002975B6">
            <w:pPr>
              <w:pStyle w:val="Kopfze"/>
              <w:spacing w:line="264" w:lineRule="auto"/>
              <w:jc w:val="center"/>
              <w:rPr>
                <w:rFonts w:ascii="Cambria" w:hAnsi="Cambria"/>
                <w:sz w:val="28"/>
              </w:rPr>
            </w:pPr>
            <w:r>
              <w:rPr>
                <w:rFonts w:ascii="Cambria" w:hAnsi="Cambria"/>
                <w:sz w:val="28"/>
              </w:rPr>
              <w:t>1</w:t>
            </w:r>
            <w:r w:rsidR="004842CE">
              <w:rPr>
                <w:rFonts w:ascii="Cambria" w:hAnsi="Cambria"/>
                <w:sz w:val="28"/>
              </w:rPr>
              <w:t>5</w:t>
            </w:r>
          </w:p>
        </w:tc>
        <w:tc>
          <w:tcPr>
            <w:tcW w:w="4394" w:type="dxa"/>
            <w:shd w:val="clear" w:color="auto" w:fill="auto"/>
            <w:vAlign w:val="center"/>
          </w:tcPr>
          <w:p w:rsidR="00F901DF" w:rsidRPr="004A4B88" w:rsidRDefault="00437348" w:rsidP="00437348">
            <w:pPr>
              <w:pStyle w:val="Kopfze"/>
              <w:spacing w:line="264" w:lineRule="auto"/>
              <w:ind w:left="142"/>
              <w:jc w:val="left"/>
              <w:rPr>
                <w:rFonts w:ascii="Cambria" w:hAnsi="Cambria" w:cs="Arial"/>
                <w:sz w:val="28"/>
              </w:rPr>
            </w:pPr>
            <w:r w:rsidRPr="004A4B88">
              <w:rPr>
                <w:rFonts w:ascii="Cambria" w:hAnsi="Cambria" w:cs="Arial"/>
                <w:sz w:val="28"/>
              </w:rPr>
              <w:t>Text-Check</w:t>
            </w:r>
          </w:p>
        </w:tc>
        <w:tc>
          <w:tcPr>
            <w:tcW w:w="4536" w:type="dxa"/>
            <w:vMerge/>
            <w:shd w:val="clear" w:color="auto" w:fill="auto"/>
            <w:vAlign w:val="center"/>
          </w:tcPr>
          <w:p w:rsidR="00F901DF" w:rsidRDefault="00F901DF" w:rsidP="002975B6">
            <w:pPr>
              <w:pStyle w:val="Kopfze"/>
              <w:ind w:left="141"/>
              <w:jc w:val="left"/>
              <w:rPr>
                <w:rFonts w:ascii="Cambria" w:hAnsi="Cambria" w:cs="Arial"/>
                <w:sz w:val="28"/>
              </w:rPr>
            </w:pPr>
          </w:p>
        </w:tc>
      </w:tr>
      <w:tr w:rsidR="00F901DF" w:rsidRPr="002975B6" w:rsidTr="003B5B7C">
        <w:trPr>
          <w:trHeight w:val="982"/>
        </w:trPr>
        <w:tc>
          <w:tcPr>
            <w:tcW w:w="836" w:type="dxa"/>
            <w:shd w:val="clear" w:color="auto" w:fill="auto"/>
            <w:vAlign w:val="center"/>
          </w:tcPr>
          <w:p w:rsidR="00F901DF" w:rsidRDefault="009E4569" w:rsidP="005E7CCB">
            <w:pPr>
              <w:pStyle w:val="Kopfze"/>
              <w:spacing w:line="264" w:lineRule="auto"/>
              <w:jc w:val="center"/>
              <w:rPr>
                <w:rFonts w:ascii="Cambria" w:hAnsi="Cambria"/>
                <w:sz w:val="28"/>
              </w:rPr>
            </w:pPr>
            <w:r>
              <w:rPr>
                <w:rFonts w:ascii="Cambria" w:hAnsi="Cambria"/>
                <w:sz w:val="28"/>
              </w:rPr>
              <w:t>1</w:t>
            </w:r>
            <w:r w:rsidR="004842CE">
              <w:rPr>
                <w:rFonts w:ascii="Cambria" w:hAnsi="Cambria"/>
                <w:sz w:val="28"/>
              </w:rPr>
              <w:t>6</w:t>
            </w:r>
          </w:p>
        </w:tc>
        <w:tc>
          <w:tcPr>
            <w:tcW w:w="4394" w:type="dxa"/>
            <w:shd w:val="clear" w:color="auto" w:fill="auto"/>
            <w:vAlign w:val="center"/>
          </w:tcPr>
          <w:p w:rsidR="00F901DF" w:rsidRPr="004A4B88" w:rsidRDefault="00321B40" w:rsidP="005E7CCB">
            <w:pPr>
              <w:pStyle w:val="Kopfze"/>
              <w:spacing w:line="264" w:lineRule="auto"/>
              <w:ind w:left="142"/>
              <w:jc w:val="left"/>
              <w:rPr>
                <w:rFonts w:ascii="Cambria" w:hAnsi="Cambria" w:cs="Arial"/>
                <w:sz w:val="28"/>
              </w:rPr>
            </w:pPr>
            <w:r>
              <w:rPr>
                <w:rFonts w:ascii="Cambria" w:hAnsi="Cambria" w:cs="Arial"/>
                <w:sz w:val="28"/>
              </w:rPr>
              <w:t>Logbuch Schreiben</w:t>
            </w:r>
          </w:p>
        </w:tc>
        <w:tc>
          <w:tcPr>
            <w:tcW w:w="4536" w:type="dxa"/>
            <w:vMerge/>
            <w:shd w:val="clear" w:color="auto" w:fill="auto"/>
            <w:vAlign w:val="center"/>
          </w:tcPr>
          <w:p w:rsidR="00F901DF" w:rsidRDefault="00F901DF" w:rsidP="002975B6">
            <w:pPr>
              <w:pStyle w:val="Kopfze"/>
              <w:ind w:left="141"/>
              <w:jc w:val="left"/>
              <w:rPr>
                <w:rFonts w:ascii="Cambria" w:hAnsi="Cambria" w:cs="Arial"/>
                <w:sz w:val="28"/>
              </w:rPr>
            </w:pPr>
          </w:p>
        </w:tc>
      </w:tr>
      <w:tr w:rsidR="004A4B88" w:rsidRPr="002975B6" w:rsidTr="004A4B88">
        <w:trPr>
          <w:trHeight w:val="594"/>
        </w:trPr>
        <w:tc>
          <w:tcPr>
            <w:tcW w:w="9766" w:type="dxa"/>
            <w:gridSpan w:val="3"/>
            <w:shd w:val="clear" w:color="auto" w:fill="auto"/>
            <w:vAlign w:val="center"/>
          </w:tcPr>
          <w:p w:rsidR="004A4B88" w:rsidRDefault="002302E9" w:rsidP="00655FAE">
            <w:pPr>
              <w:pStyle w:val="Kopfze"/>
              <w:jc w:val="left"/>
              <w:rPr>
                <w:rFonts w:ascii="Cambria" w:hAnsi="Cambria" w:cs="Arial"/>
                <w:sz w:val="28"/>
              </w:rPr>
            </w:pPr>
            <w:r>
              <w:rPr>
                <w:rFonts w:ascii="Cambria" w:hAnsi="Cambria" w:cs="Arial"/>
              </w:rPr>
              <w:t xml:space="preserve">                   Du findest alle Materialien für die Aufgaben 1</w:t>
            </w:r>
            <w:r w:rsidR="003B5B7C">
              <w:rPr>
                <w:rFonts w:ascii="Cambria" w:hAnsi="Cambria" w:cs="Arial"/>
              </w:rPr>
              <w:t>4</w:t>
            </w:r>
            <w:r w:rsidR="00B80546">
              <w:rPr>
                <w:rFonts w:ascii="Cambria" w:hAnsi="Cambria" w:cs="Arial"/>
              </w:rPr>
              <w:t xml:space="preserve"> </w:t>
            </w:r>
            <w:r>
              <w:rPr>
                <w:rFonts w:ascii="Cambria" w:hAnsi="Cambria" w:cs="Arial"/>
              </w:rPr>
              <w:t>-</w:t>
            </w:r>
            <w:r w:rsidR="003B5B7C">
              <w:rPr>
                <w:rFonts w:ascii="Cambria" w:hAnsi="Cambria" w:cs="Arial"/>
              </w:rPr>
              <w:t xml:space="preserve"> </w:t>
            </w:r>
            <w:proofErr w:type="gramStart"/>
            <w:r>
              <w:rPr>
                <w:rFonts w:ascii="Cambria" w:hAnsi="Cambria" w:cs="Arial"/>
              </w:rPr>
              <w:t>1</w:t>
            </w:r>
            <w:r w:rsidR="003B5B7C">
              <w:rPr>
                <w:rFonts w:ascii="Cambria" w:hAnsi="Cambria" w:cs="Arial"/>
              </w:rPr>
              <w:t>6</w:t>
            </w:r>
            <w:r>
              <w:rPr>
                <w:rFonts w:ascii="Cambria" w:hAnsi="Cambria" w:cs="Arial"/>
              </w:rPr>
              <w:t xml:space="preserve">  im</w:t>
            </w:r>
            <w:proofErr w:type="gramEnd"/>
            <w:r>
              <w:rPr>
                <w:rFonts w:ascii="Cambria" w:hAnsi="Cambria" w:cs="Arial"/>
              </w:rPr>
              <w:t xml:space="preserve"> Ordner „Schreiben“.</w:t>
            </w:r>
          </w:p>
        </w:tc>
      </w:tr>
      <w:tr w:rsidR="002302E9" w:rsidRPr="002975B6" w:rsidTr="004A4B88">
        <w:trPr>
          <w:trHeight w:val="594"/>
        </w:trPr>
        <w:tc>
          <w:tcPr>
            <w:tcW w:w="9766" w:type="dxa"/>
            <w:gridSpan w:val="3"/>
            <w:shd w:val="clear" w:color="auto" w:fill="auto"/>
            <w:vAlign w:val="center"/>
          </w:tcPr>
          <w:p w:rsidR="002302E9" w:rsidRDefault="002302E9" w:rsidP="00655FAE">
            <w:pPr>
              <w:pStyle w:val="Kopfze"/>
              <w:jc w:val="left"/>
              <w:rPr>
                <w:rFonts w:ascii="Cambria" w:hAnsi="Cambria" w:cs="Arial"/>
              </w:rPr>
            </w:pPr>
          </w:p>
        </w:tc>
      </w:tr>
    </w:tbl>
    <w:p w:rsidR="00C80EF8" w:rsidRPr="00F176B8" w:rsidRDefault="00C80EF8" w:rsidP="00C80EF8">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C80EF8" w:rsidRPr="00F176B8" w:rsidTr="0096178C">
        <w:trPr>
          <w:trHeight w:val="850"/>
        </w:trPr>
        <w:tc>
          <w:tcPr>
            <w:tcW w:w="1828" w:type="dxa"/>
            <w:shd w:val="clear" w:color="auto" w:fill="auto"/>
            <w:vAlign w:val="center"/>
          </w:tcPr>
          <w:p w:rsidR="00C80EF8" w:rsidRPr="00F176B8" w:rsidRDefault="008C1505" w:rsidP="0033150E">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1" name="Bild 1"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96178C" w:rsidRDefault="00C80EF8" w:rsidP="0065121A">
            <w:pPr>
              <w:pStyle w:val="Kopfze"/>
              <w:spacing w:line="264" w:lineRule="auto"/>
              <w:jc w:val="center"/>
              <w:rPr>
                <w:rFonts w:ascii="Cambria" w:hAnsi="Cambria" w:cs="Arial"/>
              </w:rPr>
            </w:pPr>
            <w:r w:rsidRPr="00F176B8">
              <w:rPr>
                <w:rFonts w:ascii="Cambria" w:hAnsi="Cambria" w:cs="Arial"/>
              </w:rPr>
              <w:t xml:space="preserve">Lesetagebuch </w:t>
            </w:r>
          </w:p>
          <w:p w:rsidR="00FC7A83" w:rsidRDefault="00FC7A83" w:rsidP="0065121A">
            <w:pPr>
              <w:pStyle w:val="Kopfze"/>
              <w:spacing w:line="264" w:lineRule="auto"/>
              <w:jc w:val="center"/>
              <w:rPr>
                <w:rFonts w:ascii="Cambria" w:hAnsi="Cambria" w:cs="Arial"/>
                <w:b/>
              </w:rPr>
            </w:pPr>
            <w:r>
              <w:rPr>
                <w:rFonts w:ascii="Cambria" w:hAnsi="Cambria" w:cs="Arial"/>
                <w:b/>
              </w:rPr>
              <w:t>Summertime Blues</w:t>
            </w:r>
          </w:p>
          <w:p w:rsidR="00C80EF8" w:rsidRPr="00F176B8" w:rsidRDefault="005231FC" w:rsidP="0065121A">
            <w:pPr>
              <w:pStyle w:val="Kopfze"/>
              <w:spacing w:line="264" w:lineRule="auto"/>
              <w:jc w:val="center"/>
              <w:rPr>
                <w:rFonts w:ascii="Cambria" w:hAnsi="Cambria" w:cs="Arial"/>
              </w:rPr>
            </w:pPr>
            <w:r w:rsidRPr="00F176B8">
              <w:rPr>
                <w:rFonts w:ascii="Cambria" w:hAnsi="Cambria" w:cs="Arial"/>
              </w:rPr>
              <w:t xml:space="preserve"> </w:t>
            </w:r>
            <w:r w:rsidR="00C80EF8" w:rsidRPr="00F176B8">
              <w:rPr>
                <w:rFonts w:ascii="Cambria" w:hAnsi="Cambria" w:cs="Arial"/>
              </w:rPr>
              <w:t>Auftrag 1</w:t>
            </w:r>
          </w:p>
        </w:tc>
        <w:tc>
          <w:tcPr>
            <w:tcW w:w="3685" w:type="dxa"/>
            <w:shd w:val="clear" w:color="auto" w:fill="auto"/>
            <w:vAlign w:val="center"/>
          </w:tcPr>
          <w:p w:rsidR="00FC7A83" w:rsidRDefault="0033150E" w:rsidP="0033150E">
            <w:pPr>
              <w:pStyle w:val="Kopfze"/>
              <w:ind w:left="142"/>
              <w:jc w:val="left"/>
              <w:rPr>
                <w:rFonts w:ascii="Cambria" w:hAnsi="Cambria" w:cs="Arial"/>
                <w:b/>
                <w:sz w:val="36"/>
              </w:rPr>
            </w:pPr>
            <w:r>
              <w:rPr>
                <w:rFonts w:ascii="Cambria" w:hAnsi="Cambria" w:cs="Arial"/>
                <w:b/>
                <w:sz w:val="36"/>
              </w:rPr>
              <w:t xml:space="preserve">Hörbuch – </w:t>
            </w:r>
          </w:p>
          <w:p w:rsidR="00C80EF8" w:rsidRPr="00F176B8" w:rsidRDefault="00FC7A83" w:rsidP="0033150E">
            <w:pPr>
              <w:pStyle w:val="Kopfze"/>
              <w:ind w:left="142"/>
              <w:jc w:val="left"/>
              <w:rPr>
                <w:rFonts w:ascii="Cambria" w:hAnsi="Cambria" w:cs="Arial"/>
                <w:sz w:val="36"/>
              </w:rPr>
            </w:pPr>
            <w:r>
              <w:rPr>
                <w:rFonts w:ascii="Cambria" w:hAnsi="Cambria" w:cs="Arial"/>
                <w:b/>
                <w:sz w:val="36"/>
              </w:rPr>
              <w:t>Summertime Blues</w:t>
            </w:r>
          </w:p>
        </w:tc>
      </w:tr>
    </w:tbl>
    <w:p w:rsidR="0033150E" w:rsidRDefault="0033150E" w:rsidP="0033150E">
      <w:pPr>
        <w:pStyle w:val="FarbigeListe-Akzent1"/>
        <w:tabs>
          <w:tab w:val="left" w:pos="1701"/>
        </w:tabs>
        <w:ind w:left="0"/>
        <w:rPr>
          <w:rFonts w:ascii="Cambria" w:eastAsia="Cambria" w:hAnsi="Cambria" w:cs="Arial"/>
        </w:rPr>
      </w:pPr>
    </w:p>
    <w:p w:rsidR="00863731" w:rsidRDefault="008C1505" w:rsidP="00417687">
      <w:pPr>
        <w:pStyle w:val="FarbigeListe-Akzent1"/>
        <w:tabs>
          <w:tab w:val="left" w:pos="1701"/>
        </w:tabs>
        <w:ind w:left="1700" w:hanging="1700"/>
        <w:rPr>
          <w:rFonts w:cs="Arial"/>
          <w:sz w:val="28"/>
        </w:rPr>
      </w:pPr>
      <w:r w:rsidRPr="00F176B8">
        <w:rPr>
          <w:rFonts w:cs="Arial"/>
          <w:noProof/>
          <w:lang w:val="en-US"/>
        </w:rPr>
        <w:drawing>
          <wp:inline distT="0" distB="0" distL="0" distR="0">
            <wp:extent cx="431800" cy="317500"/>
            <wp:effectExtent l="0" t="0" r="0" b="0"/>
            <wp:docPr id="2" name="Bild 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C80EF8" w:rsidRPr="00F176B8">
        <w:rPr>
          <w:rFonts w:cs="Arial"/>
          <w:noProof/>
          <w:lang w:val="de-CH"/>
        </w:rPr>
        <w:tab/>
      </w:r>
      <w:r w:rsidR="0033150E">
        <w:rPr>
          <w:rFonts w:cs="Arial"/>
          <w:noProof/>
          <w:lang w:val="de-CH"/>
        </w:rPr>
        <w:tab/>
      </w:r>
      <w:r w:rsidR="0033150E" w:rsidRPr="0033150E">
        <w:rPr>
          <w:rFonts w:cs="Arial"/>
          <w:sz w:val="28"/>
        </w:rPr>
        <w:t>Höre Dir die Geschichte (</w:t>
      </w:r>
      <w:r w:rsidR="00FC7A83">
        <w:rPr>
          <w:rFonts w:cs="Arial"/>
          <w:sz w:val="28"/>
        </w:rPr>
        <w:t xml:space="preserve">Hörbuch: </w:t>
      </w:r>
      <w:r w:rsidR="0033150E" w:rsidRPr="0033150E">
        <w:rPr>
          <w:rFonts w:cs="Arial"/>
          <w:sz w:val="28"/>
        </w:rPr>
        <w:t>Audio-Datei</w:t>
      </w:r>
      <w:r w:rsidR="00417687">
        <w:rPr>
          <w:rFonts w:cs="Arial"/>
          <w:sz w:val="28"/>
        </w:rPr>
        <w:t xml:space="preserve"> mp3</w:t>
      </w:r>
      <w:r w:rsidR="0033150E" w:rsidRPr="0033150E">
        <w:rPr>
          <w:rFonts w:cs="Arial"/>
          <w:sz w:val="28"/>
        </w:rPr>
        <w:t xml:space="preserve">) an und mach bei den Konzentrations-Übungen mit. Du brauchst dazu etwas Platz, um </w:t>
      </w:r>
    </w:p>
    <w:p w:rsidR="00863731" w:rsidRDefault="00863731" w:rsidP="00417687">
      <w:pPr>
        <w:pStyle w:val="FarbigeListe-Akzent1"/>
        <w:tabs>
          <w:tab w:val="left" w:pos="1701"/>
        </w:tabs>
        <w:ind w:left="1700" w:hanging="1700"/>
        <w:rPr>
          <w:rFonts w:cs="Arial"/>
          <w:sz w:val="28"/>
        </w:rPr>
      </w:pPr>
      <w:r>
        <w:rPr>
          <w:rFonts w:cs="Arial"/>
          <w:sz w:val="28"/>
        </w:rPr>
        <w:tab/>
      </w:r>
      <w:r w:rsidR="0033150E" w:rsidRPr="0033150E">
        <w:rPr>
          <w:rFonts w:cs="Arial"/>
          <w:sz w:val="28"/>
        </w:rPr>
        <w:t>Dich bewegen zu können.</w:t>
      </w:r>
      <w:r>
        <w:rPr>
          <w:rFonts w:cs="Arial"/>
          <w:sz w:val="28"/>
        </w:rPr>
        <w:t xml:space="preserve"> Wie findest Du die Geschichte?</w:t>
      </w:r>
    </w:p>
    <w:p w:rsidR="00FC7A83" w:rsidRDefault="00863731" w:rsidP="004842CE">
      <w:pPr>
        <w:ind w:left="1701" w:right="-283" w:hanging="1985"/>
        <w:rPr>
          <w:rFonts w:cs="Arial"/>
          <w:sz w:val="28"/>
        </w:rPr>
      </w:pPr>
      <w:r>
        <w:rPr>
          <w:rFonts w:cs="Arial"/>
          <w:sz w:val="28"/>
        </w:rPr>
        <w:tab/>
      </w:r>
      <w:r w:rsidR="004842CE">
        <w:rPr>
          <w:rFonts w:cs="Arial"/>
          <w:sz w:val="28"/>
        </w:rPr>
        <w:t>Schreibe ganze Sätze in Dein Lesetagebuch.</w:t>
      </w:r>
    </w:p>
    <w:p w:rsidR="00C80EF8" w:rsidRPr="00417687" w:rsidRDefault="00FC7A83" w:rsidP="00417687">
      <w:pPr>
        <w:pStyle w:val="FarbigeListe-Akzent1"/>
        <w:tabs>
          <w:tab w:val="left" w:pos="1701"/>
        </w:tabs>
        <w:ind w:left="1700" w:hanging="1700"/>
        <w:rPr>
          <w:rFonts w:ascii="DCHBasisschrift" w:hAnsi="DCHBasisschrift"/>
          <w:sz w:val="28"/>
        </w:rPr>
      </w:pPr>
      <w:r>
        <w:rPr>
          <w:rFonts w:cs="Arial"/>
          <w:i/>
        </w:rPr>
        <w:tab/>
      </w:r>
      <w:r w:rsidR="00B44789" w:rsidRPr="00F176B8">
        <w:rPr>
          <w:rFonts w:cs="Arial"/>
          <w:i/>
        </w:rPr>
        <w:t xml:space="preserve">Ich fand es </w:t>
      </w:r>
      <w:proofErr w:type="gramStart"/>
      <w:r w:rsidR="00B44789" w:rsidRPr="00F176B8">
        <w:rPr>
          <w:rFonts w:cs="Arial"/>
          <w:i/>
        </w:rPr>
        <w:t xml:space="preserve">lustig, </w:t>
      </w:r>
      <w:r w:rsidR="00D15B55" w:rsidRPr="00F176B8">
        <w:rPr>
          <w:rFonts w:cs="Arial"/>
          <w:i/>
        </w:rPr>
        <w:t xml:space="preserve"> als….</w:t>
      </w:r>
      <w:proofErr w:type="gramEnd"/>
      <w:r w:rsidR="00D15B55" w:rsidRPr="00F176B8">
        <w:rPr>
          <w:rFonts w:cs="Arial"/>
          <w:i/>
        </w:rPr>
        <w:br/>
        <w:t>Am besten hat mir gefallen, dass…</w:t>
      </w:r>
    </w:p>
    <w:p w:rsidR="000A255A" w:rsidRPr="00F176B8" w:rsidRDefault="000A255A" w:rsidP="00A53D3C">
      <w:pPr>
        <w:ind w:left="1701" w:right="709" w:hanging="2127"/>
        <w:rPr>
          <w:rFonts w:cs="Arial"/>
        </w:rPr>
      </w:pPr>
    </w:p>
    <w:p w:rsidR="00B44789" w:rsidRPr="004842CE" w:rsidRDefault="008C1505" w:rsidP="004842CE">
      <w:pPr>
        <w:ind w:left="1701" w:right="-283" w:hanging="1985"/>
        <w:rPr>
          <w:rFonts w:cs="Arial"/>
          <w:sz w:val="28"/>
        </w:rPr>
      </w:pPr>
      <w:r w:rsidRPr="00C80EF8">
        <w:rPr>
          <w:rFonts w:cs="Arial"/>
          <w:noProof/>
          <w:lang w:val="en-US"/>
        </w:rPr>
        <w:drawing>
          <wp:inline distT="0" distB="0" distL="0" distR="0">
            <wp:extent cx="431800" cy="317500"/>
            <wp:effectExtent l="0" t="0" r="0" b="0"/>
            <wp:docPr id="3" name="Bild 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C80EF8">
        <w:rPr>
          <w:rFonts w:cs="Arial"/>
          <w:noProof/>
          <w:lang w:val="en-US"/>
        </w:rPr>
        <w:drawing>
          <wp:inline distT="0" distB="0" distL="0" distR="0">
            <wp:extent cx="431800" cy="317500"/>
            <wp:effectExtent l="0" t="0" r="0" b="0"/>
            <wp:docPr id="4" name="Bild 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B44789" w:rsidRPr="0065121A">
        <w:rPr>
          <w:rFonts w:cs="Arial"/>
        </w:rPr>
        <w:tab/>
      </w:r>
      <w:r w:rsidR="00B44789">
        <w:rPr>
          <w:rFonts w:cs="Arial"/>
          <w:sz w:val="28"/>
        </w:rPr>
        <w:t>Wä</w:t>
      </w:r>
      <w:r w:rsidR="00417687">
        <w:rPr>
          <w:rFonts w:cs="Arial"/>
          <w:sz w:val="28"/>
        </w:rPr>
        <w:t xml:space="preserve">hrend dieser Geschichte hast du </w:t>
      </w:r>
      <w:r w:rsidR="00417687" w:rsidRPr="00417687">
        <w:rPr>
          <w:rFonts w:cs="Arial"/>
          <w:sz w:val="28"/>
          <w:szCs w:val="28"/>
        </w:rPr>
        <w:t>Konzentrations</w:t>
      </w:r>
      <w:r w:rsidR="00417687">
        <w:rPr>
          <w:rFonts w:cs="Arial"/>
          <w:sz w:val="28"/>
        </w:rPr>
        <w:t xml:space="preserve">übungen erlebt. </w:t>
      </w:r>
      <w:r w:rsidR="00B44789" w:rsidRPr="00B44789">
        <w:rPr>
          <w:rFonts w:cs="Arial"/>
          <w:sz w:val="28"/>
        </w:rPr>
        <w:t>Weisst du noch, wie sie heissen?</w:t>
      </w:r>
      <w:r w:rsidR="00FC7A83">
        <w:rPr>
          <w:rFonts w:cs="Arial"/>
          <w:sz w:val="28"/>
        </w:rPr>
        <w:t xml:space="preserve"> </w:t>
      </w:r>
      <w:r w:rsidR="004842CE">
        <w:rPr>
          <w:rFonts w:cs="Arial"/>
          <w:sz w:val="28"/>
        </w:rPr>
        <w:br/>
        <w:t>Schreibe ganze Sätze in Dein Lesetagebuch:</w:t>
      </w:r>
      <w:r w:rsidR="00B44789" w:rsidRPr="00B44789">
        <w:rPr>
          <w:rFonts w:cs="Arial"/>
          <w:sz w:val="28"/>
        </w:rPr>
        <w:br/>
      </w:r>
      <w:r w:rsidR="00FC7A83">
        <w:rPr>
          <w:rFonts w:cs="Arial"/>
          <w:i/>
        </w:rPr>
        <w:t xml:space="preserve">Fragen: </w:t>
      </w:r>
      <w:r w:rsidR="00B44789" w:rsidRPr="00863731">
        <w:rPr>
          <w:rFonts w:cs="Arial"/>
          <w:i/>
        </w:rPr>
        <w:t>Welche hat dir am b</w:t>
      </w:r>
      <w:r w:rsidR="00417687" w:rsidRPr="00863731">
        <w:rPr>
          <w:rFonts w:cs="Arial"/>
          <w:i/>
        </w:rPr>
        <w:t>esten gefallen? Warum?</w:t>
      </w:r>
      <w:r w:rsidR="00417687" w:rsidRPr="00863731">
        <w:rPr>
          <w:rFonts w:cs="Arial"/>
          <w:i/>
        </w:rPr>
        <w:br/>
        <w:t>Warum has</w:t>
      </w:r>
      <w:r w:rsidR="00B44789" w:rsidRPr="00863731">
        <w:rPr>
          <w:rFonts w:cs="Arial"/>
          <w:i/>
        </w:rPr>
        <w:t xml:space="preserve">t </w:t>
      </w:r>
      <w:r w:rsidR="00417687" w:rsidRPr="00863731">
        <w:rPr>
          <w:rFonts w:cs="Arial"/>
          <w:i/>
        </w:rPr>
        <w:t>Du</w:t>
      </w:r>
      <w:r w:rsidR="00B44789" w:rsidRPr="00863731">
        <w:rPr>
          <w:rFonts w:cs="Arial"/>
          <w:i/>
        </w:rPr>
        <w:t xml:space="preserve"> genau diese Übung gemacht?</w:t>
      </w:r>
    </w:p>
    <w:p w:rsidR="00B44789" w:rsidRPr="00B44789" w:rsidRDefault="00B44789" w:rsidP="00A53D3C">
      <w:pPr>
        <w:ind w:left="1701" w:right="709" w:hanging="2127"/>
        <w:rPr>
          <w:rFonts w:cs="Arial"/>
        </w:rPr>
      </w:pPr>
    </w:p>
    <w:p w:rsidR="005231FC" w:rsidRPr="00F176B8" w:rsidRDefault="008C1505" w:rsidP="00011798">
      <w:pPr>
        <w:spacing w:after="120"/>
        <w:ind w:left="1701" w:right="709" w:hanging="2127"/>
        <w:rPr>
          <w:rFonts w:cs="Arial"/>
          <w:sz w:val="28"/>
        </w:rPr>
      </w:pPr>
      <w:r w:rsidRPr="00B44789">
        <w:rPr>
          <w:rFonts w:cs="Arial"/>
          <w:noProof/>
          <w:lang w:val="en-US"/>
        </w:rPr>
        <w:drawing>
          <wp:inline distT="0" distB="0" distL="0" distR="0">
            <wp:extent cx="431800" cy="317500"/>
            <wp:effectExtent l="0" t="0" r="0" b="0"/>
            <wp:docPr id="5" name="Bild 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B44789">
        <w:rPr>
          <w:rFonts w:cs="Arial"/>
          <w:noProof/>
          <w:lang w:val="en-US"/>
        </w:rPr>
        <w:drawing>
          <wp:inline distT="0" distB="0" distL="0" distR="0">
            <wp:extent cx="431800" cy="317500"/>
            <wp:effectExtent l="0" t="0" r="0" b="0"/>
            <wp:docPr id="6" name="Bild 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B44789">
        <w:rPr>
          <w:rFonts w:cs="Arial"/>
          <w:noProof/>
          <w:lang w:val="en-US"/>
        </w:rPr>
        <w:drawing>
          <wp:inline distT="0" distB="0" distL="0" distR="0">
            <wp:extent cx="431800" cy="317500"/>
            <wp:effectExtent l="0" t="0" r="0" b="0"/>
            <wp:docPr id="7" name="Bild 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B44789" w:rsidRPr="00B44789">
        <w:rPr>
          <w:rFonts w:cs="Arial"/>
          <w:sz w:val="28"/>
        </w:rPr>
        <w:t xml:space="preserve"> </w:t>
      </w:r>
      <w:r w:rsidR="0033150E" w:rsidRPr="0033150E">
        <w:rPr>
          <w:rFonts w:cs="Arial"/>
          <w:sz w:val="28"/>
        </w:rPr>
        <w:t>Schau Dir nun die Erklärungen / Anleitungen zu den Konzentrations-Übungen im Ordner «Beweg</w:t>
      </w:r>
      <w:r w:rsidR="00BB65FA">
        <w:rPr>
          <w:rFonts w:cs="Arial"/>
          <w:sz w:val="28"/>
        </w:rPr>
        <w:t>en</w:t>
      </w:r>
      <w:r w:rsidR="0033150E" w:rsidRPr="0033150E">
        <w:rPr>
          <w:rFonts w:cs="Arial"/>
          <w:sz w:val="28"/>
        </w:rPr>
        <w:t>» an und versuche sie nochmals zu machen. Mache jede Übung mindestens 2 Minuten. Erinnere Dich dabei an die Geschichte.</w:t>
      </w:r>
      <w:r w:rsidR="00863731">
        <w:rPr>
          <w:rFonts w:cs="Arial"/>
          <w:sz w:val="28"/>
        </w:rPr>
        <w:t xml:space="preserve"> </w:t>
      </w:r>
      <w:r w:rsidR="00FC7A83">
        <w:rPr>
          <w:rFonts w:cs="Arial"/>
          <w:sz w:val="28"/>
        </w:rPr>
        <w:t>Notiere Deine Erfahrungen in ganzen Sätzen.</w:t>
      </w:r>
      <w:r w:rsidR="00FC7A83">
        <w:rPr>
          <w:rFonts w:cs="Arial"/>
          <w:sz w:val="28"/>
        </w:rPr>
        <w:br/>
        <w:t xml:space="preserve">Frage: </w:t>
      </w:r>
      <w:r w:rsidR="00B44789" w:rsidRPr="00863731">
        <w:rPr>
          <w:rFonts w:cs="Arial"/>
          <w:i/>
        </w:rPr>
        <w:t>Was kannst du damit trainieren?</w:t>
      </w:r>
    </w:p>
    <w:p w:rsidR="005B3B0E" w:rsidRDefault="005B3B0E" w:rsidP="005B3B0E">
      <w:pPr>
        <w:spacing w:after="120"/>
        <w:ind w:right="709"/>
        <w:rPr>
          <w:rFonts w:cs="Arial"/>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96178C" w:rsidRPr="00F176B8" w:rsidTr="0096178C">
        <w:trPr>
          <w:trHeight w:val="850"/>
        </w:trPr>
        <w:tc>
          <w:tcPr>
            <w:tcW w:w="1828" w:type="dxa"/>
            <w:shd w:val="clear" w:color="auto" w:fill="auto"/>
            <w:vAlign w:val="center"/>
          </w:tcPr>
          <w:p w:rsidR="0096178C" w:rsidRPr="00F176B8" w:rsidRDefault="008C1505" w:rsidP="00F84C7C">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8" name="Bild 8"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96178C" w:rsidRDefault="0096178C" w:rsidP="00F84C7C">
            <w:pPr>
              <w:pStyle w:val="Kopfze"/>
              <w:spacing w:line="264" w:lineRule="auto"/>
              <w:jc w:val="center"/>
              <w:rPr>
                <w:rFonts w:ascii="Cambria" w:hAnsi="Cambria" w:cs="Arial"/>
              </w:rPr>
            </w:pPr>
            <w:r w:rsidRPr="00F176B8">
              <w:rPr>
                <w:rFonts w:ascii="Cambria" w:hAnsi="Cambria" w:cs="Arial"/>
              </w:rPr>
              <w:t xml:space="preserve">Lesetagebuch </w:t>
            </w:r>
          </w:p>
          <w:p w:rsidR="0096178C" w:rsidRDefault="0096178C" w:rsidP="00F84C7C">
            <w:pPr>
              <w:pStyle w:val="Kopfze"/>
              <w:spacing w:line="264" w:lineRule="auto"/>
              <w:jc w:val="center"/>
              <w:rPr>
                <w:rFonts w:ascii="Cambria" w:hAnsi="Cambria" w:cs="Arial"/>
                <w:b/>
              </w:rPr>
            </w:pPr>
            <w:r>
              <w:rPr>
                <w:rFonts w:ascii="Cambria" w:hAnsi="Cambria" w:cs="Arial"/>
                <w:b/>
              </w:rPr>
              <w:t>Summertime Blues</w:t>
            </w:r>
          </w:p>
          <w:p w:rsidR="0096178C" w:rsidRPr="00F176B8" w:rsidRDefault="0096178C" w:rsidP="00F84C7C">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2</w:t>
            </w:r>
          </w:p>
        </w:tc>
        <w:tc>
          <w:tcPr>
            <w:tcW w:w="3685" w:type="dxa"/>
            <w:shd w:val="clear" w:color="auto" w:fill="auto"/>
            <w:vAlign w:val="center"/>
          </w:tcPr>
          <w:p w:rsidR="0096178C" w:rsidRDefault="0096178C" w:rsidP="00F84C7C">
            <w:pPr>
              <w:pStyle w:val="Kopfze"/>
              <w:ind w:left="142"/>
              <w:jc w:val="left"/>
              <w:rPr>
                <w:rFonts w:ascii="Cambria" w:hAnsi="Cambria" w:cs="Arial"/>
                <w:b/>
                <w:sz w:val="36"/>
              </w:rPr>
            </w:pPr>
            <w:r>
              <w:rPr>
                <w:rFonts w:ascii="Cambria" w:hAnsi="Cambria" w:cs="Arial"/>
                <w:b/>
                <w:sz w:val="36"/>
              </w:rPr>
              <w:t>Wörterturm</w:t>
            </w:r>
          </w:p>
          <w:p w:rsidR="0096178C" w:rsidRPr="0096178C" w:rsidRDefault="0096178C" w:rsidP="00F84C7C">
            <w:pPr>
              <w:pStyle w:val="Kopfze"/>
              <w:ind w:left="142"/>
              <w:jc w:val="left"/>
              <w:rPr>
                <w:rFonts w:ascii="Cambria" w:hAnsi="Cambria" w:cs="Arial"/>
                <w:b/>
                <w:sz w:val="36"/>
              </w:rPr>
            </w:pPr>
            <w:r w:rsidRPr="0096178C">
              <w:rPr>
                <w:rFonts w:ascii="Cambria" w:hAnsi="Cambria" w:cs="Arial"/>
                <w:b/>
                <w:sz w:val="36"/>
              </w:rPr>
              <w:t>Hörverstehen</w:t>
            </w:r>
          </w:p>
        </w:tc>
      </w:tr>
    </w:tbl>
    <w:p w:rsidR="00011798" w:rsidRPr="00F176B8" w:rsidRDefault="00011798" w:rsidP="00011798">
      <w:pPr>
        <w:rPr>
          <w:rFonts w:cs="Arial"/>
        </w:rPr>
      </w:pPr>
    </w:p>
    <w:p w:rsidR="001B6D6C" w:rsidRPr="00E433BF" w:rsidRDefault="008C1505" w:rsidP="001B6D6C">
      <w:pPr>
        <w:spacing w:after="120"/>
        <w:ind w:left="1701" w:right="709" w:hanging="2127"/>
        <w:rPr>
          <w:rFonts w:cs="Arial"/>
          <w:sz w:val="28"/>
        </w:rPr>
      </w:pPr>
      <w:r w:rsidRPr="00F84C7C">
        <w:rPr>
          <w:rFonts w:cs="Arial"/>
          <w:noProof/>
          <w:sz w:val="28"/>
        </w:rPr>
        <w:drawing>
          <wp:inline distT="0" distB="0" distL="0" distR="0">
            <wp:extent cx="431800" cy="317500"/>
            <wp:effectExtent l="0" t="0" r="0" b="0"/>
            <wp:docPr id="9" name="Bild 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011798" w:rsidRPr="00903B6D">
        <w:rPr>
          <w:rFonts w:cs="Arial"/>
          <w:sz w:val="28"/>
        </w:rPr>
        <w:tab/>
      </w:r>
      <w:r w:rsidR="00903B6D" w:rsidRPr="00903B6D">
        <w:rPr>
          <w:rFonts w:cs="Arial"/>
          <w:sz w:val="28"/>
        </w:rPr>
        <w:t xml:space="preserve">Öffne nun das PDF-Dokument «summertime_blues_text». </w:t>
      </w:r>
      <w:r w:rsidR="00903B6D">
        <w:rPr>
          <w:rFonts w:cs="Arial"/>
          <w:sz w:val="28"/>
        </w:rPr>
        <w:br/>
      </w:r>
      <w:r w:rsidR="00903B6D" w:rsidRPr="00903B6D">
        <w:rPr>
          <w:rFonts w:cs="Arial"/>
          <w:sz w:val="28"/>
        </w:rPr>
        <w:t>Du wirst den Text für die folgende Aufgabe im Internet brauchen.</w:t>
      </w:r>
      <w:r w:rsidR="00145788">
        <w:rPr>
          <w:rFonts w:cs="Arial"/>
          <w:sz w:val="28"/>
        </w:rPr>
        <w:t xml:space="preserve"> </w:t>
      </w:r>
      <w:r w:rsidR="00145788">
        <w:rPr>
          <w:rFonts w:cs="Arial"/>
          <w:sz w:val="28"/>
        </w:rPr>
        <w:br/>
        <w:t xml:space="preserve">Du wirst nun den Wörterturm 1. Teil erstellen! Ordne dazu die Bausteine in der richtigen Reihenfolge. Wenn du nicht sicher bist, kannst du im Text der Geschichte nachlesen. Im Text sind die Zeilen nummeriert (5, 10, 15, …). Der 1. Teil des Wörterturms gilt für den Text bis Zeile 100. </w:t>
      </w:r>
      <w:r w:rsidR="00903B6D" w:rsidRPr="00903B6D">
        <w:rPr>
          <w:rFonts w:cs="Arial"/>
          <w:sz w:val="28"/>
        </w:rPr>
        <w:br/>
        <w:t>Klicke auf den folgenden Link</w:t>
      </w:r>
      <w:r w:rsidR="00145788">
        <w:rPr>
          <w:rFonts w:cs="Arial"/>
          <w:sz w:val="28"/>
        </w:rPr>
        <w:t xml:space="preserve"> für den 1. Teil</w:t>
      </w:r>
      <w:r w:rsidR="00903B6D" w:rsidRPr="00903B6D">
        <w:rPr>
          <w:rFonts w:cs="Arial"/>
          <w:sz w:val="28"/>
        </w:rPr>
        <w:t xml:space="preserve">: </w:t>
      </w:r>
      <w:hyperlink r:id="rId10" w:history="1">
        <w:r w:rsidR="00842036" w:rsidRPr="00B46C96">
          <w:rPr>
            <w:rStyle w:val="Hyperlink"/>
            <w:rFonts w:cs="Arial"/>
            <w:sz w:val="28"/>
          </w:rPr>
          <w:t>https://learningapps.org/display?v</w:t>
        </w:r>
        <w:r w:rsidR="00842036" w:rsidRPr="00B46C96">
          <w:rPr>
            <w:rStyle w:val="Hyperlink"/>
            <w:rFonts w:cs="Arial"/>
            <w:sz w:val="28"/>
          </w:rPr>
          <w:t>=</w:t>
        </w:r>
        <w:r w:rsidR="00842036" w:rsidRPr="00B46C96">
          <w:rPr>
            <w:rStyle w:val="Hyperlink"/>
            <w:rFonts w:cs="Arial"/>
            <w:sz w:val="28"/>
          </w:rPr>
          <w:t>pnqfbsnuj20</w:t>
        </w:r>
      </w:hyperlink>
    </w:p>
    <w:p w:rsidR="00011798" w:rsidRPr="00F176B8" w:rsidRDefault="00011798" w:rsidP="00011798">
      <w:pPr>
        <w:ind w:right="709"/>
        <w:rPr>
          <w:rFonts w:cs="Arial"/>
        </w:rPr>
      </w:pPr>
    </w:p>
    <w:p w:rsidR="00845B20" w:rsidRDefault="008C1505" w:rsidP="00845B20">
      <w:pPr>
        <w:spacing w:after="120"/>
        <w:ind w:left="1701" w:right="709" w:hanging="2127"/>
        <w:rPr>
          <w:rFonts w:cs="Arial"/>
          <w:sz w:val="28"/>
        </w:rPr>
      </w:pPr>
      <w:r w:rsidRPr="00F84C7C">
        <w:rPr>
          <w:rFonts w:cs="Arial"/>
          <w:noProof/>
          <w:sz w:val="28"/>
        </w:rPr>
        <w:lastRenderedPageBreak/>
        <w:drawing>
          <wp:inline distT="0" distB="0" distL="0" distR="0">
            <wp:extent cx="431800" cy="317500"/>
            <wp:effectExtent l="0" t="0" r="0" b="0"/>
            <wp:docPr id="10" name="Bild 1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sz w:val="28"/>
        </w:rPr>
        <w:drawing>
          <wp:inline distT="0" distB="0" distL="0" distR="0">
            <wp:extent cx="431800" cy="317500"/>
            <wp:effectExtent l="0" t="0" r="0" b="0"/>
            <wp:docPr id="11" name="Bild 1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011798" w:rsidRPr="00845B20">
        <w:rPr>
          <w:rFonts w:cs="Arial"/>
          <w:sz w:val="28"/>
        </w:rPr>
        <w:tab/>
      </w:r>
      <w:r w:rsidR="00845B20">
        <w:rPr>
          <w:rFonts w:cs="Arial"/>
          <w:sz w:val="28"/>
        </w:rPr>
        <w:t xml:space="preserve">Du wirst nun den Wörterturm 2. Teil erstellen! </w:t>
      </w:r>
      <w:r w:rsidR="00845B20">
        <w:rPr>
          <w:rFonts w:cs="Arial"/>
          <w:sz w:val="28"/>
        </w:rPr>
        <w:br/>
        <w:t>Ordne dazu die Bausteine in der richtigen Reihenfolge. Wenn du nicht sicher bist, kannst du im Text der Geschichte nachlesen. Im Text sind die Zeilen nummeriert (5, 10, 15, …). Der 2. Teil des Wörterturms gilt für den Text von Zeile 100 bis zum Ende der Geschichte.</w:t>
      </w:r>
      <w:r w:rsidR="00845B20" w:rsidRPr="00903B6D">
        <w:rPr>
          <w:rFonts w:cs="Arial"/>
          <w:sz w:val="28"/>
        </w:rPr>
        <w:br/>
        <w:t>Klicke auf den folgenden Link</w:t>
      </w:r>
      <w:r w:rsidR="00845B20">
        <w:rPr>
          <w:rFonts w:cs="Arial"/>
          <w:sz w:val="28"/>
        </w:rPr>
        <w:t xml:space="preserve"> für den 1. Teil</w:t>
      </w:r>
      <w:r w:rsidR="00845B20" w:rsidRPr="00903B6D">
        <w:rPr>
          <w:rFonts w:cs="Arial"/>
          <w:sz w:val="28"/>
        </w:rPr>
        <w:t>:</w:t>
      </w:r>
      <w:r w:rsidR="00845B20">
        <w:rPr>
          <w:rFonts w:cs="Arial"/>
          <w:sz w:val="28"/>
        </w:rPr>
        <w:br/>
      </w:r>
      <w:hyperlink r:id="rId11" w:history="1">
        <w:r w:rsidR="00845B20" w:rsidRPr="00B46C96">
          <w:rPr>
            <w:rStyle w:val="Hyperlink"/>
            <w:rFonts w:cs="Arial"/>
            <w:sz w:val="28"/>
          </w:rPr>
          <w:t>https://learningapps.org/display?v=p8xgojhck20</w:t>
        </w:r>
      </w:hyperlink>
    </w:p>
    <w:p w:rsidR="00011798" w:rsidRPr="00F176B8" w:rsidRDefault="00011798" w:rsidP="002302E9">
      <w:pPr>
        <w:ind w:left="1701" w:right="709" w:hanging="2127"/>
        <w:rPr>
          <w:rFonts w:cs="Arial"/>
          <w:sz w:val="28"/>
        </w:rPr>
      </w:pPr>
    </w:p>
    <w:p w:rsidR="00D9551E" w:rsidRPr="00962305" w:rsidRDefault="008C1505" w:rsidP="00962305">
      <w:pPr>
        <w:spacing w:after="120"/>
        <w:ind w:left="1701" w:right="709" w:hanging="2127"/>
        <w:rPr>
          <w:rFonts w:cs="Arial"/>
          <w:sz w:val="28"/>
        </w:rPr>
      </w:pPr>
      <w:r w:rsidRPr="00F176B8">
        <w:rPr>
          <w:rFonts w:cs="Arial"/>
          <w:noProof/>
          <w:lang w:val="en-US"/>
        </w:rPr>
        <w:drawing>
          <wp:inline distT="0" distB="0" distL="0" distR="0">
            <wp:extent cx="431800" cy="317500"/>
            <wp:effectExtent l="0" t="0" r="0" b="0"/>
            <wp:docPr id="12" name="Bild 1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13" name="Bild 1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14" name="Bild 1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011798" w:rsidRPr="00F176B8">
        <w:rPr>
          <w:rFonts w:cs="Arial"/>
          <w:noProof/>
          <w:lang w:val="de-CH"/>
        </w:rPr>
        <w:t xml:space="preserve"> </w:t>
      </w:r>
      <w:r w:rsidR="00E433BF">
        <w:rPr>
          <w:rFonts w:cs="Arial"/>
          <w:sz w:val="28"/>
          <w:lang w:val="de-CH"/>
        </w:rPr>
        <w:t>Zusatzaufgabe: Suche</w:t>
      </w:r>
      <w:r w:rsidR="00005923" w:rsidRPr="00662F11">
        <w:rPr>
          <w:rFonts w:cs="Arial"/>
          <w:sz w:val="28"/>
        </w:rPr>
        <w:t xml:space="preserve"> </w:t>
      </w:r>
      <w:r w:rsidR="00E433BF" w:rsidRPr="00662F11">
        <w:rPr>
          <w:rFonts w:cs="Arial"/>
          <w:sz w:val="28"/>
        </w:rPr>
        <w:t xml:space="preserve">zu jedem Baustein </w:t>
      </w:r>
      <w:r w:rsidR="00005923" w:rsidRPr="00662F11">
        <w:rPr>
          <w:rFonts w:cs="Arial"/>
          <w:sz w:val="28"/>
        </w:rPr>
        <w:t xml:space="preserve">die passenden Zeilennummern </w:t>
      </w:r>
      <w:r w:rsidR="00E433BF">
        <w:rPr>
          <w:rFonts w:cs="Arial"/>
          <w:sz w:val="28"/>
        </w:rPr>
        <w:t>(</w:t>
      </w:r>
      <w:r w:rsidR="00005923" w:rsidRPr="00662F11">
        <w:rPr>
          <w:rFonts w:cs="Arial"/>
          <w:sz w:val="28"/>
        </w:rPr>
        <w:t xml:space="preserve">im Text ist jede fünfte </w:t>
      </w:r>
      <w:r w:rsidR="00005923">
        <w:rPr>
          <w:rFonts w:cs="Arial"/>
          <w:sz w:val="28"/>
        </w:rPr>
        <w:t xml:space="preserve">Zeile </w:t>
      </w:r>
      <w:r w:rsidR="00005923" w:rsidRPr="00662F11">
        <w:rPr>
          <w:rFonts w:cs="Arial"/>
          <w:sz w:val="28"/>
        </w:rPr>
        <w:t xml:space="preserve">angegeben: 5, </w:t>
      </w:r>
      <w:r w:rsidR="00005923">
        <w:rPr>
          <w:rFonts w:cs="Arial"/>
          <w:sz w:val="28"/>
        </w:rPr>
        <w:t xml:space="preserve">10, 15, …). Schreibe </w:t>
      </w:r>
      <w:r w:rsidR="00E433BF">
        <w:rPr>
          <w:rFonts w:cs="Arial"/>
          <w:sz w:val="28"/>
        </w:rPr>
        <w:t xml:space="preserve">dazu in Dein Lesetagebuch die Zahlen 1 bis 25 (Bausteinnummern) und dahinter </w:t>
      </w:r>
      <w:r w:rsidR="00005923">
        <w:rPr>
          <w:rFonts w:cs="Arial"/>
          <w:sz w:val="28"/>
        </w:rPr>
        <w:t>die Zeilen</w:t>
      </w:r>
      <w:r w:rsidR="00005923">
        <w:rPr>
          <w:rFonts w:cs="Arial"/>
          <w:sz w:val="28"/>
        </w:rPr>
        <w:softHyphen/>
        <w:t xml:space="preserve">nummer </w:t>
      </w:r>
      <w:r w:rsidR="00E433BF">
        <w:rPr>
          <w:rFonts w:cs="Arial"/>
          <w:sz w:val="28"/>
        </w:rPr>
        <w:t>im Text.</w:t>
      </w:r>
    </w:p>
    <w:p w:rsidR="009E4569" w:rsidRPr="00F176B8" w:rsidRDefault="009E4569" w:rsidP="009E4569">
      <w:pPr>
        <w:rPr>
          <w:rFonts w:cs="Arial"/>
        </w:rPr>
      </w:pPr>
    </w:p>
    <w:p w:rsidR="009E4569" w:rsidRPr="00F176B8" w:rsidRDefault="009E4569" w:rsidP="009E4569">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962305" w:rsidRPr="00F176B8" w:rsidTr="00F84C7C">
        <w:trPr>
          <w:trHeight w:val="850"/>
        </w:trPr>
        <w:tc>
          <w:tcPr>
            <w:tcW w:w="1828" w:type="dxa"/>
            <w:shd w:val="clear" w:color="auto" w:fill="auto"/>
            <w:vAlign w:val="center"/>
          </w:tcPr>
          <w:p w:rsidR="00962305" w:rsidRPr="00F176B8" w:rsidRDefault="008C1505" w:rsidP="00F84C7C">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15" name="Bild 15"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5"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962305" w:rsidRDefault="00962305" w:rsidP="00F84C7C">
            <w:pPr>
              <w:pStyle w:val="Kopfze"/>
              <w:spacing w:line="264" w:lineRule="auto"/>
              <w:jc w:val="center"/>
              <w:rPr>
                <w:rFonts w:ascii="Cambria" w:hAnsi="Cambria" w:cs="Arial"/>
              </w:rPr>
            </w:pPr>
            <w:r w:rsidRPr="00F176B8">
              <w:rPr>
                <w:rFonts w:ascii="Cambria" w:hAnsi="Cambria" w:cs="Arial"/>
              </w:rPr>
              <w:t xml:space="preserve">Lesetagebuch </w:t>
            </w:r>
          </w:p>
          <w:p w:rsidR="00962305" w:rsidRDefault="00962305" w:rsidP="00F84C7C">
            <w:pPr>
              <w:pStyle w:val="Kopfze"/>
              <w:spacing w:line="264" w:lineRule="auto"/>
              <w:jc w:val="center"/>
              <w:rPr>
                <w:rFonts w:ascii="Cambria" w:hAnsi="Cambria" w:cs="Arial"/>
                <w:b/>
              </w:rPr>
            </w:pPr>
            <w:r>
              <w:rPr>
                <w:rFonts w:ascii="Cambria" w:hAnsi="Cambria" w:cs="Arial"/>
                <w:b/>
              </w:rPr>
              <w:t>Summertime Blues</w:t>
            </w:r>
          </w:p>
          <w:p w:rsidR="00962305" w:rsidRPr="00F176B8" w:rsidRDefault="00962305" w:rsidP="00F84C7C">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3</w:t>
            </w:r>
          </w:p>
        </w:tc>
        <w:tc>
          <w:tcPr>
            <w:tcW w:w="3685" w:type="dxa"/>
            <w:shd w:val="clear" w:color="auto" w:fill="auto"/>
            <w:vAlign w:val="center"/>
          </w:tcPr>
          <w:p w:rsidR="00962305" w:rsidRPr="0096178C" w:rsidRDefault="00962305" w:rsidP="00F84C7C">
            <w:pPr>
              <w:pStyle w:val="Kopfze"/>
              <w:ind w:left="142"/>
              <w:jc w:val="left"/>
              <w:rPr>
                <w:rFonts w:ascii="Cambria" w:hAnsi="Cambria" w:cs="Arial"/>
                <w:b/>
                <w:sz w:val="36"/>
              </w:rPr>
            </w:pPr>
            <w:r>
              <w:rPr>
                <w:rFonts w:ascii="Cambria" w:hAnsi="Cambria" w:cs="Arial"/>
                <w:b/>
                <w:sz w:val="36"/>
              </w:rPr>
              <w:t>Logbuch Hören</w:t>
            </w:r>
          </w:p>
        </w:tc>
      </w:tr>
    </w:tbl>
    <w:p w:rsidR="009E4569" w:rsidRPr="00F176B8" w:rsidRDefault="009E4569" w:rsidP="009E4569">
      <w:pPr>
        <w:rPr>
          <w:rFonts w:cs="Arial"/>
          <w:sz w:val="10"/>
        </w:rPr>
      </w:pPr>
    </w:p>
    <w:p w:rsidR="009E4569" w:rsidRPr="00F176B8" w:rsidRDefault="008C1505" w:rsidP="009E4569">
      <w:pPr>
        <w:ind w:left="1701" w:right="709" w:hanging="2127"/>
        <w:rPr>
          <w:rFonts w:cs="Arial"/>
          <w:sz w:val="22"/>
        </w:rPr>
      </w:pPr>
      <w:r w:rsidRPr="00F176B8">
        <w:rPr>
          <w:rFonts w:cs="Arial"/>
          <w:noProof/>
          <w:lang w:val="en-US"/>
        </w:rPr>
        <w:drawing>
          <wp:inline distT="0" distB="0" distL="0" distR="0">
            <wp:extent cx="431800" cy="317500"/>
            <wp:effectExtent l="0" t="0" r="0" b="0"/>
            <wp:docPr id="16" name="Bild 1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9E4569" w:rsidRPr="00F176B8">
        <w:rPr>
          <w:rFonts w:cs="Arial"/>
          <w:noProof/>
          <w:lang w:val="de-CH"/>
        </w:rPr>
        <w:tab/>
      </w:r>
      <w:r w:rsidR="009E4569">
        <w:rPr>
          <w:rFonts w:cs="Arial"/>
          <w:sz w:val="28"/>
        </w:rPr>
        <w:t>Öffne das Dokument „Logbuch Hören“ im Ordner „Hören“.</w:t>
      </w:r>
      <w:r w:rsidR="009E4569" w:rsidRPr="00F176B8">
        <w:rPr>
          <w:rFonts w:cs="Arial"/>
          <w:sz w:val="28"/>
        </w:rPr>
        <w:br/>
      </w:r>
      <w:r w:rsidR="009E4569">
        <w:rPr>
          <w:rFonts w:cs="Arial"/>
          <w:sz w:val="22"/>
        </w:rPr>
        <w:t>(</w:t>
      </w:r>
      <w:r w:rsidR="00962305">
        <w:rPr>
          <w:rFonts w:cs="Arial"/>
          <w:sz w:val="22"/>
        </w:rPr>
        <w:t>Das PDF-Dokument ist interaktiv: Du kannst direkt reinschreiben</w:t>
      </w:r>
      <w:r w:rsidR="009E4569">
        <w:rPr>
          <w:rFonts w:cs="Arial"/>
          <w:sz w:val="22"/>
        </w:rPr>
        <w:t xml:space="preserve"> </w:t>
      </w:r>
      <w:r w:rsidR="000A4DF4">
        <w:rPr>
          <w:rFonts w:cs="Arial"/>
          <w:sz w:val="22"/>
        </w:rPr>
        <w:t xml:space="preserve">und </w:t>
      </w:r>
      <w:r w:rsidR="00962305">
        <w:rPr>
          <w:rFonts w:cs="Arial"/>
          <w:sz w:val="22"/>
        </w:rPr>
        <w:t xml:space="preserve">es dann unter Deinem Namen </w:t>
      </w:r>
      <w:r w:rsidR="000A4DF4">
        <w:rPr>
          <w:rFonts w:cs="Arial"/>
          <w:sz w:val="22"/>
        </w:rPr>
        <w:t>abspeich</w:t>
      </w:r>
      <w:r w:rsidR="009E4569">
        <w:rPr>
          <w:rFonts w:cs="Arial"/>
          <w:sz w:val="22"/>
        </w:rPr>
        <w:t>e</w:t>
      </w:r>
      <w:r w:rsidR="000A4DF4">
        <w:rPr>
          <w:rFonts w:cs="Arial"/>
          <w:sz w:val="22"/>
        </w:rPr>
        <w:t>r</w:t>
      </w:r>
      <w:r w:rsidR="009E4569">
        <w:rPr>
          <w:rFonts w:cs="Arial"/>
          <w:sz w:val="22"/>
        </w:rPr>
        <w:t>n</w:t>
      </w:r>
      <w:r w:rsidR="009E4569" w:rsidRPr="00F176B8">
        <w:rPr>
          <w:rFonts w:cs="Arial"/>
          <w:sz w:val="22"/>
        </w:rPr>
        <w:t>)</w:t>
      </w:r>
    </w:p>
    <w:p w:rsidR="009E4569" w:rsidRPr="00F176B8" w:rsidRDefault="009E4569" w:rsidP="009E4569">
      <w:pPr>
        <w:ind w:left="1701" w:right="709" w:hanging="2127"/>
        <w:rPr>
          <w:rFonts w:cs="Arial"/>
          <w:sz w:val="10"/>
        </w:rPr>
      </w:pPr>
    </w:p>
    <w:p w:rsidR="009E4569" w:rsidRPr="00F176B8" w:rsidRDefault="008C1505" w:rsidP="009E4569">
      <w:pPr>
        <w:ind w:left="1701" w:right="-283" w:hanging="2127"/>
        <w:rPr>
          <w:rFonts w:cs="Arial"/>
          <w:sz w:val="28"/>
        </w:rPr>
      </w:pPr>
      <w:r w:rsidRPr="00F176B8">
        <w:rPr>
          <w:rFonts w:cs="Arial"/>
          <w:noProof/>
          <w:lang w:val="en-US"/>
        </w:rPr>
        <w:drawing>
          <wp:inline distT="0" distB="0" distL="0" distR="0">
            <wp:extent cx="431800" cy="317500"/>
            <wp:effectExtent l="0" t="0" r="0" b="0"/>
            <wp:docPr id="17" name="Bild 1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18" name="Bild 1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9E4569" w:rsidRPr="00F176B8">
        <w:rPr>
          <w:rFonts w:cs="Arial"/>
        </w:rPr>
        <w:tab/>
      </w:r>
      <w:r w:rsidR="009E4569">
        <w:rPr>
          <w:rFonts w:cs="Arial"/>
          <w:sz w:val="28"/>
        </w:rPr>
        <w:t>Trage in der ersten Spalt</w:t>
      </w:r>
      <w:r w:rsidR="009E4569" w:rsidRPr="00F176B8">
        <w:rPr>
          <w:rFonts w:cs="Arial"/>
          <w:sz w:val="28"/>
        </w:rPr>
        <w:t>e</w:t>
      </w:r>
      <w:r w:rsidR="009E4569">
        <w:rPr>
          <w:rFonts w:cs="Arial"/>
          <w:sz w:val="28"/>
        </w:rPr>
        <w:t xml:space="preserve"> das heutige Datum ein</w:t>
      </w:r>
      <w:r w:rsidR="0050295F">
        <w:rPr>
          <w:rFonts w:cs="Arial"/>
          <w:sz w:val="28"/>
        </w:rPr>
        <w:t xml:space="preserve"> (ins 1. aktive Feld)</w:t>
      </w:r>
      <w:r w:rsidR="009E4569">
        <w:rPr>
          <w:rFonts w:cs="Arial"/>
          <w:sz w:val="28"/>
        </w:rPr>
        <w:t xml:space="preserve"> und schätze Dich selbst entlang der Aufgaben links ein: Wie gut kannst Du gehörte Texte verstehen, ordnen und wiedergeben?</w:t>
      </w:r>
      <w:r w:rsidR="009E4569" w:rsidRPr="00F176B8">
        <w:rPr>
          <w:rFonts w:cs="Arial"/>
          <w:sz w:val="28"/>
        </w:rPr>
        <w:t xml:space="preserve"> </w:t>
      </w:r>
    </w:p>
    <w:p w:rsidR="009E4569" w:rsidRPr="00F176B8" w:rsidRDefault="009E4569" w:rsidP="009E4569">
      <w:pPr>
        <w:ind w:left="1701" w:right="709" w:hanging="2127"/>
        <w:rPr>
          <w:rFonts w:cs="Arial"/>
          <w:sz w:val="12"/>
        </w:rPr>
      </w:pPr>
    </w:p>
    <w:p w:rsidR="005233F3" w:rsidRDefault="008C1505" w:rsidP="005233F3">
      <w:pPr>
        <w:ind w:left="1701" w:right="-283" w:hanging="2127"/>
        <w:rPr>
          <w:rFonts w:cs="Arial"/>
          <w:sz w:val="28"/>
        </w:rPr>
      </w:pPr>
      <w:r w:rsidRPr="00F176B8">
        <w:rPr>
          <w:rFonts w:cs="Arial"/>
          <w:noProof/>
          <w:lang w:val="en-US"/>
        </w:rPr>
        <w:drawing>
          <wp:inline distT="0" distB="0" distL="0" distR="0">
            <wp:extent cx="431800" cy="317500"/>
            <wp:effectExtent l="0" t="0" r="0" b="0"/>
            <wp:docPr id="19" name="Bild 1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20" name="Bild 2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21" name="Bild 2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9E4569" w:rsidRPr="00F176B8">
        <w:rPr>
          <w:rFonts w:cs="Arial"/>
          <w:noProof/>
          <w:lang w:val="de-CH"/>
        </w:rPr>
        <w:t xml:space="preserve"> </w:t>
      </w:r>
      <w:r w:rsidR="009E4569">
        <w:rPr>
          <w:rFonts w:cs="Arial"/>
          <w:noProof/>
          <w:sz w:val="28"/>
          <w:lang w:val="de-CH"/>
        </w:rPr>
        <w:t>Notiere ins Feld in der Mitte 1-2 Ziele</w:t>
      </w:r>
      <w:r w:rsidR="00785461">
        <w:rPr>
          <w:rFonts w:cs="Arial"/>
          <w:noProof/>
          <w:sz w:val="28"/>
          <w:lang w:val="de-CH"/>
        </w:rPr>
        <w:t>,</w:t>
      </w:r>
      <w:r w:rsidR="009E4569">
        <w:rPr>
          <w:rFonts w:cs="Arial"/>
          <w:noProof/>
          <w:sz w:val="28"/>
          <w:lang w:val="de-CH"/>
        </w:rPr>
        <w:t xml:space="preserve"> die du dir setzen magst. Sende das Dokument deiner Lehrperson.</w:t>
      </w:r>
    </w:p>
    <w:p w:rsidR="005233F3" w:rsidRPr="005233F3" w:rsidRDefault="005233F3" w:rsidP="005233F3">
      <w:pPr>
        <w:ind w:left="1701" w:right="-283" w:hanging="2127"/>
        <w:rPr>
          <w:rFonts w:cs="Arial"/>
          <w:sz w:val="28"/>
        </w:rPr>
      </w:pPr>
    </w:p>
    <w:p w:rsidR="00D9551E" w:rsidRPr="00F176B8" w:rsidRDefault="00D9551E" w:rsidP="00D15B55">
      <w:pPr>
        <w:spacing w:after="120"/>
        <w:ind w:left="1985" w:right="709" w:hanging="1985"/>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962305" w:rsidRPr="00F176B8" w:rsidTr="00F84C7C">
        <w:trPr>
          <w:trHeight w:val="850"/>
        </w:trPr>
        <w:tc>
          <w:tcPr>
            <w:tcW w:w="1828" w:type="dxa"/>
            <w:shd w:val="clear" w:color="auto" w:fill="auto"/>
            <w:vAlign w:val="center"/>
          </w:tcPr>
          <w:p w:rsidR="00962305" w:rsidRPr="00F176B8" w:rsidRDefault="008C1505" w:rsidP="00F84C7C">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22" name="Bild 22"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2"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962305" w:rsidRDefault="00962305" w:rsidP="00F84C7C">
            <w:pPr>
              <w:pStyle w:val="Kopfze"/>
              <w:spacing w:line="264" w:lineRule="auto"/>
              <w:jc w:val="center"/>
              <w:rPr>
                <w:rFonts w:ascii="Cambria" w:hAnsi="Cambria" w:cs="Arial"/>
              </w:rPr>
            </w:pPr>
            <w:r w:rsidRPr="00F176B8">
              <w:rPr>
                <w:rFonts w:ascii="Cambria" w:hAnsi="Cambria" w:cs="Arial"/>
              </w:rPr>
              <w:t xml:space="preserve">Lesetagebuch </w:t>
            </w:r>
          </w:p>
          <w:p w:rsidR="00962305" w:rsidRDefault="00962305" w:rsidP="00F84C7C">
            <w:pPr>
              <w:pStyle w:val="Kopfze"/>
              <w:spacing w:line="264" w:lineRule="auto"/>
              <w:jc w:val="center"/>
              <w:rPr>
                <w:rFonts w:ascii="Cambria" w:hAnsi="Cambria" w:cs="Arial"/>
                <w:b/>
              </w:rPr>
            </w:pPr>
            <w:r>
              <w:rPr>
                <w:rFonts w:ascii="Cambria" w:hAnsi="Cambria" w:cs="Arial"/>
                <w:b/>
              </w:rPr>
              <w:t>Summertime Blues</w:t>
            </w:r>
          </w:p>
          <w:p w:rsidR="00962305" w:rsidRPr="00F176B8" w:rsidRDefault="00962305" w:rsidP="00F84C7C">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4</w:t>
            </w:r>
          </w:p>
        </w:tc>
        <w:tc>
          <w:tcPr>
            <w:tcW w:w="3685" w:type="dxa"/>
            <w:shd w:val="clear" w:color="auto" w:fill="auto"/>
            <w:vAlign w:val="center"/>
          </w:tcPr>
          <w:p w:rsidR="00962305" w:rsidRPr="0096178C" w:rsidRDefault="00962305" w:rsidP="00F84C7C">
            <w:pPr>
              <w:pStyle w:val="Kopfze"/>
              <w:ind w:left="142"/>
              <w:jc w:val="left"/>
              <w:rPr>
                <w:rFonts w:ascii="Cambria" w:hAnsi="Cambria" w:cs="Arial"/>
                <w:b/>
                <w:sz w:val="36"/>
              </w:rPr>
            </w:pPr>
            <w:r>
              <w:rPr>
                <w:rFonts w:ascii="Cambria" w:hAnsi="Cambria" w:cs="Arial"/>
                <w:b/>
                <w:sz w:val="36"/>
              </w:rPr>
              <w:t>Beziehungstypen</w:t>
            </w:r>
          </w:p>
        </w:tc>
      </w:tr>
    </w:tbl>
    <w:p w:rsidR="00AB1DC1" w:rsidRPr="00F176B8" w:rsidRDefault="00AB1DC1" w:rsidP="00AB1DC1">
      <w:pPr>
        <w:rPr>
          <w:rFonts w:cs="Arial"/>
          <w:sz w:val="16"/>
        </w:rPr>
      </w:pPr>
    </w:p>
    <w:p w:rsidR="00962305" w:rsidRDefault="008C1505" w:rsidP="00962305">
      <w:pPr>
        <w:ind w:left="1701" w:right="709" w:hanging="2127"/>
        <w:rPr>
          <w:rFonts w:cs="Arial"/>
          <w:sz w:val="28"/>
        </w:rPr>
      </w:pPr>
      <w:r w:rsidRPr="00F84C7C">
        <w:rPr>
          <w:rFonts w:cs="Arial"/>
          <w:noProof/>
          <w:lang w:eastAsia="de-DE"/>
        </w:rPr>
        <w:drawing>
          <wp:inline distT="0" distB="0" distL="0" distR="0">
            <wp:extent cx="431800" cy="317500"/>
            <wp:effectExtent l="0" t="0" r="0" b="0"/>
            <wp:docPr id="23" name="Bild 1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962305" w:rsidRPr="0065121A">
        <w:rPr>
          <w:rFonts w:cs="Arial"/>
          <w:noProof/>
          <w:lang w:val="de-CH"/>
        </w:rPr>
        <w:tab/>
      </w:r>
      <w:r w:rsidR="00962305" w:rsidRPr="002D45E1">
        <w:rPr>
          <w:rFonts w:cs="Arial"/>
          <w:sz w:val="28"/>
        </w:rPr>
        <w:t>Lies den Text nochma</w:t>
      </w:r>
      <w:r w:rsidR="00962305">
        <w:rPr>
          <w:rFonts w:cs="Arial"/>
          <w:sz w:val="28"/>
        </w:rPr>
        <w:t>ls durch!</w:t>
      </w:r>
    </w:p>
    <w:p w:rsidR="00962305" w:rsidRDefault="00962305" w:rsidP="00962305">
      <w:pPr>
        <w:ind w:left="1701" w:right="709"/>
        <w:rPr>
          <w:rFonts w:cs="Arial"/>
          <w:sz w:val="28"/>
        </w:rPr>
      </w:pPr>
      <w:r>
        <w:rPr>
          <w:rFonts w:cs="Arial"/>
          <w:sz w:val="28"/>
        </w:rPr>
        <w:t>Welche Personen</w:t>
      </w:r>
      <w:r w:rsidRPr="002D45E1">
        <w:rPr>
          <w:rFonts w:cs="Arial"/>
          <w:sz w:val="28"/>
        </w:rPr>
        <w:t xml:space="preserve"> </w:t>
      </w:r>
      <w:r>
        <w:rPr>
          <w:rFonts w:cs="Arial"/>
          <w:sz w:val="28"/>
        </w:rPr>
        <w:t>kommen in der Geschichte vor?</w:t>
      </w:r>
    </w:p>
    <w:p w:rsidR="00962305" w:rsidRPr="005E15AE" w:rsidRDefault="00962305" w:rsidP="00962305">
      <w:pPr>
        <w:ind w:left="1701" w:right="709"/>
        <w:rPr>
          <w:rFonts w:cs="Arial"/>
          <w:sz w:val="28"/>
        </w:rPr>
      </w:pPr>
      <w:r>
        <w:rPr>
          <w:rFonts w:cs="Arial"/>
          <w:sz w:val="28"/>
        </w:rPr>
        <w:t>Liste alle auf und halte auch einige Merkmale der Personen fest.</w:t>
      </w:r>
    </w:p>
    <w:p w:rsidR="00962305" w:rsidRPr="002D45E1" w:rsidRDefault="00962305" w:rsidP="00962305">
      <w:pPr>
        <w:ind w:left="1701" w:right="709" w:hanging="2127"/>
        <w:rPr>
          <w:rFonts w:cs="Arial"/>
          <w:sz w:val="14"/>
        </w:rPr>
      </w:pPr>
    </w:p>
    <w:p w:rsidR="00962305" w:rsidRDefault="008C1505" w:rsidP="00962305">
      <w:pPr>
        <w:ind w:left="1701" w:right="709" w:hanging="2127"/>
        <w:rPr>
          <w:rFonts w:cs="Arial"/>
          <w:sz w:val="28"/>
        </w:rPr>
      </w:pPr>
      <w:r w:rsidRPr="00F84C7C">
        <w:rPr>
          <w:rFonts w:cs="Arial"/>
          <w:noProof/>
          <w:lang w:eastAsia="de-DE"/>
        </w:rPr>
        <w:drawing>
          <wp:inline distT="0" distB="0" distL="0" distR="0">
            <wp:extent cx="431800" cy="317500"/>
            <wp:effectExtent l="0" t="0" r="0" b="0"/>
            <wp:docPr id="24" name="Bild 1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extent cx="431800" cy="317500"/>
            <wp:effectExtent l="0" t="0" r="0" b="0"/>
            <wp:docPr id="25" name="Bild 1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962305" w:rsidRPr="002D45E1">
        <w:rPr>
          <w:rFonts w:cs="Arial"/>
        </w:rPr>
        <w:tab/>
      </w:r>
      <w:r w:rsidR="00962305">
        <w:rPr>
          <w:rFonts w:cs="Arial"/>
          <w:sz w:val="28"/>
        </w:rPr>
        <w:t>Erstelle nun ein Personen-Beziehungs-Mindmap:</w:t>
      </w:r>
    </w:p>
    <w:p w:rsidR="00962305" w:rsidRDefault="008C1505" w:rsidP="00962305">
      <w:pPr>
        <w:ind w:left="1701" w:right="709" w:hanging="2127"/>
        <w:rPr>
          <w:rFonts w:cs="Arial"/>
          <w:sz w:val="28"/>
        </w:rPr>
      </w:pPr>
      <w:r>
        <w:rPr>
          <w:noProof/>
        </w:rPr>
        <w:lastRenderedPageBreak/>
        <mc:AlternateContent>
          <mc:Choice Requires="wps">
            <w:drawing>
              <wp:anchor distT="0" distB="0" distL="114300" distR="114300" simplePos="0" relativeHeight="251659264" behindDoc="0" locked="0" layoutInCell="1" allowOverlap="1">
                <wp:simplePos x="0" y="0"/>
                <wp:positionH relativeFrom="column">
                  <wp:posOffset>3773170</wp:posOffset>
                </wp:positionH>
                <wp:positionV relativeFrom="paragraph">
                  <wp:posOffset>584200</wp:posOffset>
                </wp:positionV>
                <wp:extent cx="843915" cy="271145"/>
                <wp:effectExtent l="0" t="0" r="0" b="0"/>
                <wp:wrapNone/>
                <wp:docPr id="103"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43915" cy="271145"/>
                        </a:xfrm>
                        <a:prstGeom prst="roundRect">
                          <a:avLst>
                            <a:gd name="adj" fmla="val 16667"/>
                          </a:avLst>
                        </a:prstGeom>
                        <a:solidFill>
                          <a:srgbClr val="FFFFFF"/>
                        </a:solidFill>
                        <a:ln w="9525">
                          <a:solidFill>
                            <a:srgbClr val="000000"/>
                          </a:solidFill>
                          <a:miter lim="800000"/>
                          <a:headEnd/>
                          <a:tailEnd/>
                        </a:ln>
                      </wps:spPr>
                      <wps:txbx>
                        <w:txbxContent>
                          <w:p w:rsidR="00962305" w:rsidRPr="00875F0F" w:rsidRDefault="00962305" w:rsidP="00962305">
                            <w:pPr>
                              <w:rPr>
                                <w:lang w:val="de-CH"/>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2" o:spid="_x0000_s1026" style="position:absolute;left:0;text-align:left;margin-left:297.1pt;margin-top:46pt;width:66.45pt;height:2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">
                <v:stroke joinstyle="miter"/>
                <v:path arrowok="t"/>
                <v:textbox>
                  <w:txbxContent>
                    <w:p w:rsidR="00962305" w:rsidRPr="00875F0F" w:rsidRDefault="00962305" w:rsidP="00962305">
                      <w:pPr>
                        <w:rPr>
                          <w:lang w:val="de-CH"/>
                        </w:rPr>
                      </w:pPr>
                    </w:p>
                  </w:txbxContent>
                </v:textbox>
              </v:roundrect>
            </w:pict>
          </mc:Fallback>
        </mc:AlternateContent>
      </w:r>
      <w:r w:rsidR="00962305">
        <w:rPr>
          <w:rFonts w:cs="Arial"/>
          <w:sz w:val="28"/>
        </w:rPr>
        <w:tab/>
        <w:t>Schreibe den Ich-Erzähler in die Mitte des Blattes und die anderen rund herum. Beschrifte jeweils die Beziehungspfeile:</w:t>
      </w:r>
    </w:p>
    <w:p w:rsidR="00962305" w:rsidRDefault="008C1505" w:rsidP="00962305">
      <w:pPr>
        <w:ind w:left="1701" w:right="709" w:hanging="2127"/>
        <w:rPr>
          <w:rFonts w:cs="Arial"/>
          <w:sz w:val="28"/>
        </w:rPr>
      </w:pPr>
      <w:r>
        <w:rPr>
          <w:noProof/>
        </w:rPr>
        <mc:AlternateContent>
          <mc:Choice Requires="wps">
            <w:drawing>
              <wp:anchor distT="0" distB="0" distL="114300" distR="114300" simplePos="0" relativeHeight="251660288" behindDoc="0" locked="0" layoutInCell="1" allowOverlap="1">
                <wp:simplePos x="0" y="0"/>
                <wp:positionH relativeFrom="column">
                  <wp:posOffset>1243330</wp:posOffset>
                </wp:positionH>
                <wp:positionV relativeFrom="paragraph">
                  <wp:posOffset>80010</wp:posOffset>
                </wp:positionV>
                <wp:extent cx="843915" cy="271145"/>
                <wp:effectExtent l="0" t="0" r="0" b="0"/>
                <wp:wrapNone/>
                <wp:docPr id="104"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43915" cy="271145"/>
                        </a:xfrm>
                        <a:prstGeom prst="roundRect">
                          <a:avLst>
                            <a:gd name="adj" fmla="val 16667"/>
                          </a:avLst>
                        </a:prstGeom>
                        <a:solidFill>
                          <a:srgbClr val="FFFFFF"/>
                        </a:solidFill>
                        <a:ln w="9525">
                          <a:solidFill>
                            <a:srgbClr val="000000"/>
                          </a:solidFill>
                          <a:miter lim="800000"/>
                          <a:headEnd/>
                          <a:tailEnd/>
                        </a:ln>
                      </wps:spPr>
                      <wps:txbx>
                        <w:txbxContent>
                          <w:p w:rsidR="00962305" w:rsidRPr="00875F0F" w:rsidRDefault="00962305" w:rsidP="00962305">
                            <w:pPr>
                              <w:rPr>
                                <w:lang w:val="de-CH"/>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3" o:spid="_x0000_s1027" style="position:absolute;left:0;text-align:left;margin-left:97.9pt;margin-top:6.3pt;width:66.45pt;height:2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">
                <v:stroke joinstyle="miter"/>
                <v:path arrowok="t"/>
                <v:textbox>
                  <w:txbxContent>
                    <w:p w:rsidR="00962305" w:rsidRPr="00875F0F" w:rsidRDefault="00962305" w:rsidP="00962305">
                      <w:pPr>
                        <w:rPr>
                          <w:lang w:val="de-CH"/>
                        </w:rPr>
                      </w:pPr>
                    </w:p>
                  </w:txbxContent>
                </v:textbox>
              </v:roundrect>
            </w:pict>
          </mc:Fallback>
        </mc:AlternateContent>
      </w:r>
    </w:p>
    <w:p w:rsidR="00962305" w:rsidRDefault="008C1505" w:rsidP="00962305">
      <w:pPr>
        <w:ind w:left="1701" w:right="709" w:hanging="2127"/>
        <w:rPr>
          <w:rFonts w:cs="Arial"/>
          <w:sz w:val="28"/>
        </w:rPr>
      </w:pPr>
      <w:r>
        <w:rPr>
          <w:noProof/>
        </w:rPr>
        <mc:AlternateContent>
          <mc:Choice Requires="wps">
            <w:drawing>
              <wp:anchor distT="0" distB="0" distL="114300" distR="114300" simplePos="0" relativeHeight="251664384" behindDoc="0" locked="0" layoutInCell="1" allowOverlap="1">
                <wp:simplePos x="0" y="0"/>
                <wp:positionH relativeFrom="column">
                  <wp:posOffset>3489325</wp:posOffset>
                </wp:positionH>
                <wp:positionV relativeFrom="paragraph">
                  <wp:posOffset>178435</wp:posOffset>
                </wp:positionV>
                <wp:extent cx="878205" cy="372110"/>
                <wp:effectExtent l="25400" t="38100" r="0" b="8890"/>
                <wp:wrapNone/>
                <wp:docPr id="105"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878205" cy="37211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F16829F" id="_x0000_t32" coordsize="21600,21600" o:spt="32" o:oned="t" path="m,l21600,21600e" filled="f">
                <v:path arrowok="t" fillok="f" o:connecttype="none"/>
                <o:lock v:ext="edit" shapetype="t"/>
              </v:shapetype>
              <v:shape id="AutoShape 17" o:spid="_x0000_s1026" type="#_x0000_t32" style="position:absolute;margin-left:274.75pt;margin-top:14.05pt;width:69.15pt;height:29.3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" strokeweight="2.25pt">
                <v:stroke endarrow="block"/>
                <o:lock v:ext="edit" shapetype="f"/>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4367530</wp:posOffset>
                </wp:positionH>
                <wp:positionV relativeFrom="paragraph">
                  <wp:posOffset>21590</wp:posOffset>
                </wp:positionV>
                <wp:extent cx="413385" cy="422275"/>
                <wp:effectExtent l="12700" t="12700" r="31115" b="22225"/>
                <wp:wrapNone/>
                <wp:docPr id="106"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13385" cy="422275"/>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F603D89" id="AutoShape 15" o:spid="_x0000_s1026" type="#_x0000_t32" style="position:absolute;margin-left:343.9pt;margin-top:1.7pt;width:32.55pt;height:3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" strokeweight="2.25pt">
                <v:stroke endarrow="block"/>
                <o:lock v:ext="edit" shapetype="f"/>
              </v:shape>
            </w:pict>
          </mc:Fallback>
        </mc:AlternateContent>
      </w:r>
      <w:r>
        <w:rPr>
          <w:noProof/>
        </w:rPr>
        <mc:AlternateContent>
          <mc:Choice Requires="wps">
            <w:drawing>
              <wp:anchor distT="0" distB="0" distL="114300" distR="114300" simplePos="0" relativeHeight="251663360" behindDoc="0" locked="0" layoutInCell="1" allowOverlap="1">
                <wp:simplePos x="0" y="0"/>
                <wp:positionH relativeFrom="column">
                  <wp:posOffset>4114165</wp:posOffset>
                </wp:positionH>
                <wp:positionV relativeFrom="paragraph">
                  <wp:posOffset>21590</wp:posOffset>
                </wp:positionV>
                <wp:extent cx="441960" cy="440690"/>
                <wp:effectExtent l="25400" t="25400" r="2540" b="3810"/>
                <wp:wrapNone/>
                <wp:docPr id="107"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flipV="1">
                          <a:off x="0" y="0"/>
                          <a:ext cx="441960" cy="440690"/>
                        </a:xfrm>
                        <a:prstGeom prst="straightConnector1">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54BD3B" id="AutoShape 16" o:spid="_x0000_s1026" type="#_x0000_t32" style="position:absolute;margin-left:323.95pt;margin-top:1.7pt;width:34.8pt;height:34.7pt;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" strokeweight="2.25pt">
                <v:stroke endarrow="block"/>
                <o:lock v:ext="edit" shapetype="f"/>
              </v:shape>
            </w:pict>
          </mc:Fallback>
        </mc:AlternateContent>
      </w:r>
      <w:r>
        <w:rPr>
          <w:noProof/>
        </w:rPr>
        <mc:AlternateContent>
          <mc:Choice Requires="wps">
            <w:drawing>
              <wp:anchor distT="0" distB="0" distL="114300" distR="114300" simplePos="0" relativeHeight="251652096" behindDoc="0" locked="0" layoutInCell="1" allowOverlap="1">
                <wp:simplePos x="0" y="0"/>
                <wp:positionH relativeFrom="column">
                  <wp:posOffset>2462530</wp:posOffset>
                </wp:positionH>
                <wp:positionV relativeFrom="paragraph">
                  <wp:posOffset>142240</wp:posOffset>
                </wp:positionV>
                <wp:extent cx="1026795" cy="271145"/>
                <wp:effectExtent l="0" t="0" r="1905" b="0"/>
                <wp:wrapNone/>
                <wp:docPr id="108" name="Textfeld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26795" cy="271145"/>
                        </a:xfrm>
                        <a:prstGeom prst="roundRect">
                          <a:avLst>
                            <a:gd name="adj" fmla="val 16667"/>
                          </a:avLst>
                        </a:prstGeom>
                        <a:solidFill>
                          <a:srgbClr val="FFFFFF"/>
                        </a:solidFill>
                        <a:ln w="9525">
                          <a:solidFill>
                            <a:srgbClr val="000000"/>
                          </a:solidFill>
                          <a:miter lim="800000"/>
                          <a:headEnd/>
                          <a:tailEnd/>
                        </a:ln>
                      </wps:spPr>
                      <wps:txbx>
                        <w:txbxContent>
                          <w:p w:rsidR="00962305" w:rsidRDefault="00962305" w:rsidP="00962305">
                            <w:r>
                              <w:t>Ich-Erzähler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Textfeld 2" o:spid="_x0000_s1028" style="position:absolute;left:0;text-align:left;margin-left:193.9pt;margin-top:11.2pt;width:80.85pt;height:21.3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">
                <v:stroke joinstyle="miter"/>
                <v:path arrowok="t"/>
                <v:textbox>
                  <w:txbxContent>
                    <w:p w:rsidR="00962305" w:rsidRDefault="00962305" w:rsidP="00962305">
                      <w:r>
                        <w:t>Ich-Erzähler</w:t>
                      </w:r>
                    </w:p>
                  </w:txbxContent>
                </v:textbox>
              </v:roundrect>
            </w:pict>
          </mc:Fallback>
        </mc:AlternateContent>
      </w:r>
    </w:p>
    <w:p w:rsidR="00962305" w:rsidRDefault="008C1505" w:rsidP="00962305">
      <w:pPr>
        <w:ind w:left="1701" w:right="709" w:hanging="2127"/>
        <w:rPr>
          <w:rFonts w:cs="Arial"/>
          <w:sz w:val="28"/>
        </w:rPr>
      </w:pPr>
      <w:r>
        <w:rPr>
          <w:noProof/>
        </w:rPr>
        <mc:AlternateContent>
          <mc:Choice Requires="wps">
            <w:drawing>
              <wp:anchor distT="0" distB="0" distL="114300" distR="114300" simplePos="0" relativeHeight="251661312" behindDoc="0" locked="0" layoutInCell="1" allowOverlap="1">
                <wp:simplePos x="0" y="0"/>
                <wp:positionH relativeFrom="column">
                  <wp:posOffset>3527425</wp:posOffset>
                </wp:positionH>
                <wp:positionV relativeFrom="paragraph">
                  <wp:posOffset>151765</wp:posOffset>
                </wp:positionV>
                <wp:extent cx="878205" cy="342900"/>
                <wp:effectExtent l="12700" t="12700" r="23495" b="25400"/>
                <wp:wrapNone/>
                <wp:docPr id="109"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78205" cy="342900"/>
                        </a:xfrm>
                        <a:prstGeom prst="straightConnector1">
                          <a:avLst/>
                        </a:prstGeom>
                        <a:noFill/>
                        <a:ln w="28575">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B4EE141" id="AutoShape 14" o:spid="_x0000_s1026" type="#_x0000_t32" style="position:absolute;margin-left:277.75pt;margin-top:11.95pt;width:69.15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" strokecolor="#00b050" strokeweight="2.25pt">
                <v:stroke endarrow="block"/>
                <o:lock v:ext="edit" shapetype="f"/>
              </v:shape>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1805305</wp:posOffset>
                </wp:positionH>
                <wp:positionV relativeFrom="paragraph">
                  <wp:posOffset>67945</wp:posOffset>
                </wp:positionV>
                <wp:extent cx="657225" cy="495300"/>
                <wp:effectExtent l="25400" t="12700" r="3175" b="12700"/>
                <wp:wrapNone/>
                <wp:docPr id="1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H="1">
                          <a:off x="0" y="0"/>
                          <a:ext cx="657225" cy="495300"/>
                        </a:xfrm>
                        <a:prstGeom prst="straightConnector1">
                          <a:avLst/>
                        </a:prstGeom>
                        <a:noFill/>
                        <a:ln w="28575">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4C7DF3D" id="AutoShape 7" o:spid="_x0000_s1026" type="#_x0000_t32" style="position:absolute;margin-left:142.15pt;margin-top:5.35pt;width:51.75pt;height:39pt;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" strokecolor="#00b050" strokeweight="2.25pt">
                <v:stroke endarrow="block"/>
                <o:lock v:ext="edit" shapetype="f"/>
              </v:shape>
            </w:pict>
          </mc:Fallback>
        </mc:AlternateContent>
      </w:r>
    </w:p>
    <w:p w:rsidR="00962305" w:rsidRDefault="008C1505" w:rsidP="00962305">
      <w:pPr>
        <w:ind w:left="1701" w:right="709" w:hanging="2127"/>
        <w:rPr>
          <w:rFonts w:cs="Arial"/>
          <w:sz w:val="28"/>
        </w:rPr>
      </w:pPr>
      <w:r>
        <w:rPr>
          <w:noProof/>
        </w:rPr>
        <mc:AlternateContent>
          <mc:Choice Requires="wps">
            <w:drawing>
              <wp:anchor distT="0" distB="0" distL="114300" distR="114300" simplePos="0" relativeHeight="251657216" behindDoc="0" locked="0" layoutInCell="1" allowOverlap="1">
                <wp:simplePos x="0" y="0"/>
                <wp:positionH relativeFrom="column">
                  <wp:posOffset>4367530</wp:posOffset>
                </wp:positionH>
                <wp:positionV relativeFrom="paragraph">
                  <wp:posOffset>45720</wp:posOffset>
                </wp:positionV>
                <wp:extent cx="767715" cy="316865"/>
                <wp:effectExtent l="0" t="0" r="0" b="635"/>
                <wp:wrapNone/>
                <wp:docPr id="111"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7715" cy="316865"/>
                        </a:xfrm>
                        <a:prstGeom prst="roundRect">
                          <a:avLst>
                            <a:gd name="adj" fmla="val 16667"/>
                          </a:avLst>
                        </a:prstGeom>
                        <a:solidFill>
                          <a:srgbClr val="FFFFFF"/>
                        </a:solidFill>
                        <a:ln w="9525">
                          <a:solidFill>
                            <a:srgbClr val="000000"/>
                          </a:solidFill>
                          <a:miter lim="800000"/>
                          <a:headEnd/>
                          <a:tailEnd/>
                        </a:ln>
                      </wps:spPr>
                      <wps:txbx>
                        <w:txbxContent>
                          <w:p w:rsidR="00962305" w:rsidRPr="00875F0F" w:rsidRDefault="00962305" w:rsidP="00962305">
                            <w:pPr>
                              <w:rPr>
                                <w:lang w:val="de-CH"/>
                              </w:rPr>
                            </w:pPr>
                            <w:r>
                              <w:rPr>
                                <w:lang w:val="de-CH"/>
                              </w:rPr>
                              <w:t>Nesrin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0" o:spid="_x0000_s1029" style="position:absolute;left:0;text-align:left;margin-left:343.9pt;margin-top:3.6pt;width:60.45pt;height:24.9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">
                <v:stroke joinstyle="miter"/>
                <v:path arrowok="t"/>
                <v:textbox>
                  <w:txbxContent>
                    <w:p w:rsidR="00962305" w:rsidRPr="00875F0F" w:rsidRDefault="00962305" w:rsidP="00962305">
                      <w:pPr>
                        <w:rPr>
                          <w:lang w:val="de-CH"/>
                        </w:rPr>
                      </w:pPr>
                      <w:r>
                        <w:rPr>
                          <w:lang w:val="de-CH"/>
                        </w:rPr>
                        <w:t>Nesrin</w:t>
                      </w:r>
                    </w:p>
                  </w:txbxContent>
                </v:textbox>
              </v:roundrect>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2049145</wp:posOffset>
                </wp:positionH>
                <wp:positionV relativeFrom="paragraph">
                  <wp:posOffset>27305</wp:posOffset>
                </wp:positionV>
                <wp:extent cx="716280" cy="335280"/>
                <wp:effectExtent l="0" t="0" r="0" b="0"/>
                <wp:wrapNone/>
                <wp:docPr id="1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1628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2305" w:rsidRPr="00875F0F" w:rsidRDefault="00962305" w:rsidP="00962305">
                            <w:pPr>
                              <w:rPr>
                                <w:sz w:val="16"/>
                                <w:lang w:val="de-CH"/>
                              </w:rPr>
                            </w:pPr>
                            <w:r w:rsidRPr="00875F0F">
                              <w:rPr>
                                <w:sz w:val="16"/>
                                <w:lang w:val="de-CH"/>
                              </w:rPr>
                              <w:t>beste Freunde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0" type="#_x0000_t202" style="position:absolute;left:0;text-align:left;margin-left:161.35pt;margin-top:2.15pt;width:56.4pt;height:26.4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" stroked="f">
                <v:path arrowok="t"/>
                <v:textbox>
                  <w:txbxContent>
                    <w:p w:rsidR="00962305" w:rsidRPr="00875F0F" w:rsidRDefault="00962305" w:rsidP="00962305">
                      <w:pPr>
                        <w:rPr>
                          <w:sz w:val="16"/>
                          <w:lang w:val="de-CH"/>
                        </w:rPr>
                      </w:pPr>
                      <w:r w:rsidRPr="00875F0F">
                        <w:rPr>
                          <w:sz w:val="16"/>
                          <w:lang w:val="de-CH"/>
                        </w:rPr>
                        <w:t>beste Freunde</w:t>
                      </w:r>
                    </w:p>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2033905</wp:posOffset>
                </wp:positionH>
                <wp:positionV relativeFrom="paragraph">
                  <wp:posOffset>80645</wp:posOffset>
                </wp:positionV>
                <wp:extent cx="762000" cy="510540"/>
                <wp:effectExtent l="12700" t="25400" r="12700" b="10160"/>
                <wp:wrapNone/>
                <wp:docPr id="1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flipV="1">
                          <a:off x="0" y="0"/>
                          <a:ext cx="762000" cy="510540"/>
                        </a:xfrm>
                        <a:prstGeom prst="straightConnector1">
                          <a:avLst/>
                        </a:prstGeom>
                        <a:noFill/>
                        <a:ln w="28575">
                          <a:solidFill>
                            <a:srgbClr val="00B05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FA7C726" id="AutoShape 6" o:spid="_x0000_s1026" type="#_x0000_t32" style="position:absolute;margin-left:160.15pt;margin-top:6.35pt;width:60pt;height:40.2pt;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" strokecolor="#00b050" strokeweight="2.25pt">
                <v:stroke endarrow="block"/>
                <o:lock v:ext="edit" shapetype="f"/>
              </v:shape>
            </w:pict>
          </mc:Fallback>
        </mc:AlternateContent>
      </w:r>
    </w:p>
    <w:p w:rsidR="00962305" w:rsidRDefault="008C1505" w:rsidP="00962305">
      <w:pPr>
        <w:ind w:left="1701" w:right="709" w:hanging="2127"/>
        <w:rPr>
          <w:rFonts w:cs="Arial"/>
          <w:sz w:val="28"/>
        </w:rPr>
      </w:pPr>
      <w:r>
        <w:rPr>
          <w:noProof/>
        </w:rPr>
        <mc:AlternateContent>
          <mc:Choice Requires="wps">
            <w:drawing>
              <wp:anchor distT="0" distB="0" distL="114300" distR="114300" simplePos="0" relativeHeight="251653120" behindDoc="0" locked="0" layoutInCell="1" allowOverlap="1">
                <wp:simplePos x="0" y="0"/>
                <wp:positionH relativeFrom="column">
                  <wp:posOffset>1449070</wp:posOffset>
                </wp:positionH>
                <wp:positionV relativeFrom="paragraph">
                  <wp:posOffset>199390</wp:posOffset>
                </wp:positionV>
                <wp:extent cx="584835" cy="271145"/>
                <wp:effectExtent l="0" t="0" r="0" b="0"/>
                <wp:wrapNone/>
                <wp:docPr id="11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84835" cy="271145"/>
                        </a:xfrm>
                        <a:prstGeom prst="roundRect">
                          <a:avLst>
                            <a:gd name="adj" fmla="val 16667"/>
                          </a:avLst>
                        </a:prstGeom>
                        <a:solidFill>
                          <a:srgbClr val="FFFFFF"/>
                        </a:solidFill>
                        <a:ln w="9525">
                          <a:solidFill>
                            <a:srgbClr val="000000"/>
                          </a:solidFill>
                          <a:miter lim="800000"/>
                          <a:headEnd/>
                          <a:tailEnd/>
                        </a:ln>
                      </wps:spPr>
                      <wps:txbx>
                        <w:txbxContent>
                          <w:p w:rsidR="00962305" w:rsidRPr="00875F0F" w:rsidRDefault="00962305" w:rsidP="00962305">
                            <w:pPr>
                              <w:rPr>
                                <w:lang w:val="de-CH"/>
                              </w:rPr>
                            </w:pPr>
                            <w:r>
                              <w:rPr>
                                <w:lang w:val="de-CH"/>
                              </w:rPr>
                              <w:t>Arni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5" o:spid="_x0000_s1031" style="position:absolute;left:0;text-align:left;margin-left:114.1pt;margin-top:15.7pt;width:46.05pt;height:21.3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">
                <v:stroke joinstyle="miter"/>
                <v:path arrowok="t"/>
                <v:textbox>
                  <w:txbxContent>
                    <w:p w:rsidR="00962305" w:rsidRPr="00875F0F" w:rsidRDefault="00962305" w:rsidP="00962305">
                      <w:pPr>
                        <w:rPr>
                          <w:lang w:val="de-CH"/>
                        </w:rPr>
                      </w:pPr>
                      <w:r>
                        <w:rPr>
                          <w:lang w:val="de-CH"/>
                        </w:rPr>
                        <w:t>Arni</w:t>
                      </w:r>
                    </w:p>
                  </w:txbxContent>
                </v:textbox>
              </v:roundrect>
            </w:pict>
          </mc:Fallback>
        </mc:AlternateContent>
      </w:r>
    </w:p>
    <w:p w:rsidR="00962305" w:rsidRDefault="008C1505" w:rsidP="00962305">
      <w:pPr>
        <w:ind w:left="1701" w:right="709" w:hanging="2127"/>
        <w:rPr>
          <w:rFonts w:cs="Arial"/>
          <w:sz w:val="28"/>
        </w:rPr>
      </w:pPr>
      <w:r>
        <w:rPr>
          <w:noProof/>
        </w:rPr>
        <mc:AlternateContent>
          <mc:Choice Requires="wps">
            <w:drawing>
              <wp:anchor distT="0" distB="0" distL="114300" distR="114300" simplePos="0" relativeHeight="251658240" behindDoc="0" locked="0" layoutInCell="1" allowOverlap="1">
                <wp:simplePos x="0" y="0"/>
                <wp:positionH relativeFrom="column">
                  <wp:posOffset>2950210</wp:posOffset>
                </wp:positionH>
                <wp:positionV relativeFrom="paragraph">
                  <wp:posOffset>67310</wp:posOffset>
                </wp:positionV>
                <wp:extent cx="1057275" cy="271145"/>
                <wp:effectExtent l="0" t="0" r="0" b="0"/>
                <wp:wrapNone/>
                <wp:docPr id="115"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57275" cy="271145"/>
                        </a:xfrm>
                        <a:prstGeom prst="roundRect">
                          <a:avLst>
                            <a:gd name="adj" fmla="val 16667"/>
                          </a:avLst>
                        </a:prstGeom>
                        <a:solidFill>
                          <a:srgbClr val="FFFFFF"/>
                        </a:solidFill>
                        <a:ln w="9525">
                          <a:solidFill>
                            <a:srgbClr val="000000"/>
                          </a:solidFill>
                          <a:miter lim="800000"/>
                          <a:headEnd/>
                          <a:tailEnd/>
                        </a:ln>
                      </wps:spPr>
                      <wps:txbx>
                        <w:txbxContent>
                          <w:p w:rsidR="00962305" w:rsidRPr="00875F0F" w:rsidRDefault="00962305" w:rsidP="00962305">
                            <w:pPr>
                              <w:rPr>
                                <w:lang w:val="de-CH"/>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oundrect id="AutoShape 11" o:spid="_x0000_s1032" style="position:absolute;left:0;text-align:left;margin-left:232.3pt;margin-top:5.3pt;width:83.25pt;height:2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arcsize="1092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">
                <v:stroke joinstyle="miter"/>
                <v:path arrowok="t"/>
                <v:textbox>
                  <w:txbxContent>
                    <w:p w:rsidR="00962305" w:rsidRPr="00875F0F" w:rsidRDefault="00962305" w:rsidP="00962305">
                      <w:pPr>
                        <w:rPr>
                          <w:lang w:val="de-CH"/>
                        </w:rPr>
                      </w:pPr>
                    </w:p>
                  </w:txbxContent>
                </v:textbox>
              </v:roundrect>
            </w:pict>
          </mc:Fallback>
        </mc:AlternateContent>
      </w:r>
    </w:p>
    <w:p w:rsidR="00962305" w:rsidRPr="00F876BA" w:rsidRDefault="00962305" w:rsidP="00962305">
      <w:pPr>
        <w:ind w:left="1701" w:hanging="2411"/>
        <w:rPr>
          <w:rFonts w:cs="Arial"/>
          <w:noProof/>
          <w:lang w:val="de-CH"/>
        </w:rPr>
      </w:pPr>
    </w:p>
    <w:p w:rsidR="00962305" w:rsidRDefault="008C1505" w:rsidP="00962305">
      <w:pPr>
        <w:ind w:left="1701" w:hanging="2411"/>
        <w:rPr>
          <w:rFonts w:cs="Arial"/>
          <w:sz w:val="28"/>
        </w:rPr>
      </w:pPr>
      <w:r w:rsidRPr="00F84C7C">
        <w:rPr>
          <w:rFonts w:cs="Arial"/>
          <w:noProof/>
          <w:lang w:eastAsia="de-DE"/>
        </w:rPr>
        <w:drawing>
          <wp:inline distT="0" distB="0" distL="0" distR="0">
            <wp:extent cx="431800" cy="317500"/>
            <wp:effectExtent l="0" t="0" r="0" b="0"/>
            <wp:docPr id="26" name="Bild 1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extent cx="431800" cy="317500"/>
            <wp:effectExtent l="0" t="0" r="0" b="0"/>
            <wp:docPr id="27" name="Bild 1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extent cx="431800" cy="317500"/>
            <wp:effectExtent l="0" t="0" r="0" b="0"/>
            <wp:docPr id="28" name="Bild 1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962305" w:rsidRPr="00964DE2">
        <w:rPr>
          <w:rFonts w:cs="Arial"/>
          <w:noProof/>
          <w:lang w:val="de-CH"/>
        </w:rPr>
        <w:tab/>
      </w:r>
      <w:r w:rsidR="00962305">
        <w:rPr>
          <w:rFonts w:cs="Arial"/>
          <w:sz w:val="28"/>
        </w:rPr>
        <w:t>Der Ich-Erzähler wird im Text nicht beschrieben.</w:t>
      </w:r>
    </w:p>
    <w:p w:rsidR="00962305" w:rsidRDefault="00962305" w:rsidP="00962305">
      <w:pPr>
        <w:ind w:left="1701" w:hanging="2411"/>
        <w:rPr>
          <w:rFonts w:cs="Arial"/>
          <w:sz w:val="28"/>
        </w:rPr>
      </w:pPr>
      <w:r>
        <w:rPr>
          <w:rFonts w:cs="Arial"/>
          <w:sz w:val="28"/>
        </w:rPr>
        <w:tab/>
        <w:t xml:space="preserve">Wie stellst du ihn dir vor? (Aussehen, Charakter, </w:t>
      </w:r>
      <w:proofErr w:type="gramStart"/>
      <w:r>
        <w:rPr>
          <w:rFonts w:cs="Arial"/>
          <w:sz w:val="28"/>
        </w:rPr>
        <w:t>Hobbies,…</w:t>
      </w:r>
      <w:proofErr w:type="gramEnd"/>
      <w:r>
        <w:rPr>
          <w:rFonts w:cs="Arial"/>
          <w:sz w:val="28"/>
        </w:rPr>
        <w:t xml:space="preserve"> )</w:t>
      </w:r>
    </w:p>
    <w:p w:rsidR="003B5B7C" w:rsidRDefault="00962305" w:rsidP="003B5B7C">
      <w:pPr>
        <w:ind w:left="1701" w:right="-283" w:hanging="1985"/>
        <w:rPr>
          <w:rFonts w:cs="Arial"/>
          <w:sz w:val="28"/>
        </w:rPr>
      </w:pPr>
      <w:r>
        <w:rPr>
          <w:rFonts w:cs="Arial"/>
          <w:sz w:val="28"/>
        </w:rPr>
        <w:tab/>
      </w:r>
      <w:r w:rsidR="003B5B7C">
        <w:rPr>
          <w:rFonts w:cs="Arial"/>
          <w:sz w:val="28"/>
        </w:rPr>
        <w:t>Schreibe Deine Ideen in ganze Sätze in Dein Lesetagebuch.</w:t>
      </w:r>
    </w:p>
    <w:p w:rsidR="00A55F32" w:rsidRPr="00F176B8" w:rsidRDefault="00A55F32" w:rsidP="00A55F32">
      <w:pPr>
        <w:spacing w:after="120" w:line="360" w:lineRule="auto"/>
        <w:ind w:right="-283"/>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3245A6" w:rsidRPr="00F176B8" w:rsidTr="00F84C7C">
        <w:trPr>
          <w:trHeight w:val="850"/>
        </w:trPr>
        <w:tc>
          <w:tcPr>
            <w:tcW w:w="1828" w:type="dxa"/>
            <w:shd w:val="clear" w:color="auto" w:fill="auto"/>
            <w:vAlign w:val="center"/>
          </w:tcPr>
          <w:p w:rsidR="003245A6" w:rsidRPr="00F176B8" w:rsidRDefault="008C1505" w:rsidP="00F84C7C">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29" name="Bild 29"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3245A6" w:rsidRDefault="003245A6" w:rsidP="00F84C7C">
            <w:pPr>
              <w:pStyle w:val="Kopfze"/>
              <w:spacing w:line="264" w:lineRule="auto"/>
              <w:jc w:val="center"/>
              <w:rPr>
                <w:rFonts w:ascii="Cambria" w:hAnsi="Cambria" w:cs="Arial"/>
              </w:rPr>
            </w:pPr>
            <w:r w:rsidRPr="00F176B8">
              <w:rPr>
                <w:rFonts w:ascii="Cambria" w:hAnsi="Cambria" w:cs="Arial"/>
              </w:rPr>
              <w:t xml:space="preserve">Lesetagebuch </w:t>
            </w:r>
          </w:p>
          <w:p w:rsidR="003245A6" w:rsidRDefault="003245A6" w:rsidP="00F84C7C">
            <w:pPr>
              <w:pStyle w:val="Kopfze"/>
              <w:spacing w:line="264" w:lineRule="auto"/>
              <w:jc w:val="center"/>
              <w:rPr>
                <w:rFonts w:ascii="Cambria" w:hAnsi="Cambria" w:cs="Arial"/>
                <w:b/>
              </w:rPr>
            </w:pPr>
            <w:r>
              <w:rPr>
                <w:rFonts w:ascii="Cambria" w:hAnsi="Cambria" w:cs="Arial"/>
                <w:b/>
              </w:rPr>
              <w:t>Summertime Blues</w:t>
            </w:r>
          </w:p>
          <w:p w:rsidR="003245A6" w:rsidRPr="00F176B8" w:rsidRDefault="003245A6" w:rsidP="00F84C7C">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5</w:t>
            </w:r>
          </w:p>
        </w:tc>
        <w:tc>
          <w:tcPr>
            <w:tcW w:w="3685" w:type="dxa"/>
            <w:shd w:val="clear" w:color="auto" w:fill="auto"/>
            <w:vAlign w:val="center"/>
          </w:tcPr>
          <w:p w:rsidR="003245A6" w:rsidRPr="0096178C" w:rsidRDefault="003245A6" w:rsidP="00F84C7C">
            <w:pPr>
              <w:pStyle w:val="Kopfze"/>
              <w:ind w:left="142"/>
              <w:jc w:val="left"/>
              <w:rPr>
                <w:rFonts w:ascii="Cambria" w:hAnsi="Cambria" w:cs="Arial"/>
                <w:b/>
                <w:sz w:val="36"/>
              </w:rPr>
            </w:pPr>
            <w:r>
              <w:rPr>
                <w:rFonts w:ascii="Cambria" w:hAnsi="Cambria" w:cs="Arial"/>
                <w:b/>
                <w:sz w:val="36"/>
              </w:rPr>
              <w:t>Bedrohung</w:t>
            </w:r>
          </w:p>
        </w:tc>
      </w:tr>
    </w:tbl>
    <w:p w:rsidR="003B4A6B" w:rsidRPr="00F176B8" w:rsidRDefault="003B4A6B" w:rsidP="003B4A6B">
      <w:pPr>
        <w:rPr>
          <w:rFonts w:cs="Arial"/>
        </w:rPr>
      </w:pPr>
    </w:p>
    <w:p w:rsidR="003245A6" w:rsidRDefault="008C1505" w:rsidP="003245A6">
      <w:pPr>
        <w:ind w:left="1701" w:right="709" w:hanging="1985"/>
        <w:rPr>
          <w:rFonts w:cs="Arial"/>
          <w:sz w:val="28"/>
        </w:rPr>
      </w:pPr>
      <w:r w:rsidRPr="00F84C7C">
        <w:rPr>
          <w:rFonts w:cs="Arial"/>
          <w:noProof/>
          <w:lang w:eastAsia="de-DE"/>
        </w:rPr>
        <w:drawing>
          <wp:inline distT="0" distB="0" distL="0" distR="0">
            <wp:extent cx="431800" cy="317500"/>
            <wp:effectExtent l="0" t="0" r="0" b="0"/>
            <wp:docPr id="30" name="Bild 1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8"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245A6" w:rsidRPr="0065121A">
        <w:rPr>
          <w:rFonts w:cs="Arial"/>
          <w:noProof/>
          <w:lang w:val="de-CH"/>
        </w:rPr>
        <w:tab/>
      </w:r>
      <w:r w:rsidR="003245A6">
        <w:rPr>
          <w:rFonts w:cs="Arial"/>
          <w:sz w:val="28"/>
        </w:rPr>
        <w:t>Der Ich-Erzähler denkt während der Mathe-Stunde an den letzten Freitag zurück.</w:t>
      </w:r>
    </w:p>
    <w:p w:rsidR="003245A6" w:rsidRDefault="003245A6" w:rsidP="003245A6">
      <w:pPr>
        <w:ind w:left="1701" w:right="709" w:hanging="1985"/>
        <w:rPr>
          <w:rFonts w:cs="Arial"/>
          <w:sz w:val="28"/>
        </w:rPr>
      </w:pPr>
      <w:r>
        <w:rPr>
          <w:rFonts w:cs="Arial"/>
          <w:sz w:val="28"/>
        </w:rPr>
        <w:tab/>
        <w:t>Was passierte dort?</w:t>
      </w:r>
    </w:p>
    <w:p w:rsidR="003245A6" w:rsidRDefault="003245A6" w:rsidP="00CB42B0">
      <w:pPr>
        <w:ind w:left="1701" w:right="709"/>
        <w:rPr>
          <w:rFonts w:cs="Arial"/>
          <w:sz w:val="28"/>
        </w:rPr>
      </w:pPr>
      <w:r>
        <w:rPr>
          <w:rFonts w:cs="Arial"/>
          <w:sz w:val="28"/>
        </w:rPr>
        <w:t xml:space="preserve">Ordne die Stichworte in der richtigen Reihenfolge! </w:t>
      </w:r>
      <w:r w:rsidR="00CB42B0">
        <w:rPr>
          <w:rFonts w:cs="Arial"/>
          <w:sz w:val="28"/>
        </w:rPr>
        <w:t>Du kannst das auch online mit folgendem Link machen:</w:t>
      </w:r>
      <w:r w:rsidR="00CB42B0">
        <w:rPr>
          <w:rFonts w:cs="Arial"/>
          <w:sz w:val="28"/>
        </w:rPr>
        <w:br/>
      </w:r>
      <w:hyperlink r:id="rId12" w:history="1">
        <w:r w:rsidR="00CB42B0" w:rsidRPr="00B46C96">
          <w:rPr>
            <w:rStyle w:val="Hyperlink"/>
            <w:rFonts w:cs="Arial"/>
            <w:sz w:val="28"/>
          </w:rPr>
          <w:t>https://learningapps.org/display?v=p2cead0p520</w:t>
        </w:r>
      </w:hyperlink>
      <w:r>
        <w:rPr>
          <w:rFonts w:cs="Arial"/>
          <w:sz w:val="28"/>
        </w:rPr>
        <w:br/>
        <w:t xml:space="preserve">Schreibe sie </w:t>
      </w:r>
      <w:r w:rsidR="00CB42B0">
        <w:rPr>
          <w:rFonts w:cs="Arial"/>
          <w:sz w:val="28"/>
        </w:rPr>
        <w:t xml:space="preserve">danach </w:t>
      </w:r>
      <w:r>
        <w:rPr>
          <w:rFonts w:cs="Arial"/>
          <w:sz w:val="28"/>
        </w:rPr>
        <w:t>in der richtigen Reihenfolge in Dein Lesetagebuch.</w:t>
      </w:r>
    </w:p>
    <w:p w:rsidR="003245A6" w:rsidRDefault="003245A6" w:rsidP="003245A6">
      <w:pPr>
        <w:ind w:left="1701" w:right="709"/>
        <w:rPr>
          <w:rFonts w:cs="Arial"/>
          <w:sz w:val="28"/>
        </w:rPr>
      </w:pPr>
    </w:p>
    <w:p w:rsidR="003245A6" w:rsidRDefault="003245A6" w:rsidP="003245A6">
      <w:pPr>
        <w:numPr>
          <w:ilvl w:val="0"/>
          <w:numId w:val="15"/>
        </w:numPr>
        <w:ind w:right="709"/>
        <w:rPr>
          <w:rFonts w:cs="Arial"/>
          <w:sz w:val="28"/>
        </w:rPr>
      </w:pPr>
      <w:r>
        <w:rPr>
          <w:rFonts w:cs="Arial"/>
          <w:sz w:val="28"/>
        </w:rPr>
        <w:t>Klimmzug mit dem Handy im Mund</w:t>
      </w:r>
    </w:p>
    <w:p w:rsidR="003245A6" w:rsidRDefault="003245A6" w:rsidP="003245A6">
      <w:pPr>
        <w:numPr>
          <w:ilvl w:val="0"/>
          <w:numId w:val="15"/>
        </w:numPr>
        <w:ind w:right="709"/>
        <w:rPr>
          <w:rFonts w:cs="Arial"/>
          <w:sz w:val="28"/>
        </w:rPr>
      </w:pPr>
      <w:r>
        <w:rPr>
          <w:rFonts w:cs="Arial"/>
          <w:sz w:val="28"/>
        </w:rPr>
        <w:t>nur ein Bluff</w:t>
      </w:r>
    </w:p>
    <w:p w:rsidR="003245A6" w:rsidRDefault="003245A6" w:rsidP="003245A6">
      <w:pPr>
        <w:numPr>
          <w:ilvl w:val="0"/>
          <w:numId w:val="15"/>
        </w:numPr>
        <w:ind w:right="709"/>
        <w:rPr>
          <w:rFonts w:cs="Arial"/>
          <w:sz w:val="28"/>
        </w:rPr>
      </w:pPr>
      <w:r>
        <w:rPr>
          <w:rFonts w:cs="Arial"/>
          <w:sz w:val="28"/>
        </w:rPr>
        <w:t>mit dem Rücken an der Wand</w:t>
      </w:r>
    </w:p>
    <w:p w:rsidR="003245A6" w:rsidRPr="00D93307" w:rsidRDefault="003245A6" w:rsidP="003245A6">
      <w:pPr>
        <w:numPr>
          <w:ilvl w:val="0"/>
          <w:numId w:val="15"/>
        </w:numPr>
        <w:ind w:right="709"/>
        <w:rPr>
          <w:rFonts w:cs="Arial"/>
          <w:sz w:val="28"/>
        </w:rPr>
      </w:pPr>
      <w:r>
        <w:rPr>
          <w:rFonts w:cs="Arial"/>
          <w:sz w:val="28"/>
        </w:rPr>
        <w:t>Chance verpasst!</w:t>
      </w:r>
    </w:p>
    <w:p w:rsidR="003245A6" w:rsidRDefault="003245A6" w:rsidP="003245A6">
      <w:pPr>
        <w:numPr>
          <w:ilvl w:val="0"/>
          <w:numId w:val="15"/>
        </w:numPr>
        <w:ind w:right="709"/>
        <w:rPr>
          <w:rFonts w:cs="Arial"/>
          <w:sz w:val="28"/>
        </w:rPr>
      </w:pPr>
      <w:r>
        <w:rPr>
          <w:rFonts w:cs="Arial"/>
          <w:sz w:val="28"/>
        </w:rPr>
        <w:t>ein anderes Angebot</w:t>
      </w:r>
    </w:p>
    <w:p w:rsidR="003245A6" w:rsidRDefault="003245A6" w:rsidP="003245A6">
      <w:pPr>
        <w:numPr>
          <w:ilvl w:val="0"/>
          <w:numId w:val="15"/>
        </w:numPr>
        <w:ind w:right="709"/>
        <w:rPr>
          <w:rFonts w:cs="Arial"/>
          <w:sz w:val="28"/>
        </w:rPr>
      </w:pPr>
      <w:r>
        <w:rPr>
          <w:rFonts w:cs="Arial"/>
          <w:sz w:val="28"/>
        </w:rPr>
        <w:t>Max und Zoé auf der Mädchentoilette</w:t>
      </w:r>
    </w:p>
    <w:p w:rsidR="003245A6" w:rsidRDefault="003245A6" w:rsidP="003245A6">
      <w:pPr>
        <w:numPr>
          <w:ilvl w:val="0"/>
          <w:numId w:val="15"/>
        </w:numPr>
        <w:ind w:right="709"/>
        <w:rPr>
          <w:rFonts w:cs="Arial"/>
          <w:sz w:val="28"/>
        </w:rPr>
      </w:pPr>
      <w:r>
        <w:rPr>
          <w:rFonts w:cs="Arial"/>
          <w:sz w:val="28"/>
        </w:rPr>
        <w:t>Jenny ist wütend</w:t>
      </w:r>
    </w:p>
    <w:p w:rsidR="003245A6" w:rsidRPr="00D93307" w:rsidRDefault="003245A6" w:rsidP="003245A6">
      <w:pPr>
        <w:numPr>
          <w:ilvl w:val="0"/>
          <w:numId w:val="15"/>
        </w:numPr>
        <w:ind w:right="709"/>
        <w:rPr>
          <w:rFonts w:cs="Arial"/>
          <w:sz w:val="28"/>
        </w:rPr>
      </w:pPr>
      <w:r>
        <w:rPr>
          <w:rFonts w:cs="Arial"/>
          <w:sz w:val="28"/>
        </w:rPr>
        <w:t>Ich-Erzähler schwitzt</w:t>
      </w:r>
    </w:p>
    <w:p w:rsidR="003245A6" w:rsidRPr="002B460F" w:rsidRDefault="003245A6" w:rsidP="003245A6">
      <w:pPr>
        <w:numPr>
          <w:ilvl w:val="0"/>
          <w:numId w:val="15"/>
        </w:numPr>
        <w:ind w:right="709"/>
        <w:rPr>
          <w:rFonts w:cs="Arial"/>
          <w:sz w:val="28"/>
        </w:rPr>
      </w:pPr>
      <w:r>
        <w:rPr>
          <w:rFonts w:cs="Arial"/>
          <w:sz w:val="28"/>
        </w:rPr>
        <w:t>Fotos von Nesrin aus der Umkleide</w:t>
      </w:r>
    </w:p>
    <w:p w:rsidR="003245A6" w:rsidRDefault="003245A6" w:rsidP="003245A6">
      <w:pPr>
        <w:numPr>
          <w:ilvl w:val="0"/>
          <w:numId w:val="15"/>
        </w:numPr>
        <w:ind w:right="709"/>
        <w:rPr>
          <w:rFonts w:cs="Arial"/>
          <w:sz w:val="28"/>
        </w:rPr>
      </w:pPr>
      <w:r>
        <w:rPr>
          <w:rFonts w:cs="Arial"/>
          <w:sz w:val="28"/>
        </w:rPr>
        <w:t>Patt (Unentschieden)</w:t>
      </w:r>
    </w:p>
    <w:p w:rsidR="003245A6" w:rsidRDefault="003245A6" w:rsidP="003245A6">
      <w:pPr>
        <w:numPr>
          <w:ilvl w:val="0"/>
          <w:numId w:val="15"/>
        </w:numPr>
        <w:ind w:right="709"/>
        <w:rPr>
          <w:rFonts w:cs="Arial"/>
          <w:sz w:val="28"/>
        </w:rPr>
      </w:pPr>
      <w:r>
        <w:rPr>
          <w:rFonts w:cs="Arial"/>
          <w:sz w:val="28"/>
        </w:rPr>
        <w:t>niemand postet ein Foto, sonst …</w:t>
      </w:r>
    </w:p>
    <w:p w:rsidR="003245A6" w:rsidRDefault="003245A6" w:rsidP="003245A6">
      <w:pPr>
        <w:numPr>
          <w:ilvl w:val="0"/>
          <w:numId w:val="15"/>
        </w:numPr>
        <w:ind w:right="709"/>
        <w:rPr>
          <w:rFonts w:cs="Arial"/>
          <w:sz w:val="28"/>
        </w:rPr>
      </w:pPr>
      <w:r>
        <w:rPr>
          <w:rFonts w:cs="Arial"/>
          <w:sz w:val="28"/>
        </w:rPr>
        <w:t>Deal or no</w:t>
      </w:r>
      <w:r w:rsidRPr="00C33F51">
        <w:rPr>
          <w:rFonts w:cs="Arial"/>
          <w:sz w:val="28"/>
        </w:rPr>
        <w:t xml:space="preserve"> deal</w:t>
      </w:r>
      <w:r>
        <w:rPr>
          <w:rFonts w:cs="Arial"/>
          <w:sz w:val="28"/>
        </w:rPr>
        <w:t>?</w:t>
      </w:r>
    </w:p>
    <w:p w:rsidR="003245A6" w:rsidRPr="00D93307" w:rsidRDefault="003245A6" w:rsidP="003245A6">
      <w:pPr>
        <w:numPr>
          <w:ilvl w:val="0"/>
          <w:numId w:val="15"/>
        </w:numPr>
        <w:ind w:right="709"/>
        <w:rPr>
          <w:rFonts w:cs="Arial"/>
          <w:sz w:val="28"/>
        </w:rPr>
      </w:pPr>
      <w:r>
        <w:rPr>
          <w:rFonts w:cs="Arial"/>
          <w:sz w:val="28"/>
        </w:rPr>
        <w:t>wolle sie auf Facebook stellen</w:t>
      </w:r>
    </w:p>
    <w:p w:rsidR="003245A6" w:rsidRDefault="003245A6" w:rsidP="003245A6">
      <w:pPr>
        <w:numPr>
          <w:ilvl w:val="0"/>
          <w:numId w:val="15"/>
        </w:numPr>
        <w:ind w:right="709"/>
        <w:rPr>
          <w:rFonts w:cs="Arial"/>
          <w:sz w:val="28"/>
        </w:rPr>
      </w:pPr>
      <w:r>
        <w:rPr>
          <w:rFonts w:cs="Arial"/>
          <w:sz w:val="28"/>
        </w:rPr>
        <w:t>Danke!</w:t>
      </w:r>
    </w:p>
    <w:p w:rsidR="003245A6" w:rsidRPr="00D93307" w:rsidRDefault="003245A6" w:rsidP="003245A6">
      <w:pPr>
        <w:numPr>
          <w:ilvl w:val="0"/>
          <w:numId w:val="15"/>
        </w:numPr>
        <w:ind w:right="709"/>
        <w:rPr>
          <w:rFonts w:cs="Arial"/>
          <w:sz w:val="28"/>
        </w:rPr>
      </w:pPr>
      <w:r>
        <w:rPr>
          <w:rFonts w:cs="Arial"/>
          <w:sz w:val="28"/>
        </w:rPr>
        <w:t>abgelenkt</w:t>
      </w:r>
    </w:p>
    <w:p w:rsidR="003245A6" w:rsidRDefault="003245A6" w:rsidP="003245A6">
      <w:pPr>
        <w:numPr>
          <w:ilvl w:val="0"/>
          <w:numId w:val="15"/>
        </w:numPr>
        <w:ind w:right="709"/>
        <w:rPr>
          <w:rFonts w:cs="Arial"/>
          <w:sz w:val="28"/>
        </w:rPr>
      </w:pPr>
      <w:r w:rsidRPr="00DE583B">
        <w:rPr>
          <w:rFonts w:cs="Arial"/>
          <w:sz w:val="28"/>
        </w:rPr>
        <w:t>Max, Jochen und Jenny bedrohen Nesrin</w:t>
      </w:r>
    </w:p>
    <w:p w:rsidR="003245A6" w:rsidRPr="00D93307" w:rsidRDefault="003245A6" w:rsidP="003245A6">
      <w:pPr>
        <w:numPr>
          <w:ilvl w:val="0"/>
          <w:numId w:val="15"/>
        </w:numPr>
        <w:ind w:right="709"/>
        <w:rPr>
          <w:rFonts w:cs="Arial"/>
          <w:sz w:val="28"/>
        </w:rPr>
      </w:pPr>
      <w:r>
        <w:rPr>
          <w:rFonts w:cs="Arial"/>
          <w:sz w:val="28"/>
        </w:rPr>
        <w:t>gehen zusammen zum Fahrradständer</w:t>
      </w:r>
    </w:p>
    <w:p w:rsidR="003245A6" w:rsidRPr="00BB20EF" w:rsidRDefault="003245A6" w:rsidP="003245A6">
      <w:pPr>
        <w:ind w:right="709"/>
        <w:rPr>
          <w:rFonts w:cs="Arial"/>
          <w:sz w:val="28"/>
        </w:rPr>
      </w:pPr>
    </w:p>
    <w:p w:rsidR="003245A6" w:rsidRPr="00FC5D8B" w:rsidRDefault="003245A6" w:rsidP="003245A6">
      <w:pPr>
        <w:ind w:left="1701" w:right="709" w:hanging="1985"/>
        <w:rPr>
          <w:rFonts w:cs="Arial"/>
          <w:sz w:val="10"/>
          <w:highlight w:val="yellow"/>
        </w:rPr>
      </w:pPr>
    </w:p>
    <w:p w:rsidR="003245A6" w:rsidRDefault="008C1505" w:rsidP="003245A6">
      <w:pPr>
        <w:ind w:left="1701" w:right="-283" w:hanging="1985"/>
        <w:rPr>
          <w:rFonts w:cs="Arial"/>
          <w:sz w:val="28"/>
        </w:rPr>
      </w:pPr>
      <w:r w:rsidRPr="00F84C7C">
        <w:rPr>
          <w:rFonts w:cs="Arial"/>
          <w:noProof/>
          <w:lang w:eastAsia="de-DE"/>
        </w:rPr>
        <w:drawing>
          <wp:inline distT="0" distB="0" distL="0" distR="0">
            <wp:extent cx="431800" cy="317500"/>
            <wp:effectExtent l="0" t="0" r="0" b="0"/>
            <wp:docPr id="31" name="Bild 1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1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extent cx="431800" cy="317500"/>
            <wp:effectExtent l="0" t="0" r="0" b="0"/>
            <wp:docPr id="32" name="Bild 2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245A6" w:rsidRPr="00964DE2">
        <w:rPr>
          <w:rFonts w:cs="Arial"/>
        </w:rPr>
        <w:tab/>
      </w:r>
      <w:r w:rsidR="003245A6">
        <w:rPr>
          <w:rFonts w:cs="Arial"/>
          <w:sz w:val="28"/>
        </w:rPr>
        <w:t>Kennst du diese Situation, in der Nesrin steckte?</w:t>
      </w:r>
    </w:p>
    <w:p w:rsidR="003245A6" w:rsidRDefault="003245A6" w:rsidP="003245A6">
      <w:pPr>
        <w:ind w:left="1701" w:right="-283" w:hanging="1985"/>
        <w:rPr>
          <w:rFonts w:cs="Arial"/>
          <w:sz w:val="28"/>
        </w:rPr>
      </w:pPr>
      <w:r>
        <w:rPr>
          <w:rFonts w:cs="Arial"/>
          <w:sz w:val="28"/>
        </w:rPr>
        <w:tab/>
        <w:t>Wurdest du auch schon bedroht? Wie und von wem?</w:t>
      </w:r>
    </w:p>
    <w:p w:rsidR="003245A6" w:rsidRDefault="003245A6" w:rsidP="003245A6">
      <w:pPr>
        <w:ind w:left="1701" w:right="-283" w:hanging="1985"/>
        <w:rPr>
          <w:rFonts w:cs="Arial"/>
          <w:sz w:val="28"/>
        </w:rPr>
      </w:pPr>
      <w:r>
        <w:rPr>
          <w:rFonts w:cs="Arial"/>
          <w:sz w:val="28"/>
        </w:rPr>
        <w:tab/>
        <w:t>Hast du auch schon mal jemandem in so einer Situation geholfen?</w:t>
      </w:r>
    </w:p>
    <w:p w:rsidR="003245A6" w:rsidRDefault="003245A6" w:rsidP="003245A6">
      <w:pPr>
        <w:ind w:left="1701" w:right="-283" w:hanging="1985"/>
        <w:rPr>
          <w:rFonts w:cs="Arial"/>
          <w:sz w:val="28"/>
        </w:rPr>
      </w:pPr>
      <w:r>
        <w:rPr>
          <w:rFonts w:cs="Arial"/>
          <w:sz w:val="28"/>
        </w:rPr>
        <w:tab/>
        <w:t xml:space="preserve">Berichte davon! </w:t>
      </w:r>
      <w:r w:rsidR="00CC01E8">
        <w:rPr>
          <w:rFonts w:cs="Arial"/>
          <w:sz w:val="28"/>
        </w:rPr>
        <w:t>Schreibe ganze Sätze in Dein Lesetagebuch.</w:t>
      </w:r>
    </w:p>
    <w:p w:rsidR="003245A6" w:rsidRPr="00964DE2" w:rsidRDefault="003245A6" w:rsidP="003245A6">
      <w:pPr>
        <w:ind w:left="1701" w:right="-283"/>
        <w:rPr>
          <w:rFonts w:cs="Arial"/>
          <w:sz w:val="28"/>
        </w:rPr>
      </w:pPr>
    </w:p>
    <w:p w:rsidR="003245A6" w:rsidRPr="00964DE2" w:rsidRDefault="003245A6" w:rsidP="003245A6">
      <w:pPr>
        <w:ind w:left="1701" w:right="709" w:hanging="1985"/>
        <w:rPr>
          <w:rFonts w:cs="Arial"/>
          <w:sz w:val="12"/>
        </w:rPr>
      </w:pPr>
    </w:p>
    <w:p w:rsidR="003245A6" w:rsidRDefault="008C1505" w:rsidP="003245A6">
      <w:pPr>
        <w:ind w:left="1701" w:hanging="2411"/>
        <w:rPr>
          <w:rFonts w:cs="Arial"/>
          <w:sz w:val="28"/>
        </w:rPr>
      </w:pPr>
      <w:r w:rsidRPr="00F84C7C">
        <w:rPr>
          <w:rFonts w:cs="Arial"/>
          <w:noProof/>
          <w:lang w:eastAsia="de-DE"/>
        </w:rPr>
        <w:drawing>
          <wp:inline distT="0" distB="0" distL="0" distR="0">
            <wp:extent cx="431800" cy="317500"/>
            <wp:effectExtent l="0" t="0" r="0" b="0"/>
            <wp:docPr id="33" name="Bild 2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extent cx="431800" cy="317500"/>
            <wp:effectExtent l="0" t="0" r="0" b="0"/>
            <wp:docPr id="34" name="Bild 2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extent cx="431800" cy="317500"/>
            <wp:effectExtent l="0" t="0" r="0" b="0"/>
            <wp:docPr id="35" name="Bild 2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3245A6" w:rsidRPr="00964DE2">
        <w:rPr>
          <w:rFonts w:cs="Arial"/>
          <w:noProof/>
          <w:lang w:val="de-CH"/>
        </w:rPr>
        <w:tab/>
      </w:r>
      <w:r w:rsidR="003245A6">
        <w:rPr>
          <w:rFonts w:cs="Arial"/>
          <w:sz w:val="28"/>
        </w:rPr>
        <w:t xml:space="preserve">Facebook, WhatsApp, </w:t>
      </w:r>
      <w:proofErr w:type="gramStart"/>
      <w:r w:rsidR="003245A6">
        <w:rPr>
          <w:rFonts w:cs="Arial"/>
          <w:sz w:val="28"/>
        </w:rPr>
        <w:t>Instagram,…</w:t>
      </w:r>
      <w:proofErr w:type="gramEnd"/>
      <w:r w:rsidR="003245A6">
        <w:rPr>
          <w:rFonts w:cs="Arial"/>
          <w:sz w:val="28"/>
        </w:rPr>
        <w:t xml:space="preserve"> Die «social medias» sind ein Teil unserer Gesellschaft.</w:t>
      </w:r>
    </w:p>
    <w:p w:rsidR="003245A6" w:rsidRDefault="003245A6" w:rsidP="003245A6">
      <w:pPr>
        <w:ind w:left="1701" w:hanging="2411"/>
        <w:rPr>
          <w:rFonts w:cs="Arial"/>
          <w:sz w:val="28"/>
        </w:rPr>
      </w:pPr>
      <w:r>
        <w:rPr>
          <w:rFonts w:cs="Arial"/>
          <w:sz w:val="28"/>
        </w:rPr>
        <w:tab/>
        <w:t>Wie gehst du damit um? Was veröffentlichst du von dir?</w:t>
      </w:r>
    </w:p>
    <w:p w:rsidR="003245A6" w:rsidRDefault="003245A6" w:rsidP="003245A6">
      <w:pPr>
        <w:ind w:left="1701" w:hanging="2411"/>
        <w:rPr>
          <w:rFonts w:cs="Arial"/>
          <w:sz w:val="28"/>
        </w:rPr>
      </w:pPr>
      <w:r>
        <w:rPr>
          <w:rFonts w:cs="Arial"/>
          <w:sz w:val="28"/>
        </w:rPr>
        <w:tab/>
        <w:t>Was sind deine positiven oder negativen Erfahrungen damit?</w:t>
      </w:r>
      <w:r w:rsidR="00CC01E8">
        <w:rPr>
          <w:rFonts w:cs="Arial"/>
          <w:sz w:val="28"/>
        </w:rPr>
        <w:br/>
        <w:t>Schreibe ganze Sätze in Dein Lesetagebuch.</w:t>
      </w:r>
    </w:p>
    <w:p w:rsidR="003B4A6B" w:rsidRPr="00F176B8" w:rsidRDefault="003B4A6B" w:rsidP="003B4A6B">
      <w:pPr>
        <w:spacing w:after="120" w:line="360" w:lineRule="auto"/>
        <w:ind w:left="1985" w:right="709" w:hanging="1985"/>
        <w:rPr>
          <w:rFonts w:cs="Arial"/>
          <w:sz w:val="10"/>
        </w:rPr>
      </w:pPr>
      <w:r w:rsidRPr="00F176B8">
        <w:rPr>
          <w:rFonts w:cs="Arial"/>
          <w:sz w:val="10"/>
        </w:rPr>
        <w:tab/>
      </w:r>
    </w:p>
    <w:p w:rsidR="003B4A6B" w:rsidRPr="00F176B8" w:rsidRDefault="003B4A6B" w:rsidP="003B4A6B">
      <w:pPr>
        <w:spacing w:line="360" w:lineRule="auto"/>
        <w:ind w:left="-426" w:right="-283"/>
        <w:rPr>
          <w:i/>
          <w:color w:val="FF0000"/>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3245A6" w:rsidRPr="00F176B8" w:rsidTr="00F84C7C">
        <w:trPr>
          <w:trHeight w:val="850"/>
        </w:trPr>
        <w:tc>
          <w:tcPr>
            <w:tcW w:w="1828" w:type="dxa"/>
            <w:shd w:val="clear" w:color="auto" w:fill="auto"/>
            <w:vAlign w:val="center"/>
          </w:tcPr>
          <w:p w:rsidR="003245A6" w:rsidRPr="00F176B8" w:rsidRDefault="008C1505" w:rsidP="00F84C7C">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36" name="Bild 36"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6"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3245A6" w:rsidRDefault="003245A6" w:rsidP="00F84C7C">
            <w:pPr>
              <w:pStyle w:val="Kopfze"/>
              <w:spacing w:line="264" w:lineRule="auto"/>
              <w:jc w:val="center"/>
              <w:rPr>
                <w:rFonts w:ascii="Cambria" w:hAnsi="Cambria" w:cs="Arial"/>
              </w:rPr>
            </w:pPr>
            <w:r w:rsidRPr="00F176B8">
              <w:rPr>
                <w:rFonts w:ascii="Cambria" w:hAnsi="Cambria" w:cs="Arial"/>
              </w:rPr>
              <w:t xml:space="preserve">Lesetagebuch </w:t>
            </w:r>
          </w:p>
          <w:p w:rsidR="003245A6" w:rsidRDefault="003245A6" w:rsidP="00F84C7C">
            <w:pPr>
              <w:pStyle w:val="Kopfze"/>
              <w:spacing w:line="264" w:lineRule="auto"/>
              <w:jc w:val="center"/>
              <w:rPr>
                <w:rFonts w:ascii="Cambria" w:hAnsi="Cambria" w:cs="Arial"/>
                <w:b/>
              </w:rPr>
            </w:pPr>
            <w:r>
              <w:rPr>
                <w:rFonts w:ascii="Cambria" w:hAnsi="Cambria" w:cs="Arial"/>
                <w:b/>
              </w:rPr>
              <w:t>Summertime Blues</w:t>
            </w:r>
          </w:p>
          <w:p w:rsidR="003245A6" w:rsidRPr="00F176B8" w:rsidRDefault="003245A6" w:rsidP="00F84C7C">
            <w:pPr>
              <w:pStyle w:val="Kopfze"/>
              <w:spacing w:line="264" w:lineRule="auto"/>
              <w:jc w:val="center"/>
              <w:rPr>
                <w:rFonts w:ascii="Cambria" w:hAnsi="Cambria" w:cs="Arial"/>
              </w:rPr>
            </w:pPr>
            <w:r w:rsidRPr="00F176B8">
              <w:rPr>
                <w:rFonts w:ascii="Cambria" w:hAnsi="Cambria" w:cs="Arial"/>
              </w:rPr>
              <w:t xml:space="preserve"> Auftrag </w:t>
            </w:r>
            <w:r w:rsidR="00F3234B">
              <w:rPr>
                <w:rFonts w:ascii="Cambria" w:hAnsi="Cambria" w:cs="Arial"/>
              </w:rPr>
              <w:t>6</w:t>
            </w:r>
          </w:p>
        </w:tc>
        <w:tc>
          <w:tcPr>
            <w:tcW w:w="3685" w:type="dxa"/>
            <w:shd w:val="clear" w:color="auto" w:fill="auto"/>
            <w:vAlign w:val="center"/>
          </w:tcPr>
          <w:p w:rsidR="003245A6" w:rsidRPr="0096178C" w:rsidRDefault="00F3234B" w:rsidP="00F84C7C">
            <w:pPr>
              <w:pStyle w:val="Kopfze"/>
              <w:ind w:left="142"/>
              <w:jc w:val="left"/>
              <w:rPr>
                <w:rFonts w:ascii="Cambria" w:hAnsi="Cambria" w:cs="Arial"/>
                <w:b/>
                <w:sz w:val="36"/>
              </w:rPr>
            </w:pPr>
            <w:r>
              <w:rPr>
                <w:rFonts w:ascii="Cambria" w:hAnsi="Cambria" w:cs="Arial"/>
                <w:b/>
                <w:sz w:val="36"/>
              </w:rPr>
              <w:t>Bluffen …</w:t>
            </w:r>
          </w:p>
        </w:tc>
      </w:tr>
    </w:tbl>
    <w:p w:rsidR="003B4A6B" w:rsidRPr="00F176B8" w:rsidRDefault="003B4A6B" w:rsidP="003B4A6B">
      <w:pPr>
        <w:rPr>
          <w:rFonts w:cs="Arial"/>
        </w:rPr>
      </w:pPr>
    </w:p>
    <w:p w:rsidR="00F3234B" w:rsidRDefault="008C1505" w:rsidP="00F3234B">
      <w:pPr>
        <w:ind w:left="1701" w:right="709" w:hanging="2127"/>
        <w:rPr>
          <w:rFonts w:cs="Arial"/>
          <w:sz w:val="28"/>
        </w:rPr>
      </w:pPr>
      <w:r w:rsidRPr="00F84C7C">
        <w:rPr>
          <w:rFonts w:cs="Arial"/>
          <w:noProof/>
          <w:lang w:eastAsia="de-DE"/>
        </w:rPr>
        <w:drawing>
          <wp:inline distT="0" distB="0" distL="0" distR="0">
            <wp:extent cx="431800" cy="317500"/>
            <wp:effectExtent l="0" t="0" r="0" b="0"/>
            <wp:docPr id="37" name="Bild 2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F3234B" w:rsidRPr="0065121A">
        <w:rPr>
          <w:rFonts w:cs="Arial"/>
          <w:noProof/>
          <w:lang w:val="de-CH"/>
        </w:rPr>
        <w:tab/>
      </w:r>
      <w:r w:rsidR="00F3234B">
        <w:rPr>
          <w:rFonts w:cs="Arial"/>
          <w:sz w:val="28"/>
        </w:rPr>
        <w:t>Der Ich-Erzähler lügt, um Nesrin zu retten. Er hat geblufft.</w:t>
      </w:r>
    </w:p>
    <w:p w:rsidR="00F3234B" w:rsidRDefault="00F3234B" w:rsidP="00F3234B">
      <w:pPr>
        <w:ind w:left="1701" w:right="709" w:hanging="2127"/>
        <w:rPr>
          <w:rFonts w:cs="Arial"/>
          <w:sz w:val="28"/>
        </w:rPr>
      </w:pPr>
      <w:r>
        <w:rPr>
          <w:rFonts w:cs="Arial"/>
          <w:sz w:val="28"/>
        </w:rPr>
        <w:tab/>
        <w:t>Kannst du auch gut bluffen?</w:t>
      </w:r>
    </w:p>
    <w:p w:rsidR="00F3234B" w:rsidRDefault="00F3234B" w:rsidP="00F3234B">
      <w:pPr>
        <w:ind w:left="1701" w:right="709" w:hanging="2127"/>
        <w:rPr>
          <w:rFonts w:cs="Arial"/>
          <w:sz w:val="28"/>
        </w:rPr>
      </w:pPr>
      <w:r>
        <w:rPr>
          <w:rFonts w:cs="Arial"/>
          <w:sz w:val="28"/>
        </w:rPr>
        <w:tab/>
        <w:t>Schreibe zwei Behauptungen über dich auf: eine die stimmt, die andere geblufft.</w:t>
      </w:r>
    </w:p>
    <w:p w:rsidR="00F3234B" w:rsidRDefault="00F3234B" w:rsidP="00F3234B">
      <w:pPr>
        <w:ind w:left="1701" w:right="709" w:hanging="2127"/>
        <w:rPr>
          <w:rFonts w:cs="Arial"/>
          <w:sz w:val="28"/>
        </w:rPr>
      </w:pPr>
      <w:r>
        <w:rPr>
          <w:rFonts w:cs="Arial"/>
          <w:sz w:val="28"/>
        </w:rPr>
        <w:tab/>
        <w:t>Kannst du andere reinlegen?</w:t>
      </w:r>
    </w:p>
    <w:p w:rsidR="00F3234B" w:rsidRPr="002211B7" w:rsidRDefault="00F3234B" w:rsidP="00F3234B">
      <w:pPr>
        <w:ind w:left="1701" w:right="709" w:hanging="2127"/>
        <w:rPr>
          <w:rFonts w:cs="Arial"/>
          <w:sz w:val="28"/>
        </w:rPr>
      </w:pPr>
      <w:r>
        <w:rPr>
          <w:rFonts w:cs="Arial"/>
          <w:sz w:val="28"/>
        </w:rPr>
        <w:tab/>
      </w:r>
    </w:p>
    <w:p w:rsidR="00F3234B" w:rsidRDefault="008C1505" w:rsidP="00F3234B">
      <w:pPr>
        <w:ind w:left="1701" w:right="709" w:hanging="2127"/>
        <w:rPr>
          <w:rFonts w:cs="Arial"/>
          <w:sz w:val="28"/>
        </w:rPr>
      </w:pPr>
      <w:r w:rsidRPr="00F84C7C">
        <w:rPr>
          <w:rFonts w:cs="Arial"/>
          <w:noProof/>
          <w:lang w:eastAsia="de-DE"/>
        </w:rPr>
        <w:drawing>
          <wp:inline distT="0" distB="0" distL="0" distR="0">
            <wp:extent cx="431800" cy="317500"/>
            <wp:effectExtent l="0" t="0" r="0" b="0"/>
            <wp:docPr id="38" name="Bild 2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extent cx="431800" cy="317500"/>
            <wp:effectExtent l="0" t="0" r="0" b="0"/>
            <wp:docPr id="39" name="Bild 2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F3234B" w:rsidRPr="0065121A">
        <w:rPr>
          <w:rFonts w:cs="Arial"/>
        </w:rPr>
        <w:tab/>
      </w:r>
      <w:r w:rsidR="00F3234B">
        <w:rPr>
          <w:rFonts w:cs="Arial"/>
          <w:sz w:val="28"/>
        </w:rPr>
        <w:t>Kannst du dich erinnern, dass du auch mal in der Not lügen musstest, um jemanden zu beschützen?</w:t>
      </w:r>
    </w:p>
    <w:p w:rsidR="00F3234B" w:rsidRPr="00E72323" w:rsidRDefault="00F3234B" w:rsidP="00F3234B">
      <w:pPr>
        <w:ind w:left="1701" w:right="709" w:hanging="2127"/>
        <w:rPr>
          <w:rFonts w:cs="Arial"/>
          <w:sz w:val="28"/>
        </w:rPr>
      </w:pPr>
      <w:r>
        <w:rPr>
          <w:rFonts w:cs="Arial"/>
          <w:sz w:val="28"/>
        </w:rPr>
        <w:tab/>
        <w:t>Wie war das? Schreibe ganze Sätze in Dein Lesetagebuch.</w:t>
      </w:r>
    </w:p>
    <w:p w:rsidR="00F3234B" w:rsidRPr="0065121A" w:rsidRDefault="00F3234B" w:rsidP="00F3234B">
      <w:pPr>
        <w:ind w:left="1701" w:right="709" w:hanging="2127"/>
        <w:rPr>
          <w:rFonts w:cs="Arial"/>
        </w:rPr>
      </w:pPr>
    </w:p>
    <w:p w:rsidR="00F3234B" w:rsidRDefault="008C1505" w:rsidP="00F3234B">
      <w:pPr>
        <w:ind w:left="1701" w:right="709" w:hanging="2127"/>
        <w:rPr>
          <w:rFonts w:cs="Arial"/>
          <w:sz w:val="28"/>
        </w:rPr>
      </w:pPr>
      <w:r w:rsidRPr="00F84C7C">
        <w:rPr>
          <w:rFonts w:cs="Arial"/>
          <w:noProof/>
          <w:lang w:eastAsia="de-DE"/>
        </w:rPr>
        <w:drawing>
          <wp:inline distT="0" distB="0" distL="0" distR="0">
            <wp:extent cx="431800" cy="317500"/>
            <wp:effectExtent l="0" t="0" r="0" b="0"/>
            <wp:docPr id="40" name="Bild 2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8"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extent cx="431800" cy="317500"/>
            <wp:effectExtent l="0" t="0" r="0" b="0"/>
            <wp:docPr id="41" name="Bild 2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2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extent cx="431800" cy="317500"/>
            <wp:effectExtent l="0" t="0" r="0" b="0"/>
            <wp:docPr id="42" name="Bild 3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F3234B" w:rsidRPr="00265F7B">
        <w:rPr>
          <w:rFonts w:cs="Arial"/>
          <w:noProof/>
          <w:lang w:val="de-CH"/>
        </w:rPr>
        <w:tab/>
      </w:r>
      <w:r w:rsidR="00F3234B">
        <w:rPr>
          <w:rFonts w:cs="Arial"/>
          <w:sz w:val="28"/>
        </w:rPr>
        <w:t>Wurdest du auch schon belogen?</w:t>
      </w:r>
    </w:p>
    <w:p w:rsidR="00F3234B" w:rsidRDefault="00F3234B" w:rsidP="00F3234B">
      <w:pPr>
        <w:ind w:left="1701" w:right="709" w:hanging="2127"/>
        <w:rPr>
          <w:rFonts w:cs="Arial"/>
          <w:sz w:val="28"/>
        </w:rPr>
      </w:pPr>
      <w:r>
        <w:rPr>
          <w:rFonts w:cs="Arial"/>
          <w:sz w:val="28"/>
        </w:rPr>
        <w:tab/>
        <w:t>Wie war deine Beziehung zu dieser Person, als du es herausgefunden hast? Und wie ist die Beziehung jetzt?</w:t>
      </w:r>
      <w:r>
        <w:rPr>
          <w:rFonts w:cs="Arial"/>
          <w:sz w:val="28"/>
        </w:rPr>
        <w:br/>
        <w:t>Schreibe ganze Sätze in Dein Lesetagebuch.</w:t>
      </w:r>
    </w:p>
    <w:p w:rsidR="000E72BB" w:rsidRDefault="000E72BB" w:rsidP="00F034CE">
      <w:pPr>
        <w:spacing w:after="120" w:line="360" w:lineRule="auto"/>
        <w:ind w:right="709"/>
        <w:rPr>
          <w:rFonts w:cs="Arial"/>
          <w:sz w:val="28"/>
        </w:rPr>
      </w:pPr>
    </w:p>
    <w:p w:rsidR="003B4A6B" w:rsidRDefault="003B4A6B" w:rsidP="00F034CE">
      <w:pPr>
        <w:spacing w:after="120" w:line="360" w:lineRule="auto"/>
        <w:ind w:right="709"/>
        <w:rPr>
          <w:rFonts w:cs="Arial"/>
          <w:sz w:val="28"/>
        </w:rPr>
      </w:pPr>
    </w:p>
    <w:p w:rsidR="005233F3" w:rsidRDefault="005233F3" w:rsidP="00F034CE">
      <w:pPr>
        <w:spacing w:after="120" w:line="360" w:lineRule="auto"/>
        <w:ind w:right="709"/>
        <w:rPr>
          <w:rFonts w:cs="Arial"/>
          <w:sz w:val="28"/>
        </w:rPr>
      </w:pPr>
    </w:p>
    <w:p w:rsidR="005233F3" w:rsidRDefault="005233F3" w:rsidP="00F034CE">
      <w:pPr>
        <w:spacing w:after="120" w:line="360" w:lineRule="auto"/>
        <w:ind w:right="709"/>
        <w:rPr>
          <w:rFonts w:cs="Arial"/>
          <w:sz w:val="28"/>
        </w:rPr>
      </w:pPr>
    </w:p>
    <w:p w:rsidR="005233F3" w:rsidRDefault="005233F3" w:rsidP="00F034CE">
      <w:pPr>
        <w:spacing w:after="120" w:line="360" w:lineRule="auto"/>
        <w:ind w:right="709"/>
        <w:rPr>
          <w:rFonts w:cs="Arial"/>
          <w:sz w:val="28"/>
        </w:rPr>
      </w:pPr>
    </w:p>
    <w:p w:rsidR="005233F3" w:rsidRPr="00F176B8" w:rsidRDefault="005233F3" w:rsidP="00F034CE">
      <w:pPr>
        <w:spacing w:after="120" w:line="360" w:lineRule="auto"/>
        <w:ind w:right="709"/>
        <w:rPr>
          <w:rFonts w:cs="Arial"/>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3245A6" w:rsidRPr="00F176B8" w:rsidTr="003245A6">
        <w:trPr>
          <w:trHeight w:val="850"/>
        </w:trPr>
        <w:tc>
          <w:tcPr>
            <w:tcW w:w="1828" w:type="dxa"/>
            <w:shd w:val="clear" w:color="auto" w:fill="auto"/>
            <w:vAlign w:val="center"/>
          </w:tcPr>
          <w:p w:rsidR="003245A6" w:rsidRPr="00F176B8" w:rsidRDefault="008C1505" w:rsidP="00F84C7C">
            <w:pPr>
              <w:pStyle w:val="Kopfze"/>
              <w:spacing w:line="264" w:lineRule="auto"/>
              <w:rPr>
                <w:rFonts w:ascii="Cambria" w:hAnsi="Cambria" w:cs="Arial"/>
                <w:b/>
              </w:rPr>
            </w:pPr>
            <w:r w:rsidRPr="00F176B8">
              <w:rPr>
                <w:rFonts w:ascii="Cambria" w:hAnsi="Cambria"/>
                <w:noProof/>
              </w:rPr>
              <w:lastRenderedPageBreak/>
              <w:drawing>
                <wp:inline distT="0" distB="0" distL="0" distR="0">
                  <wp:extent cx="1130300" cy="571500"/>
                  <wp:effectExtent l="0" t="0" r="0" b="0"/>
                  <wp:docPr id="43" name="Bild 43"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3245A6" w:rsidRDefault="003245A6" w:rsidP="00F84C7C">
            <w:pPr>
              <w:pStyle w:val="Kopfze"/>
              <w:spacing w:line="264" w:lineRule="auto"/>
              <w:jc w:val="center"/>
              <w:rPr>
                <w:rFonts w:ascii="Cambria" w:hAnsi="Cambria" w:cs="Arial"/>
              </w:rPr>
            </w:pPr>
            <w:r w:rsidRPr="00F176B8">
              <w:rPr>
                <w:rFonts w:ascii="Cambria" w:hAnsi="Cambria" w:cs="Arial"/>
              </w:rPr>
              <w:t xml:space="preserve">Lesetagebuch </w:t>
            </w:r>
          </w:p>
          <w:p w:rsidR="003245A6" w:rsidRDefault="003245A6" w:rsidP="00F84C7C">
            <w:pPr>
              <w:pStyle w:val="Kopfze"/>
              <w:spacing w:line="264" w:lineRule="auto"/>
              <w:jc w:val="center"/>
              <w:rPr>
                <w:rFonts w:ascii="Cambria" w:hAnsi="Cambria" w:cs="Arial"/>
                <w:b/>
              </w:rPr>
            </w:pPr>
            <w:r>
              <w:rPr>
                <w:rFonts w:ascii="Cambria" w:hAnsi="Cambria" w:cs="Arial"/>
                <w:b/>
              </w:rPr>
              <w:t>Summertime Blues</w:t>
            </w:r>
          </w:p>
          <w:p w:rsidR="003245A6" w:rsidRPr="00F176B8" w:rsidRDefault="003245A6" w:rsidP="00F84C7C">
            <w:pPr>
              <w:pStyle w:val="Kopfze"/>
              <w:spacing w:line="264" w:lineRule="auto"/>
              <w:jc w:val="center"/>
              <w:rPr>
                <w:rFonts w:ascii="Cambria" w:hAnsi="Cambria" w:cs="Arial"/>
              </w:rPr>
            </w:pPr>
            <w:r w:rsidRPr="00F176B8">
              <w:rPr>
                <w:rFonts w:ascii="Cambria" w:hAnsi="Cambria" w:cs="Arial"/>
              </w:rPr>
              <w:t xml:space="preserve"> Auftrag </w:t>
            </w:r>
            <w:r w:rsidR="00F12D94">
              <w:rPr>
                <w:rFonts w:ascii="Cambria" w:hAnsi="Cambria" w:cs="Arial"/>
              </w:rPr>
              <w:t>7</w:t>
            </w:r>
          </w:p>
        </w:tc>
        <w:tc>
          <w:tcPr>
            <w:tcW w:w="3685" w:type="dxa"/>
            <w:shd w:val="clear" w:color="auto" w:fill="auto"/>
            <w:vAlign w:val="center"/>
          </w:tcPr>
          <w:p w:rsidR="003245A6" w:rsidRPr="0096178C" w:rsidRDefault="00F12D94" w:rsidP="00F84C7C">
            <w:pPr>
              <w:pStyle w:val="Kopfze"/>
              <w:ind w:left="142"/>
              <w:jc w:val="left"/>
              <w:rPr>
                <w:rFonts w:ascii="Cambria" w:hAnsi="Cambria" w:cs="Arial"/>
                <w:b/>
                <w:sz w:val="36"/>
              </w:rPr>
            </w:pPr>
            <w:r>
              <w:rPr>
                <w:rFonts w:ascii="Cambria" w:hAnsi="Cambria" w:cs="Arial"/>
                <w:b/>
                <w:sz w:val="36"/>
              </w:rPr>
              <w:t>2 x Nesrin!</w:t>
            </w:r>
          </w:p>
        </w:tc>
      </w:tr>
    </w:tbl>
    <w:p w:rsidR="003C10DF" w:rsidRPr="00F176B8" w:rsidRDefault="003C10DF" w:rsidP="003C10DF">
      <w:pPr>
        <w:rPr>
          <w:rFonts w:cs="Arial"/>
        </w:rPr>
      </w:pPr>
    </w:p>
    <w:p w:rsidR="00F12D94" w:rsidRDefault="008C1505" w:rsidP="00F12D94">
      <w:pPr>
        <w:ind w:left="1701" w:right="709" w:hanging="2127"/>
        <w:rPr>
          <w:rFonts w:cs="Arial"/>
          <w:sz w:val="28"/>
        </w:rPr>
      </w:pPr>
      <w:r w:rsidRPr="00F84C7C">
        <w:rPr>
          <w:rFonts w:cs="Arial"/>
          <w:noProof/>
          <w:lang w:eastAsia="de-DE"/>
        </w:rPr>
        <w:drawing>
          <wp:inline distT="0" distB="0" distL="0" distR="0">
            <wp:extent cx="431800" cy="317500"/>
            <wp:effectExtent l="0" t="0" r="0" b="0"/>
            <wp:docPr id="44" name="Bild 3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F12D94" w:rsidRPr="0065121A">
        <w:rPr>
          <w:rFonts w:cs="Arial"/>
          <w:noProof/>
          <w:lang w:val="de-CH"/>
        </w:rPr>
        <w:tab/>
      </w:r>
      <w:r w:rsidR="00F12D94">
        <w:rPr>
          <w:rFonts w:cs="Arial"/>
          <w:sz w:val="28"/>
        </w:rPr>
        <w:t>Während der Geschichte verändert sich Nesrin.</w:t>
      </w:r>
    </w:p>
    <w:p w:rsidR="00F12D94" w:rsidRDefault="00F12D94" w:rsidP="00F12D94">
      <w:pPr>
        <w:ind w:left="1701" w:right="709" w:hanging="2127"/>
        <w:rPr>
          <w:rFonts w:cs="Arial"/>
          <w:sz w:val="28"/>
        </w:rPr>
      </w:pPr>
      <w:r>
        <w:rPr>
          <w:rFonts w:cs="Arial"/>
          <w:sz w:val="28"/>
        </w:rPr>
        <w:tab/>
        <w:t>Schreibe je sechs Wörter aus dem Text heraus, die zu den verschiedenen Momenten passen</w:t>
      </w:r>
      <w:r w:rsidR="00636283">
        <w:rPr>
          <w:rFonts w:cs="Arial"/>
          <w:sz w:val="28"/>
        </w:rPr>
        <w:t>. Schreibe sie in Dein Lesetagebuch</w:t>
      </w:r>
      <w:r>
        <w:rPr>
          <w:rFonts w:cs="Arial"/>
          <w:sz w:val="28"/>
        </w:rPr>
        <w:t>:</w:t>
      </w:r>
    </w:p>
    <w:p w:rsidR="00F12D94" w:rsidRPr="009B4D83" w:rsidRDefault="00F12D94" w:rsidP="00F12D94">
      <w:pPr>
        <w:ind w:right="709"/>
        <w:rPr>
          <w:rFonts w:cs="Arial"/>
          <w:sz w:val="28"/>
        </w:rPr>
      </w:pPr>
    </w:p>
    <w:tbl>
      <w:tblPr>
        <w:tblW w:w="7762" w:type="dxa"/>
        <w:tblInd w:w="19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81"/>
        <w:gridCol w:w="3881"/>
      </w:tblGrid>
      <w:tr w:rsidR="00F12D94" w:rsidRPr="004F6BF5" w:rsidTr="00F84C7C">
        <w:tc>
          <w:tcPr>
            <w:tcW w:w="3881" w:type="dxa"/>
            <w:shd w:val="clear" w:color="auto" w:fill="auto"/>
            <w:vAlign w:val="center"/>
          </w:tcPr>
          <w:p w:rsidR="00F12D94" w:rsidRPr="004F6BF5" w:rsidRDefault="00F12D94" w:rsidP="00F84C7C">
            <w:pPr>
              <w:ind w:right="709"/>
              <w:jc w:val="center"/>
              <w:rPr>
                <w:rFonts w:cs="Arial"/>
                <w:sz w:val="28"/>
              </w:rPr>
            </w:pPr>
            <w:r>
              <w:rPr>
                <w:rFonts w:cs="Arial"/>
                <w:sz w:val="28"/>
              </w:rPr>
              <w:t>Nesrin in der Schule</w:t>
            </w:r>
          </w:p>
        </w:tc>
        <w:tc>
          <w:tcPr>
            <w:tcW w:w="3881" w:type="dxa"/>
            <w:shd w:val="clear" w:color="auto" w:fill="auto"/>
            <w:vAlign w:val="center"/>
          </w:tcPr>
          <w:p w:rsidR="00F12D94" w:rsidRPr="004F6BF5" w:rsidRDefault="00F12D94" w:rsidP="00F84C7C">
            <w:pPr>
              <w:ind w:right="709"/>
              <w:jc w:val="center"/>
              <w:rPr>
                <w:rFonts w:cs="Arial"/>
                <w:sz w:val="28"/>
              </w:rPr>
            </w:pPr>
            <w:r>
              <w:rPr>
                <w:rFonts w:cs="Arial"/>
                <w:sz w:val="28"/>
              </w:rPr>
              <w:t>Nesrin im Bootshaus</w:t>
            </w:r>
          </w:p>
        </w:tc>
      </w:tr>
      <w:tr w:rsidR="00F12D94" w:rsidRPr="004F6BF5" w:rsidTr="00F84C7C">
        <w:tc>
          <w:tcPr>
            <w:tcW w:w="3881" w:type="dxa"/>
            <w:shd w:val="clear" w:color="auto" w:fill="auto"/>
            <w:vAlign w:val="center"/>
          </w:tcPr>
          <w:p w:rsidR="00F12D94" w:rsidRPr="004F6BF5" w:rsidRDefault="00F12D94" w:rsidP="00F84C7C">
            <w:pPr>
              <w:ind w:right="709"/>
              <w:jc w:val="center"/>
              <w:rPr>
                <w:rFonts w:cs="Arial"/>
                <w:sz w:val="28"/>
              </w:rPr>
            </w:pPr>
          </w:p>
        </w:tc>
        <w:tc>
          <w:tcPr>
            <w:tcW w:w="3881" w:type="dxa"/>
            <w:shd w:val="clear" w:color="auto" w:fill="auto"/>
            <w:vAlign w:val="center"/>
          </w:tcPr>
          <w:p w:rsidR="00F12D94" w:rsidRPr="004F6BF5" w:rsidRDefault="00F12D94" w:rsidP="00F84C7C">
            <w:pPr>
              <w:ind w:right="709"/>
              <w:jc w:val="center"/>
              <w:rPr>
                <w:rFonts w:cs="Arial"/>
                <w:sz w:val="28"/>
              </w:rPr>
            </w:pPr>
          </w:p>
        </w:tc>
      </w:tr>
      <w:tr w:rsidR="00F12D94" w:rsidRPr="004F6BF5" w:rsidTr="00F84C7C">
        <w:tc>
          <w:tcPr>
            <w:tcW w:w="3881" w:type="dxa"/>
            <w:shd w:val="clear" w:color="auto" w:fill="auto"/>
            <w:vAlign w:val="center"/>
          </w:tcPr>
          <w:p w:rsidR="00F12D94" w:rsidRPr="004F6BF5" w:rsidRDefault="00F12D94" w:rsidP="00F84C7C">
            <w:pPr>
              <w:ind w:right="709"/>
              <w:jc w:val="center"/>
              <w:rPr>
                <w:rFonts w:cs="Arial"/>
                <w:sz w:val="28"/>
              </w:rPr>
            </w:pPr>
          </w:p>
        </w:tc>
        <w:tc>
          <w:tcPr>
            <w:tcW w:w="3881" w:type="dxa"/>
            <w:shd w:val="clear" w:color="auto" w:fill="auto"/>
            <w:vAlign w:val="center"/>
          </w:tcPr>
          <w:p w:rsidR="00F12D94" w:rsidRPr="004F6BF5" w:rsidRDefault="00F12D94" w:rsidP="00F84C7C">
            <w:pPr>
              <w:ind w:right="709"/>
              <w:jc w:val="center"/>
              <w:rPr>
                <w:rFonts w:cs="Arial"/>
                <w:sz w:val="28"/>
              </w:rPr>
            </w:pPr>
          </w:p>
        </w:tc>
      </w:tr>
      <w:tr w:rsidR="00F12D94" w:rsidRPr="004F6BF5" w:rsidTr="00F84C7C">
        <w:tc>
          <w:tcPr>
            <w:tcW w:w="3881" w:type="dxa"/>
            <w:shd w:val="clear" w:color="auto" w:fill="auto"/>
            <w:vAlign w:val="center"/>
          </w:tcPr>
          <w:p w:rsidR="00F12D94" w:rsidRPr="004F6BF5" w:rsidRDefault="00F12D94" w:rsidP="00F84C7C">
            <w:pPr>
              <w:ind w:right="709"/>
              <w:jc w:val="center"/>
              <w:rPr>
                <w:rFonts w:cs="Arial"/>
                <w:sz w:val="28"/>
              </w:rPr>
            </w:pPr>
          </w:p>
        </w:tc>
        <w:tc>
          <w:tcPr>
            <w:tcW w:w="3881" w:type="dxa"/>
            <w:shd w:val="clear" w:color="auto" w:fill="auto"/>
            <w:vAlign w:val="center"/>
          </w:tcPr>
          <w:p w:rsidR="00F12D94" w:rsidRPr="004F6BF5" w:rsidRDefault="00F12D94" w:rsidP="00F84C7C">
            <w:pPr>
              <w:ind w:right="709"/>
              <w:jc w:val="center"/>
              <w:rPr>
                <w:rFonts w:cs="Arial"/>
                <w:sz w:val="28"/>
              </w:rPr>
            </w:pPr>
          </w:p>
        </w:tc>
      </w:tr>
      <w:tr w:rsidR="00F12D94" w:rsidRPr="004F6BF5" w:rsidTr="00F84C7C">
        <w:tc>
          <w:tcPr>
            <w:tcW w:w="3881" w:type="dxa"/>
            <w:shd w:val="clear" w:color="auto" w:fill="auto"/>
            <w:vAlign w:val="center"/>
          </w:tcPr>
          <w:p w:rsidR="00F12D94" w:rsidRPr="004F6BF5" w:rsidRDefault="00F12D94" w:rsidP="00F84C7C">
            <w:pPr>
              <w:ind w:right="709"/>
              <w:jc w:val="center"/>
              <w:rPr>
                <w:rFonts w:cs="Arial"/>
                <w:sz w:val="28"/>
              </w:rPr>
            </w:pPr>
          </w:p>
        </w:tc>
        <w:tc>
          <w:tcPr>
            <w:tcW w:w="3881" w:type="dxa"/>
            <w:shd w:val="clear" w:color="auto" w:fill="auto"/>
            <w:vAlign w:val="center"/>
          </w:tcPr>
          <w:p w:rsidR="00F12D94" w:rsidRPr="004F6BF5" w:rsidRDefault="00F12D94" w:rsidP="00F84C7C">
            <w:pPr>
              <w:ind w:right="709"/>
              <w:jc w:val="center"/>
              <w:rPr>
                <w:rFonts w:cs="Arial"/>
                <w:sz w:val="28"/>
              </w:rPr>
            </w:pPr>
          </w:p>
        </w:tc>
      </w:tr>
      <w:tr w:rsidR="00F12D94" w:rsidRPr="004F6BF5" w:rsidTr="00F84C7C">
        <w:tc>
          <w:tcPr>
            <w:tcW w:w="3881" w:type="dxa"/>
            <w:shd w:val="clear" w:color="auto" w:fill="auto"/>
            <w:vAlign w:val="center"/>
          </w:tcPr>
          <w:p w:rsidR="00F12D94" w:rsidRPr="004F6BF5" w:rsidRDefault="00F12D94" w:rsidP="00F84C7C">
            <w:pPr>
              <w:ind w:right="709"/>
              <w:jc w:val="center"/>
              <w:rPr>
                <w:rFonts w:cs="Arial"/>
                <w:sz w:val="28"/>
              </w:rPr>
            </w:pPr>
          </w:p>
        </w:tc>
        <w:tc>
          <w:tcPr>
            <w:tcW w:w="3881" w:type="dxa"/>
            <w:shd w:val="clear" w:color="auto" w:fill="auto"/>
            <w:vAlign w:val="center"/>
          </w:tcPr>
          <w:p w:rsidR="00F12D94" w:rsidRPr="004F6BF5" w:rsidRDefault="00F12D94" w:rsidP="00F84C7C">
            <w:pPr>
              <w:ind w:right="709"/>
              <w:jc w:val="center"/>
              <w:rPr>
                <w:rFonts w:cs="Arial"/>
                <w:sz w:val="28"/>
              </w:rPr>
            </w:pPr>
          </w:p>
        </w:tc>
      </w:tr>
      <w:tr w:rsidR="00F12D94" w:rsidRPr="004F6BF5" w:rsidTr="00F84C7C">
        <w:tc>
          <w:tcPr>
            <w:tcW w:w="3881" w:type="dxa"/>
            <w:shd w:val="clear" w:color="auto" w:fill="auto"/>
            <w:vAlign w:val="center"/>
          </w:tcPr>
          <w:p w:rsidR="00F12D94" w:rsidRPr="004F6BF5" w:rsidRDefault="00F12D94" w:rsidP="00F84C7C">
            <w:pPr>
              <w:ind w:right="709"/>
              <w:jc w:val="center"/>
              <w:rPr>
                <w:rFonts w:cs="Arial"/>
                <w:sz w:val="28"/>
              </w:rPr>
            </w:pPr>
          </w:p>
        </w:tc>
        <w:tc>
          <w:tcPr>
            <w:tcW w:w="3881" w:type="dxa"/>
            <w:shd w:val="clear" w:color="auto" w:fill="auto"/>
            <w:vAlign w:val="center"/>
          </w:tcPr>
          <w:p w:rsidR="00F12D94" w:rsidRPr="004F6BF5" w:rsidRDefault="00F12D94" w:rsidP="00F84C7C">
            <w:pPr>
              <w:ind w:right="709"/>
              <w:jc w:val="center"/>
              <w:rPr>
                <w:rFonts w:cs="Arial"/>
                <w:sz w:val="28"/>
              </w:rPr>
            </w:pPr>
          </w:p>
        </w:tc>
      </w:tr>
    </w:tbl>
    <w:p w:rsidR="00F12D94" w:rsidRPr="0065121A" w:rsidRDefault="00F12D94" w:rsidP="00F12D94">
      <w:pPr>
        <w:ind w:right="709"/>
        <w:rPr>
          <w:rFonts w:cs="Arial"/>
        </w:rPr>
      </w:pPr>
    </w:p>
    <w:p w:rsidR="00F12D94" w:rsidRDefault="008C1505" w:rsidP="00F12D94">
      <w:pPr>
        <w:ind w:left="1701" w:right="709" w:hanging="2127"/>
        <w:rPr>
          <w:rFonts w:cs="Arial"/>
          <w:sz w:val="28"/>
        </w:rPr>
      </w:pPr>
      <w:r w:rsidRPr="00F84C7C">
        <w:rPr>
          <w:rFonts w:cs="Arial"/>
          <w:noProof/>
          <w:lang w:eastAsia="de-DE"/>
        </w:rPr>
        <w:drawing>
          <wp:inline distT="0" distB="0" distL="0" distR="0">
            <wp:extent cx="431800" cy="317500"/>
            <wp:effectExtent l="0" t="0" r="0" b="0"/>
            <wp:docPr id="45" name="Bild 3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extent cx="431800" cy="317500"/>
            <wp:effectExtent l="0" t="0" r="0" b="0"/>
            <wp:docPr id="46" name="Bild 3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F12D94" w:rsidRPr="0065121A">
        <w:rPr>
          <w:rFonts w:cs="Arial"/>
        </w:rPr>
        <w:tab/>
      </w:r>
      <w:r w:rsidR="00F12D94">
        <w:rPr>
          <w:rFonts w:cs="Arial"/>
          <w:sz w:val="28"/>
        </w:rPr>
        <w:t>Nesrin will abhauen. Der Ich-Erzähler fragt nicht, warum sie das tun will.</w:t>
      </w:r>
    </w:p>
    <w:p w:rsidR="00F12D94" w:rsidRDefault="00F12D94" w:rsidP="00F12D94">
      <w:pPr>
        <w:ind w:left="1701" w:right="709" w:hanging="2127"/>
        <w:rPr>
          <w:rFonts w:cs="Arial"/>
          <w:sz w:val="28"/>
        </w:rPr>
      </w:pPr>
      <w:r>
        <w:rPr>
          <w:rFonts w:cs="Arial"/>
          <w:sz w:val="28"/>
        </w:rPr>
        <w:tab/>
        <w:t>Hast du Ideen dazu?</w:t>
      </w:r>
    </w:p>
    <w:p w:rsidR="00F12D94" w:rsidRPr="00E72323" w:rsidRDefault="00F12D94" w:rsidP="00F12D94">
      <w:pPr>
        <w:ind w:left="1701" w:right="709" w:hanging="2127"/>
        <w:rPr>
          <w:rFonts w:cs="Arial"/>
          <w:sz w:val="28"/>
        </w:rPr>
      </w:pPr>
      <w:r>
        <w:rPr>
          <w:rFonts w:cs="Arial"/>
          <w:sz w:val="28"/>
        </w:rPr>
        <w:tab/>
        <w:t>Schreibe deine Vermutungen auf!</w:t>
      </w:r>
    </w:p>
    <w:p w:rsidR="00F12D94" w:rsidRPr="0065121A" w:rsidRDefault="00F12D94" w:rsidP="00F12D94">
      <w:pPr>
        <w:ind w:left="1701" w:right="709" w:hanging="2127"/>
        <w:rPr>
          <w:rFonts w:cs="Arial"/>
        </w:rPr>
      </w:pPr>
    </w:p>
    <w:p w:rsidR="00F12D94" w:rsidRDefault="008C1505" w:rsidP="00F12D94">
      <w:pPr>
        <w:ind w:left="1701" w:right="709" w:hanging="2127"/>
        <w:rPr>
          <w:rFonts w:cs="Arial"/>
          <w:sz w:val="28"/>
        </w:rPr>
      </w:pPr>
      <w:r w:rsidRPr="00F84C7C">
        <w:rPr>
          <w:rFonts w:cs="Arial"/>
          <w:noProof/>
          <w:lang w:eastAsia="de-DE"/>
        </w:rPr>
        <w:drawing>
          <wp:inline distT="0" distB="0" distL="0" distR="0">
            <wp:extent cx="431800" cy="317500"/>
            <wp:effectExtent l="0" t="0" r="0" b="0"/>
            <wp:docPr id="47" name="Bild 3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extent cx="431800" cy="317500"/>
            <wp:effectExtent l="0" t="0" r="0" b="0"/>
            <wp:docPr id="48" name="Bild 3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extent cx="431800" cy="317500"/>
            <wp:effectExtent l="0" t="0" r="0" b="0"/>
            <wp:docPr id="49" name="Bild 3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F12D94">
        <w:rPr>
          <w:rFonts w:cs="Arial"/>
          <w:noProof/>
          <w:sz w:val="28"/>
          <w:lang w:val="de-CH"/>
        </w:rPr>
        <w:t>Ab</w:t>
      </w:r>
      <w:r w:rsidR="00F12D94" w:rsidRPr="00AB3014">
        <w:rPr>
          <w:rFonts w:cs="Arial"/>
          <w:noProof/>
          <w:sz w:val="28"/>
          <w:lang w:val="de-CH"/>
        </w:rPr>
        <w:t xml:space="preserve"> nach</w:t>
      </w:r>
      <w:r w:rsidR="00F12D94">
        <w:rPr>
          <w:rFonts w:cs="Arial"/>
          <w:noProof/>
          <w:lang w:val="de-CH"/>
        </w:rPr>
        <w:t xml:space="preserve"> </w:t>
      </w:r>
      <w:r w:rsidR="00F12D94">
        <w:rPr>
          <w:rFonts w:cs="Arial"/>
          <w:sz w:val="28"/>
        </w:rPr>
        <w:t>Amsterdam!</w:t>
      </w:r>
    </w:p>
    <w:p w:rsidR="00F12D94" w:rsidRDefault="00F12D94" w:rsidP="00F12D94">
      <w:pPr>
        <w:ind w:left="1701" w:right="709" w:hanging="2127"/>
        <w:rPr>
          <w:rFonts w:cs="Arial"/>
          <w:sz w:val="28"/>
        </w:rPr>
      </w:pPr>
      <w:r>
        <w:rPr>
          <w:rFonts w:cs="Arial"/>
          <w:sz w:val="28"/>
        </w:rPr>
        <w:tab/>
        <w:t>Der Ich-Erzähler will Nesrin nach Amsterdam nachreisen.</w:t>
      </w:r>
    </w:p>
    <w:p w:rsidR="00F12D94" w:rsidRDefault="00F12D94" w:rsidP="00F12D94">
      <w:pPr>
        <w:ind w:left="1701" w:right="709" w:hanging="2127"/>
        <w:rPr>
          <w:rFonts w:cs="Arial"/>
          <w:sz w:val="28"/>
        </w:rPr>
      </w:pPr>
      <w:r>
        <w:rPr>
          <w:rFonts w:cs="Arial"/>
          <w:sz w:val="28"/>
        </w:rPr>
        <w:tab/>
        <w:t>Würdest du so etwas auch wagen?</w:t>
      </w:r>
    </w:p>
    <w:p w:rsidR="00F12D94" w:rsidRDefault="00F12D94" w:rsidP="00F12D94">
      <w:pPr>
        <w:ind w:left="1701" w:right="709" w:hanging="2127"/>
        <w:rPr>
          <w:rFonts w:cs="Arial"/>
          <w:sz w:val="28"/>
        </w:rPr>
      </w:pPr>
      <w:r>
        <w:rPr>
          <w:rFonts w:cs="Arial"/>
          <w:sz w:val="28"/>
        </w:rPr>
        <w:tab/>
        <w:t>Was würdest du deinen Eltern sagen?</w:t>
      </w:r>
      <w:r w:rsidR="00636283">
        <w:rPr>
          <w:rFonts w:cs="Arial"/>
          <w:sz w:val="28"/>
        </w:rPr>
        <w:br/>
        <w:t>Schreibe ganze Sätze in Dein Lesetagebuch.</w:t>
      </w:r>
    </w:p>
    <w:p w:rsidR="00FD34B7" w:rsidRPr="00F176B8" w:rsidRDefault="00FD34B7" w:rsidP="00FD34B7">
      <w:pPr>
        <w:spacing w:after="120"/>
        <w:ind w:left="1701" w:right="709" w:hanging="2127"/>
        <w:rPr>
          <w:rFonts w:cs="Arial"/>
          <w:sz w:val="28"/>
        </w:rPr>
      </w:pPr>
      <w:r w:rsidRPr="00F176B8">
        <w:rPr>
          <w:rFonts w:cs="Arial"/>
          <w:sz w:val="28"/>
        </w:rPr>
        <w:t xml:space="preserve"> </w:t>
      </w:r>
    </w:p>
    <w:p w:rsidR="00615C33" w:rsidRPr="00F176B8" w:rsidRDefault="00615C33" w:rsidP="00615C33">
      <w:pPr>
        <w:rPr>
          <w:rFonts w:cs="Arial"/>
        </w:rPr>
      </w:pPr>
    </w:p>
    <w:p w:rsidR="00451936" w:rsidRDefault="00451936" w:rsidP="00615C33">
      <w:pPr>
        <w:rPr>
          <w:rFonts w:cs="Arial"/>
        </w:rPr>
      </w:pPr>
    </w:p>
    <w:p w:rsidR="00451936" w:rsidRPr="0065121A" w:rsidRDefault="00451936" w:rsidP="00451936">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3245A6" w:rsidRPr="00F176B8" w:rsidTr="00F84C7C">
        <w:trPr>
          <w:trHeight w:val="850"/>
        </w:trPr>
        <w:tc>
          <w:tcPr>
            <w:tcW w:w="1828" w:type="dxa"/>
            <w:shd w:val="clear" w:color="auto" w:fill="auto"/>
            <w:vAlign w:val="center"/>
          </w:tcPr>
          <w:p w:rsidR="003245A6" w:rsidRPr="00F176B8" w:rsidRDefault="008C1505" w:rsidP="00F84C7C">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50" name="Bild 50"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3245A6" w:rsidRDefault="003245A6" w:rsidP="00F84C7C">
            <w:pPr>
              <w:pStyle w:val="Kopfze"/>
              <w:spacing w:line="264" w:lineRule="auto"/>
              <w:jc w:val="center"/>
              <w:rPr>
                <w:rFonts w:ascii="Cambria" w:hAnsi="Cambria" w:cs="Arial"/>
              </w:rPr>
            </w:pPr>
            <w:r w:rsidRPr="00F176B8">
              <w:rPr>
                <w:rFonts w:ascii="Cambria" w:hAnsi="Cambria" w:cs="Arial"/>
              </w:rPr>
              <w:t xml:space="preserve">Lesetagebuch </w:t>
            </w:r>
          </w:p>
          <w:p w:rsidR="003245A6" w:rsidRDefault="003245A6" w:rsidP="00F84C7C">
            <w:pPr>
              <w:pStyle w:val="Kopfze"/>
              <w:spacing w:line="264" w:lineRule="auto"/>
              <w:jc w:val="center"/>
              <w:rPr>
                <w:rFonts w:ascii="Cambria" w:hAnsi="Cambria" w:cs="Arial"/>
                <w:b/>
              </w:rPr>
            </w:pPr>
            <w:r>
              <w:rPr>
                <w:rFonts w:ascii="Cambria" w:hAnsi="Cambria" w:cs="Arial"/>
                <w:b/>
              </w:rPr>
              <w:t>Summertime Blues</w:t>
            </w:r>
          </w:p>
          <w:p w:rsidR="003245A6" w:rsidRPr="00F176B8" w:rsidRDefault="003245A6" w:rsidP="00F84C7C">
            <w:pPr>
              <w:pStyle w:val="Kopfze"/>
              <w:spacing w:line="264" w:lineRule="auto"/>
              <w:jc w:val="center"/>
              <w:rPr>
                <w:rFonts w:ascii="Cambria" w:hAnsi="Cambria" w:cs="Arial"/>
              </w:rPr>
            </w:pPr>
            <w:r w:rsidRPr="00F176B8">
              <w:rPr>
                <w:rFonts w:ascii="Cambria" w:hAnsi="Cambria" w:cs="Arial"/>
              </w:rPr>
              <w:t xml:space="preserve"> Auftrag </w:t>
            </w:r>
            <w:r w:rsidR="00636283">
              <w:rPr>
                <w:rFonts w:ascii="Cambria" w:hAnsi="Cambria" w:cs="Arial"/>
              </w:rPr>
              <w:t>8</w:t>
            </w:r>
          </w:p>
        </w:tc>
        <w:tc>
          <w:tcPr>
            <w:tcW w:w="3685" w:type="dxa"/>
            <w:shd w:val="clear" w:color="auto" w:fill="auto"/>
            <w:vAlign w:val="center"/>
          </w:tcPr>
          <w:p w:rsidR="003245A6" w:rsidRPr="0096178C" w:rsidRDefault="00636283" w:rsidP="00F84C7C">
            <w:pPr>
              <w:pStyle w:val="Kopfze"/>
              <w:ind w:left="142"/>
              <w:jc w:val="left"/>
              <w:rPr>
                <w:rFonts w:ascii="Cambria" w:hAnsi="Cambria" w:cs="Arial"/>
                <w:b/>
                <w:sz w:val="36"/>
              </w:rPr>
            </w:pPr>
            <w:r>
              <w:rPr>
                <w:rFonts w:ascii="Cambria" w:hAnsi="Cambria" w:cs="Arial"/>
                <w:b/>
                <w:sz w:val="36"/>
              </w:rPr>
              <w:t>Mutig, mutig …</w:t>
            </w:r>
          </w:p>
        </w:tc>
      </w:tr>
    </w:tbl>
    <w:p w:rsidR="00451936" w:rsidRPr="00655FAE" w:rsidRDefault="00451936" w:rsidP="00451936">
      <w:pPr>
        <w:rPr>
          <w:rFonts w:cs="Arial"/>
        </w:rPr>
      </w:pPr>
    </w:p>
    <w:p w:rsidR="00636283" w:rsidRDefault="008C1505" w:rsidP="00636283">
      <w:pPr>
        <w:ind w:left="1701" w:hanging="1416"/>
        <w:rPr>
          <w:rFonts w:cs="Arial"/>
          <w:sz w:val="28"/>
        </w:rPr>
      </w:pPr>
      <w:r w:rsidRPr="00F84C7C">
        <w:rPr>
          <w:rFonts w:cs="Arial"/>
          <w:noProof/>
          <w:lang w:eastAsia="de-DE"/>
        </w:rPr>
        <w:drawing>
          <wp:inline distT="0" distB="0" distL="0" distR="0">
            <wp:extent cx="431800" cy="317500"/>
            <wp:effectExtent l="0" t="0" r="0" b="0"/>
            <wp:docPr id="51" name="Bild 3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3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636283" w:rsidRPr="000E06F6">
        <w:rPr>
          <w:rFonts w:cs="Arial"/>
          <w:noProof/>
          <w:lang w:val="de-CH"/>
        </w:rPr>
        <w:tab/>
      </w:r>
      <w:r w:rsidR="00636283">
        <w:rPr>
          <w:rFonts w:cs="Arial"/>
          <w:sz w:val="28"/>
        </w:rPr>
        <w:t>Nesrin ist sehr mutig und setzt ihren Plan in die Wirklichkeit um.</w:t>
      </w:r>
    </w:p>
    <w:p w:rsidR="00636283" w:rsidRDefault="00636283" w:rsidP="00636283">
      <w:pPr>
        <w:ind w:left="1701" w:hanging="1416"/>
        <w:rPr>
          <w:rFonts w:cs="Arial"/>
          <w:sz w:val="28"/>
        </w:rPr>
      </w:pPr>
      <w:r>
        <w:rPr>
          <w:rFonts w:cs="Arial"/>
          <w:sz w:val="28"/>
        </w:rPr>
        <w:tab/>
        <w:t>Denkst du, dass sie den richtigen Weg gegangen ist?</w:t>
      </w:r>
    </w:p>
    <w:p w:rsidR="00636283" w:rsidRDefault="00636283" w:rsidP="00636283">
      <w:pPr>
        <w:ind w:left="1701" w:hanging="1416"/>
        <w:rPr>
          <w:rFonts w:cs="Arial"/>
          <w:sz w:val="28"/>
        </w:rPr>
      </w:pPr>
      <w:r>
        <w:rPr>
          <w:rFonts w:cs="Arial"/>
          <w:sz w:val="28"/>
        </w:rPr>
        <w:tab/>
        <w:t>Hättest du etwas anderes gemacht?</w:t>
      </w:r>
    </w:p>
    <w:p w:rsidR="00636283" w:rsidRPr="00B577FD" w:rsidRDefault="00636283" w:rsidP="00636283">
      <w:pPr>
        <w:ind w:left="1701" w:hanging="1416"/>
        <w:rPr>
          <w:rFonts w:cs="Arial"/>
          <w:sz w:val="28"/>
        </w:rPr>
      </w:pPr>
      <w:r>
        <w:rPr>
          <w:rFonts w:cs="Arial"/>
          <w:sz w:val="28"/>
        </w:rPr>
        <w:tab/>
        <w:t>Mit wem hättest du gesprochen?</w:t>
      </w:r>
    </w:p>
    <w:p w:rsidR="00636283" w:rsidRDefault="008C1505" w:rsidP="00636283">
      <w:pPr>
        <w:ind w:left="1701" w:hanging="1701"/>
        <w:rPr>
          <w:rFonts w:cs="Arial"/>
          <w:sz w:val="28"/>
        </w:rPr>
      </w:pPr>
      <w:r w:rsidRPr="00F84C7C">
        <w:rPr>
          <w:rFonts w:cs="Arial"/>
          <w:noProof/>
          <w:sz w:val="28"/>
          <w:lang w:eastAsia="de-DE"/>
        </w:rPr>
        <w:drawing>
          <wp:inline distT="0" distB="0" distL="0" distR="0">
            <wp:extent cx="431800" cy="317500"/>
            <wp:effectExtent l="0" t="0" r="0" b="0"/>
            <wp:docPr id="52" name="Bild 4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4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sz w:val="28"/>
          <w:lang w:eastAsia="de-DE"/>
        </w:rPr>
        <w:drawing>
          <wp:inline distT="0" distB="0" distL="0" distR="0">
            <wp:extent cx="431800" cy="317500"/>
            <wp:effectExtent l="0" t="0" r="0" b="0"/>
            <wp:docPr id="53" name="Bild 4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4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636283">
        <w:rPr>
          <w:rFonts w:cs="Arial"/>
          <w:sz w:val="28"/>
        </w:rPr>
        <w:tab/>
        <w:t>Was war das Mutigste, was du jemals getan hast?</w:t>
      </w:r>
    </w:p>
    <w:p w:rsidR="002302E9" w:rsidRPr="00655FAE" w:rsidRDefault="002302E9" w:rsidP="00451936">
      <w:pPr>
        <w:tabs>
          <w:tab w:val="left" w:pos="10065"/>
        </w:tabs>
        <w:spacing w:line="360" w:lineRule="auto"/>
        <w:ind w:right="-283"/>
        <w:rPr>
          <w:b/>
          <w:sz w:val="28"/>
        </w:rPr>
      </w:pPr>
    </w:p>
    <w:p w:rsidR="00451936" w:rsidRPr="00655FAE" w:rsidRDefault="00451936" w:rsidP="00451936">
      <w:pPr>
        <w:rPr>
          <w:rFonts w:cs="Arial"/>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3245A6" w:rsidRPr="00F176B8" w:rsidTr="00F84C7C">
        <w:trPr>
          <w:trHeight w:val="850"/>
        </w:trPr>
        <w:tc>
          <w:tcPr>
            <w:tcW w:w="1828" w:type="dxa"/>
            <w:shd w:val="clear" w:color="auto" w:fill="auto"/>
            <w:vAlign w:val="center"/>
          </w:tcPr>
          <w:p w:rsidR="003245A6" w:rsidRPr="00F176B8" w:rsidRDefault="008C1505" w:rsidP="00F84C7C">
            <w:pPr>
              <w:pStyle w:val="Kopfze"/>
              <w:spacing w:line="264" w:lineRule="auto"/>
              <w:rPr>
                <w:rFonts w:ascii="Cambria" w:hAnsi="Cambria" w:cs="Arial"/>
                <w:b/>
              </w:rPr>
            </w:pPr>
            <w:r w:rsidRPr="00F176B8">
              <w:rPr>
                <w:rFonts w:ascii="Cambria" w:hAnsi="Cambria"/>
                <w:noProof/>
              </w:rPr>
              <w:lastRenderedPageBreak/>
              <w:drawing>
                <wp:inline distT="0" distB="0" distL="0" distR="0">
                  <wp:extent cx="1130300" cy="571500"/>
                  <wp:effectExtent l="0" t="0" r="0" b="0"/>
                  <wp:docPr id="54" name="Bild 54"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4"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3245A6" w:rsidRDefault="003245A6" w:rsidP="00F84C7C">
            <w:pPr>
              <w:pStyle w:val="Kopfze"/>
              <w:spacing w:line="264" w:lineRule="auto"/>
              <w:jc w:val="center"/>
              <w:rPr>
                <w:rFonts w:ascii="Cambria" w:hAnsi="Cambria" w:cs="Arial"/>
              </w:rPr>
            </w:pPr>
            <w:r w:rsidRPr="00F176B8">
              <w:rPr>
                <w:rFonts w:ascii="Cambria" w:hAnsi="Cambria" w:cs="Arial"/>
              </w:rPr>
              <w:t xml:space="preserve">Lesetagebuch </w:t>
            </w:r>
          </w:p>
          <w:p w:rsidR="003245A6" w:rsidRDefault="003245A6" w:rsidP="00F84C7C">
            <w:pPr>
              <w:pStyle w:val="Kopfze"/>
              <w:spacing w:line="264" w:lineRule="auto"/>
              <w:jc w:val="center"/>
              <w:rPr>
                <w:rFonts w:ascii="Cambria" w:hAnsi="Cambria" w:cs="Arial"/>
                <w:b/>
              </w:rPr>
            </w:pPr>
            <w:r>
              <w:rPr>
                <w:rFonts w:ascii="Cambria" w:hAnsi="Cambria" w:cs="Arial"/>
                <w:b/>
              </w:rPr>
              <w:t>Summertime Blues</w:t>
            </w:r>
          </w:p>
          <w:p w:rsidR="003245A6" w:rsidRPr="00F176B8" w:rsidRDefault="003245A6" w:rsidP="00F84C7C">
            <w:pPr>
              <w:pStyle w:val="Kopfze"/>
              <w:spacing w:line="264" w:lineRule="auto"/>
              <w:jc w:val="center"/>
              <w:rPr>
                <w:rFonts w:ascii="Cambria" w:hAnsi="Cambria" w:cs="Arial"/>
              </w:rPr>
            </w:pPr>
            <w:r w:rsidRPr="00F176B8">
              <w:rPr>
                <w:rFonts w:ascii="Cambria" w:hAnsi="Cambria" w:cs="Arial"/>
              </w:rPr>
              <w:t xml:space="preserve"> Auftrag </w:t>
            </w:r>
            <w:r w:rsidR="00636283">
              <w:rPr>
                <w:rFonts w:ascii="Cambria" w:hAnsi="Cambria" w:cs="Arial"/>
              </w:rPr>
              <w:t>9</w:t>
            </w:r>
          </w:p>
        </w:tc>
        <w:tc>
          <w:tcPr>
            <w:tcW w:w="3685" w:type="dxa"/>
            <w:shd w:val="clear" w:color="auto" w:fill="auto"/>
            <w:vAlign w:val="center"/>
          </w:tcPr>
          <w:p w:rsidR="003245A6" w:rsidRPr="0096178C" w:rsidRDefault="00636283" w:rsidP="00F84C7C">
            <w:pPr>
              <w:pStyle w:val="Kopfze"/>
              <w:ind w:left="142"/>
              <w:jc w:val="left"/>
              <w:rPr>
                <w:rFonts w:ascii="Cambria" w:hAnsi="Cambria" w:cs="Arial"/>
                <w:b/>
                <w:sz w:val="36"/>
              </w:rPr>
            </w:pPr>
            <w:r>
              <w:rPr>
                <w:rFonts w:ascii="Cambria" w:hAnsi="Cambria" w:cs="Arial"/>
                <w:b/>
                <w:sz w:val="36"/>
              </w:rPr>
              <w:t>Vorher - nachher</w:t>
            </w:r>
          </w:p>
        </w:tc>
      </w:tr>
    </w:tbl>
    <w:p w:rsidR="00451936" w:rsidRPr="00655FAE" w:rsidRDefault="00451936" w:rsidP="00451936">
      <w:pPr>
        <w:rPr>
          <w:rFonts w:cs="Arial"/>
        </w:rPr>
      </w:pPr>
    </w:p>
    <w:p w:rsidR="00636283" w:rsidRDefault="008C1505" w:rsidP="00636283">
      <w:pPr>
        <w:ind w:left="1701" w:right="709" w:hanging="2127"/>
        <w:rPr>
          <w:rFonts w:cs="Arial"/>
          <w:sz w:val="28"/>
          <w:lang w:val="de-CH"/>
        </w:rPr>
      </w:pPr>
      <w:r w:rsidRPr="00F84C7C">
        <w:rPr>
          <w:rFonts w:cs="Arial"/>
          <w:noProof/>
          <w:lang w:eastAsia="de-DE"/>
        </w:rPr>
        <w:drawing>
          <wp:inline distT="0" distB="0" distL="0" distR="0">
            <wp:extent cx="431800" cy="317500"/>
            <wp:effectExtent l="0" t="0" r="0" b="0"/>
            <wp:docPr id="55" name="Bild 4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4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636283" w:rsidRPr="006F6274">
        <w:rPr>
          <w:rFonts w:cs="Arial"/>
          <w:noProof/>
          <w:lang w:val="de-CH"/>
        </w:rPr>
        <w:tab/>
      </w:r>
      <w:r w:rsidR="00636283">
        <w:rPr>
          <w:rFonts w:cs="Arial"/>
          <w:sz w:val="28"/>
          <w:lang w:val="de-CH"/>
        </w:rPr>
        <w:t>Was würdest du an dir ändern, damit dich niemand erkennen würde?</w:t>
      </w:r>
    </w:p>
    <w:p w:rsidR="00636283" w:rsidRDefault="00636283" w:rsidP="00636283">
      <w:pPr>
        <w:ind w:left="1701" w:right="709" w:hanging="2127"/>
        <w:rPr>
          <w:rFonts w:cs="Arial"/>
          <w:sz w:val="28"/>
          <w:lang w:val="de-CH"/>
        </w:rPr>
      </w:pPr>
      <w:r>
        <w:rPr>
          <w:rFonts w:cs="Arial"/>
          <w:sz w:val="28"/>
          <w:lang w:val="de-CH"/>
        </w:rPr>
        <w:tab/>
        <w:t>Mache ein «vorher – nachher Foto»</w:t>
      </w:r>
    </w:p>
    <w:p w:rsidR="00636283" w:rsidRDefault="00636283" w:rsidP="00636283">
      <w:pPr>
        <w:ind w:left="1701" w:right="709"/>
        <w:rPr>
          <w:rFonts w:cs="Arial"/>
          <w:sz w:val="28"/>
          <w:lang w:val="de-CH"/>
        </w:rPr>
      </w:pPr>
      <w:r>
        <w:rPr>
          <w:rFonts w:cs="Arial"/>
          <w:sz w:val="28"/>
          <w:lang w:val="de-CH"/>
        </w:rPr>
        <w:t>Foto 1: du, wie du normalerweise bist</w:t>
      </w:r>
    </w:p>
    <w:p w:rsidR="00636283" w:rsidRPr="006F6274" w:rsidRDefault="00636283" w:rsidP="00636283">
      <w:pPr>
        <w:ind w:left="1701" w:right="709"/>
        <w:rPr>
          <w:rFonts w:cs="Arial"/>
        </w:rPr>
      </w:pPr>
      <w:r>
        <w:rPr>
          <w:rFonts w:cs="Arial"/>
          <w:sz w:val="28"/>
          <w:lang w:val="de-CH"/>
        </w:rPr>
        <w:t>Foto 2: du, verkleidet und verändert</w:t>
      </w:r>
      <w:r w:rsidRPr="006F6274">
        <w:rPr>
          <w:rFonts w:cs="Arial"/>
          <w:sz w:val="28"/>
        </w:rPr>
        <w:t xml:space="preserve"> </w:t>
      </w:r>
      <w:r>
        <w:rPr>
          <w:rFonts w:cs="Arial"/>
          <w:sz w:val="28"/>
        </w:rPr>
        <w:br/>
      </w:r>
      <w:r>
        <w:rPr>
          <w:rFonts w:cs="Arial"/>
          <w:sz w:val="28"/>
        </w:rPr>
        <w:br/>
      </w:r>
      <w:r>
        <w:rPr>
          <w:rFonts w:cs="Arial"/>
          <w:noProof/>
          <w:sz w:val="28"/>
          <w:lang w:val="de-CH"/>
        </w:rPr>
        <w:t>Sende deine Fotos deiner Lehrperson.</w:t>
      </w:r>
    </w:p>
    <w:p w:rsidR="00636283" w:rsidRPr="006F6274" w:rsidRDefault="00636283" w:rsidP="00636283">
      <w:pPr>
        <w:ind w:left="1701" w:right="709" w:hanging="2127"/>
        <w:rPr>
          <w:rFonts w:cs="Arial"/>
          <w:sz w:val="18"/>
        </w:rPr>
      </w:pPr>
    </w:p>
    <w:p w:rsidR="00451936" w:rsidRPr="00655FAE" w:rsidRDefault="00451936" w:rsidP="00451936">
      <w:pPr>
        <w:widowControl w:val="0"/>
        <w:suppressAutoHyphens/>
        <w:ind w:left="720"/>
      </w:pPr>
    </w:p>
    <w:p w:rsidR="00B6202B" w:rsidRPr="00F176B8" w:rsidRDefault="00B6202B" w:rsidP="00B15D93">
      <w:pPr>
        <w:spacing w:line="360" w:lineRule="auto"/>
        <w:rPr>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6660" w:rsidRPr="00F176B8" w:rsidTr="00096660">
        <w:trPr>
          <w:trHeight w:val="850"/>
        </w:trPr>
        <w:tc>
          <w:tcPr>
            <w:tcW w:w="1828" w:type="dxa"/>
            <w:shd w:val="clear" w:color="auto" w:fill="auto"/>
            <w:vAlign w:val="center"/>
          </w:tcPr>
          <w:p w:rsidR="00096660" w:rsidRPr="00F176B8" w:rsidRDefault="008C1505" w:rsidP="00F84C7C">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56" name="Bild 56"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6"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6660" w:rsidRDefault="00096660" w:rsidP="00F84C7C">
            <w:pPr>
              <w:pStyle w:val="Kopfze"/>
              <w:spacing w:line="264" w:lineRule="auto"/>
              <w:jc w:val="center"/>
              <w:rPr>
                <w:rFonts w:ascii="Cambria" w:hAnsi="Cambria" w:cs="Arial"/>
              </w:rPr>
            </w:pPr>
            <w:r w:rsidRPr="00F176B8">
              <w:rPr>
                <w:rFonts w:ascii="Cambria" w:hAnsi="Cambria" w:cs="Arial"/>
              </w:rPr>
              <w:t xml:space="preserve">Lesetagebuch </w:t>
            </w:r>
          </w:p>
          <w:p w:rsidR="00096660" w:rsidRDefault="00096660" w:rsidP="00F84C7C">
            <w:pPr>
              <w:pStyle w:val="Kopfze"/>
              <w:spacing w:line="264" w:lineRule="auto"/>
              <w:jc w:val="center"/>
              <w:rPr>
                <w:rFonts w:ascii="Cambria" w:hAnsi="Cambria" w:cs="Arial"/>
                <w:b/>
              </w:rPr>
            </w:pPr>
            <w:r>
              <w:rPr>
                <w:rFonts w:ascii="Cambria" w:hAnsi="Cambria" w:cs="Arial"/>
                <w:b/>
              </w:rPr>
              <w:t>Summertime Blues</w:t>
            </w:r>
          </w:p>
          <w:p w:rsidR="00096660" w:rsidRPr="00F176B8" w:rsidRDefault="00096660" w:rsidP="00F84C7C">
            <w:pPr>
              <w:pStyle w:val="Kopfze"/>
              <w:spacing w:line="264" w:lineRule="auto"/>
              <w:jc w:val="center"/>
              <w:rPr>
                <w:rFonts w:ascii="Cambria" w:hAnsi="Cambria" w:cs="Arial"/>
              </w:rPr>
            </w:pPr>
            <w:r w:rsidRPr="00F176B8">
              <w:rPr>
                <w:rFonts w:ascii="Cambria" w:hAnsi="Cambria" w:cs="Arial"/>
              </w:rPr>
              <w:t xml:space="preserve"> Auftrag </w:t>
            </w:r>
            <w:r w:rsidR="00B5675B">
              <w:rPr>
                <w:rFonts w:ascii="Cambria" w:hAnsi="Cambria" w:cs="Arial"/>
              </w:rPr>
              <w:t>10</w:t>
            </w:r>
          </w:p>
        </w:tc>
        <w:tc>
          <w:tcPr>
            <w:tcW w:w="3685" w:type="dxa"/>
            <w:shd w:val="clear" w:color="auto" w:fill="auto"/>
            <w:vAlign w:val="center"/>
          </w:tcPr>
          <w:p w:rsidR="00096660" w:rsidRDefault="0050295F" w:rsidP="00F84C7C">
            <w:pPr>
              <w:pStyle w:val="Kopfze"/>
              <w:ind w:left="142"/>
              <w:jc w:val="left"/>
              <w:rPr>
                <w:rFonts w:ascii="Cambria" w:hAnsi="Cambria" w:cs="Arial"/>
                <w:b/>
                <w:sz w:val="36"/>
              </w:rPr>
            </w:pPr>
            <w:r>
              <w:rPr>
                <w:rFonts w:ascii="Cambria" w:hAnsi="Cambria" w:cs="Arial"/>
                <w:b/>
                <w:sz w:val="36"/>
              </w:rPr>
              <w:t>Logbuch Lesen</w:t>
            </w:r>
          </w:p>
          <w:p w:rsidR="002D4D2C" w:rsidRPr="0096178C" w:rsidRDefault="002D4D2C" w:rsidP="00F84C7C">
            <w:pPr>
              <w:pStyle w:val="Kopfze"/>
              <w:ind w:left="142"/>
              <w:jc w:val="left"/>
              <w:rPr>
                <w:rFonts w:ascii="Cambria" w:hAnsi="Cambria" w:cs="Arial"/>
                <w:b/>
                <w:sz w:val="36"/>
              </w:rPr>
            </w:pPr>
            <w:r>
              <w:rPr>
                <w:rFonts w:ascii="Cambria" w:hAnsi="Cambria" w:cs="Arial"/>
                <w:b/>
                <w:sz w:val="36"/>
              </w:rPr>
              <w:t>(Leseverständnis)</w:t>
            </w:r>
          </w:p>
        </w:tc>
      </w:tr>
    </w:tbl>
    <w:p w:rsidR="003D3433" w:rsidRPr="00F176B8" w:rsidRDefault="003D3433" w:rsidP="003D3433">
      <w:pPr>
        <w:rPr>
          <w:rFonts w:cs="Arial"/>
        </w:rPr>
      </w:pPr>
    </w:p>
    <w:p w:rsidR="0050295F" w:rsidRPr="00F176B8" w:rsidRDefault="008C1505" w:rsidP="0050295F">
      <w:pPr>
        <w:ind w:left="1701" w:right="709" w:hanging="2127"/>
        <w:rPr>
          <w:rFonts w:cs="Arial"/>
          <w:sz w:val="22"/>
        </w:rPr>
      </w:pPr>
      <w:r w:rsidRPr="00F176B8">
        <w:rPr>
          <w:rFonts w:cs="Arial"/>
          <w:noProof/>
          <w:lang w:val="en-US"/>
        </w:rPr>
        <w:drawing>
          <wp:inline distT="0" distB="0" distL="0" distR="0">
            <wp:extent cx="431800" cy="317500"/>
            <wp:effectExtent l="0" t="0" r="0" b="0"/>
            <wp:docPr id="57" name="Bild 5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50295F" w:rsidRPr="00F176B8">
        <w:rPr>
          <w:rFonts w:cs="Arial"/>
          <w:noProof/>
          <w:lang w:val="de-CH"/>
        </w:rPr>
        <w:tab/>
      </w:r>
      <w:r w:rsidR="0050295F">
        <w:rPr>
          <w:rFonts w:cs="Arial"/>
          <w:sz w:val="28"/>
        </w:rPr>
        <w:t>Öffne das Dokument „Logbuch Lesen“ im Ordner „Lesen“.</w:t>
      </w:r>
      <w:r w:rsidR="0050295F">
        <w:rPr>
          <w:rFonts w:cs="Arial"/>
          <w:sz w:val="28"/>
        </w:rPr>
        <w:br/>
        <w:t>Fülle die zwei Abschnitte zum „Leseverstehen“ aus.</w:t>
      </w:r>
      <w:r w:rsidR="0050295F" w:rsidRPr="00F176B8">
        <w:rPr>
          <w:rFonts w:cs="Arial"/>
          <w:sz w:val="28"/>
        </w:rPr>
        <w:br/>
      </w:r>
      <w:r w:rsidR="0050295F">
        <w:rPr>
          <w:rFonts w:cs="Arial"/>
          <w:sz w:val="22"/>
        </w:rPr>
        <w:t>(Das PDF-Dokument ist interaktiv: Du kannst direkt reinschreiben und es dann unter Deinem Namen abspeichern</w:t>
      </w:r>
      <w:r w:rsidR="0050295F" w:rsidRPr="00F176B8">
        <w:rPr>
          <w:rFonts w:cs="Arial"/>
          <w:sz w:val="22"/>
        </w:rPr>
        <w:t>)</w:t>
      </w:r>
    </w:p>
    <w:p w:rsidR="0050295F" w:rsidRPr="00F176B8" w:rsidRDefault="0050295F" w:rsidP="0050295F">
      <w:pPr>
        <w:ind w:left="1701" w:right="709" w:hanging="2127"/>
        <w:rPr>
          <w:rFonts w:cs="Arial"/>
          <w:sz w:val="10"/>
        </w:rPr>
      </w:pPr>
    </w:p>
    <w:p w:rsidR="0050295F" w:rsidRPr="00F176B8" w:rsidRDefault="0050295F" w:rsidP="0050295F">
      <w:pPr>
        <w:ind w:left="1701" w:right="-283" w:hanging="2127"/>
        <w:rPr>
          <w:rFonts w:cs="Arial"/>
          <w:sz w:val="28"/>
        </w:rPr>
      </w:pPr>
      <w:r w:rsidRPr="00F176B8">
        <w:rPr>
          <w:rFonts w:cs="Arial"/>
        </w:rPr>
        <w:tab/>
      </w:r>
      <w:r>
        <w:rPr>
          <w:rFonts w:cs="Arial"/>
          <w:sz w:val="28"/>
        </w:rPr>
        <w:t>Trage in der ersten Spalt</w:t>
      </w:r>
      <w:r w:rsidRPr="00F176B8">
        <w:rPr>
          <w:rFonts w:cs="Arial"/>
          <w:sz w:val="28"/>
        </w:rPr>
        <w:t>e</w:t>
      </w:r>
      <w:r>
        <w:rPr>
          <w:rFonts w:cs="Arial"/>
          <w:sz w:val="28"/>
        </w:rPr>
        <w:t xml:space="preserve"> das heutige Datum (ins 1. aktive Feld) ein und schätze Dich selbst entlang der Aufgaben links ein: Wie gut kannst Du gehörte Texte verstehen, ordnen und wiedergeben?</w:t>
      </w:r>
      <w:r w:rsidRPr="00F176B8">
        <w:rPr>
          <w:rFonts w:cs="Arial"/>
          <w:sz w:val="28"/>
        </w:rPr>
        <w:t xml:space="preserve"> </w:t>
      </w:r>
    </w:p>
    <w:p w:rsidR="0050295F" w:rsidRPr="00F176B8" w:rsidRDefault="0050295F" w:rsidP="0050295F">
      <w:pPr>
        <w:ind w:left="1701" w:right="709" w:hanging="2127"/>
        <w:rPr>
          <w:rFonts w:cs="Arial"/>
          <w:sz w:val="12"/>
        </w:rPr>
      </w:pPr>
    </w:p>
    <w:p w:rsidR="00A53D3C" w:rsidRDefault="0050295F" w:rsidP="0050295F">
      <w:pPr>
        <w:spacing w:line="360" w:lineRule="auto"/>
        <w:ind w:left="1701" w:firstLine="60"/>
        <w:rPr>
          <w:sz w:val="28"/>
        </w:rPr>
      </w:pPr>
      <w:r>
        <w:rPr>
          <w:rFonts w:cs="Arial"/>
          <w:noProof/>
          <w:sz w:val="28"/>
          <w:lang w:val="de-CH"/>
        </w:rPr>
        <w:t>Notiere ins Feld in der Mitte 1-2 Ziele</w:t>
      </w:r>
      <w:r w:rsidR="00785461">
        <w:rPr>
          <w:rFonts w:cs="Arial"/>
          <w:noProof/>
          <w:sz w:val="28"/>
          <w:lang w:val="de-CH"/>
        </w:rPr>
        <w:t>,</w:t>
      </w:r>
      <w:r>
        <w:rPr>
          <w:rFonts w:cs="Arial"/>
          <w:noProof/>
          <w:sz w:val="28"/>
          <w:lang w:val="de-CH"/>
        </w:rPr>
        <w:t xml:space="preserve"> die du dir setzen magst. Sende das Dokument deiner Lehrperson.</w:t>
      </w:r>
    </w:p>
    <w:p w:rsidR="005B3B0E" w:rsidRPr="00F176B8" w:rsidRDefault="005B3B0E" w:rsidP="00B15D93">
      <w:pPr>
        <w:spacing w:line="360" w:lineRule="auto"/>
        <w:rPr>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6660" w:rsidRPr="00F176B8" w:rsidTr="00F84C7C">
        <w:trPr>
          <w:trHeight w:val="850"/>
        </w:trPr>
        <w:tc>
          <w:tcPr>
            <w:tcW w:w="1828" w:type="dxa"/>
            <w:shd w:val="clear" w:color="auto" w:fill="auto"/>
            <w:vAlign w:val="center"/>
          </w:tcPr>
          <w:p w:rsidR="00096660" w:rsidRPr="00F176B8" w:rsidRDefault="008C1505" w:rsidP="00F84C7C">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58" name="Bild 58"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8"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6660" w:rsidRDefault="00096660" w:rsidP="00F84C7C">
            <w:pPr>
              <w:pStyle w:val="Kopfze"/>
              <w:spacing w:line="264" w:lineRule="auto"/>
              <w:jc w:val="center"/>
              <w:rPr>
                <w:rFonts w:ascii="Cambria" w:hAnsi="Cambria" w:cs="Arial"/>
              </w:rPr>
            </w:pPr>
            <w:r w:rsidRPr="00F176B8">
              <w:rPr>
                <w:rFonts w:ascii="Cambria" w:hAnsi="Cambria" w:cs="Arial"/>
              </w:rPr>
              <w:t xml:space="preserve">Lesetagebuch </w:t>
            </w:r>
          </w:p>
          <w:p w:rsidR="00096660" w:rsidRDefault="00096660" w:rsidP="00F84C7C">
            <w:pPr>
              <w:pStyle w:val="Kopfze"/>
              <w:spacing w:line="264" w:lineRule="auto"/>
              <w:jc w:val="center"/>
              <w:rPr>
                <w:rFonts w:ascii="Cambria" w:hAnsi="Cambria" w:cs="Arial"/>
                <w:b/>
              </w:rPr>
            </w:pPr>
            <w:r>
              <w:rPr>
                <w:rFonts w:ascii="Cambria" w:hAnsi="Cambria" w:cs="Arial"/>
                <w:b/>
              </w:rPr>
              <w:t>Summertime Blues</w:t>
            </w:r>
          </w:p>
          <w:p w:rsidR="00096660" w:rsidRPr="00F176B8" w:rsidRDefault="00096660" w:rsidP="00F84C7C">
            <w:pPr>
              <w:pStyle w:val="Kopfze"/>
              <w:spacing w:line="264" w:lineRule="auto"/>
              <w:jc w:val="center"/>
              <w:rPr>
                <w:rFonts w:ascii="Cambria" w:hAnsi="Cambria" w:cs="Arial"/>
              </w:rPr>
            </w:pPr>
            <w:r w:rsidRPr="00F176B8">
              <w:rPr>
                <w:rFonts w:ascii="Cambria" w:hAnsi="Cambria" w:cs="Arial"/>
              </w:rPr>
              <w:t xml:space="preserve"> Auftrag </w:t>
            </w:r>
            <w:r w:rsidR="002D4D2C">
              <w:rPr>
                <w:rFonts w:ascii="Cambria" w:hAnsi="Cambria" w:cs="Arial"/>
              </w:rPr>
              <w:t>11</w:t>
            </w:r>
          </w:p>
        </w:tc>
        <w:tc>
          <w:tcPr>
            <w:tcW w:w="3685" w:type="dxa"/>
            <w:shd w:val="clear" w:color="auto" w:fill="auto"/>
            <w:vAlign w:val="center"/>
          </w:tcPr>
          <w:p w:rsidR="00096660" w:rsidRPr="0096178C" w:rsidRDefault="002D4D2C" w:rsidP="00F84C7C">
            <w:pPr>
              <w:pStyle w:val="Kopfze"/>
              <w:ind w:left="142"/>
              <w:jc w:val="left"/>
              <w:rPr>
                <w:rFonts w:ascii="Cambria" w:hAnsi="Cambria" w:cs="Arial"/>
                <w:b/>
                <w:sz w:val="36"/>
              </w:rPr>
            </w:pPr>
            <w:r>
              <w:rPr>
                <w:rFonts w:ascii="Cambria" w:hAnsi="Cambria" w:cs="Arial"/>
                <w:b/>
                <w:sz w:val="36"/>
              </w:rPr>
              <w:t>Lesetraining</w:t>
            </w:r>
          </w:p>
        </w:tc>
      </w:tr>
    </w:tbl>
    <w:p w:rsidR="007F53F9" w:rsidRPr="00F176B8" w:rsidRDefault="007F53F9" w:rsidP="007F53F9">
      <w:pPr>
        <w:rPr>
          <w:rFonts w:cs="Arial"/>
        </w:rPr>
      </w:pPr>
    </w:p>
    <w:p w:rsidR="002D4D2C" w:rsidRDefault="008C1505" w:rsidP="002D4D2C">
      <w:pPr>
        <w:ind w:left="1701" w:right="709" w:hanging="2127"/>
        <w:rPr>
          <w:rFonts w:cs="Arial"/>
          <w:noProof/>
          <w:sz w:val="28"/>
          <w:lang w:val="de-CH"/>
        </w:rPr>
      </w:pPr>
      <w:r w:rsidRPr="00F84C7C">
        <w:rPr>
          <w:rFonts w:cs="Arial"/>
          <w:noProof/>
          <w:lang w:eastAsia="de-DE"/>
        </w:rPr>
        <w:drawing>
          <wp:inline distT="0" distB="0" distL="0" distR="0">
            <wp:extent cx="431800" cy="317500"/>
            <wp:effectExtent l="0" t="0" r="0" b="0"/>
            <wp:docPr id="59" name="Bild 5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2D4D2C" w:rsidRPr="0065121A">
        <w:rPr>
          <w:rFonts w:cs="Arial"/>
          <w:noProof/>
          <w:lang w:val="de-CH"/>
        </w:rPr>
        <w:tab/>
      </w:r>
      <w:r w:rsidR="002D4D2C">
        <w:rPr>
          <w:rFonts w:cs="Arial"/>
          <w:noProof/>
          <w:sz w:val="28"/>
          <w:lang w:val="de-CH"/>
        </w:rPr>
        <w:t>Öffne im Ordner «Lesen» das PDF-Dokument «</w:t>
      </w:r>
      <w:r w:rsidR="002D4D2C" w:rsidRPr="00930588">
        <w:rPr>
          <w:rFonts w:cs="Arial"/>
          <w:noProof/>
          <w:sz w:val="28"/>
          <w:lang w:val="de-CH"/>
        </w:rPr>
        <w:t>L__summertime_blues</w:t>
      </w:r>
      <w:r w:rsidR="002D4D2C">
        <w:rPr>
          <w:rFonts w:cs="Arial"/>
          <w:noProof/>
          <w:sz w:val="28"/>
          <w:lang w:val="de-CH"/>
        </w:rPr>
        <w:t>» und lies den ganzen Text mit den Lesetrainings durch. Du sollst dabei LAUT vorlesen.</w:t>
      </w:r>
      <w:r w:rsidR="002D4D2C">
        <w:rPr>
          <w:rFonts w:cs="Arial"/>
          <w:noProof/>
          <w:sz w:val="28"/>
          <w:lang w:val="de-CH"/>
        </w:rPr>
        <w:br/>
      </w:r>
      <w:r w:rsidR="002D4D2C" w:rsidRPr="00093E36">
        <w:rPr>
          <w:rFonts w:cs="Arial"/>
          <w:b/>
          <w:noProof/>
          <w:sz w:val="28"/>
          <w:lang w:val="de-CH"/>
        </w:rPr>
        <w:t>Info zum Lesetraining L4 «schnelle Augen»:</w:t>
      </w:r>
      <w:r w:rsidR="002D4D2C">
        <w:rPr>
          <w:rFonts w:cs="Arial"/>
          <w:noProof/>
          <w:sz w:val="28"/>
          <w:lang w:val="de-CH"/>
        </w:rPr>
        <w:t xml:space="preserve"> </w:t>
      </w:r>
      <w:r w:rsidR="002D4D2C">
        <w:rPr>
          <w:rFonts w:cs="Arial"/>
          <w:noProof/>
          <w:sz w:val="28"/>
          <w:lang w:val="de-CH"/>
        </w:rPr>
        <w:br/>
        <w:t>Hole bei einer Lücke mit den Augen das Wort rechts auf derselben Zeile. Über so lange, bis Du das ohne zu stocken schaffst!</w:t>
      </w:r>
      <w:r w:rsidR="002D4D2C">
        <w:rPr>
          <w:rFonts w:cs="Arial"/>
          <w:noProof/>
          <w:sz w:val="28"/>
          <w:lang w:val="de-CH"/>
        </w:rPr>
        <w:br/>
      </w:r>
      <w:r w:rsidR="002D4D2C" w:rsidRPr="00093E36">
        <w:rPr>
          <w:rFonts w:cs="Arial"/>
          <w:b/>
          <w:noProof/>
          <w:sz w:val="28"/>
          <w:lang w:val="de-CH"/>
        </w:rPr>
        <w:t>Info zum Lesetraining L6 «Schlangenblick»:</w:t>
      </w:r>
      <w:r w:rsidR="002D4D2C">
        <w:rPr>
          <w:rFonts w:cs="Arial"/>
          <w:noProof/>
          <w:sz w:val="28"/>
          <w:lang w:val="de-CH"/>
        </w:rPr>
        <w:br/>
        <w:t xml:space="preserve">Du darfst beim Lesen das Blatt NICHT drehen. </w:t>
      </w:r>
      <w:r w:rsidR="002D4D2C">
        <w:rPr>
          <w:rFonts w:cs="Arial"/>
          <w:noProof/>
          <w:sz w:val="28"/>
          <w:lang w:val="de-CH"/>
        </w:rPr>
        <w:br/>
      </w:r>
    </w:p>
    <w:p w:rsidR="002D4D2C" w:rsidRDefault="008C1505" w:rsidP="002D4D2C">
      <w:pPr>
        <w:ind w:left="1701" w:right="709" w:hanging="2127"/>
        <w:rPr>
          <w:rFonts w:cs="Arial"/>
          <w:noProof/>
          <w:sz w:val="28"/>
          <w:lang w:val="de-CH"/>
        </w:rPr>
      </w:pPr>
      <w:r w:rsidRPr="00F84C7C">
        <w:rPr>
          <w:rFonts w:cs="Arial"/>
          <w:noProof/>
          <w:sz w:val="28"/>
          <w:lang w:val="de-CH"/>
        </w:rPr>
        <w:lastRenderedPageBreak/>
        <w:drawing>
          <wp:inline distT="0" distB="0" distL="0" distR="0">
            <wp:extent cx="431800" cy="317500"/>
            <wp:effectExtent l="0" t="0" r="0" b="0"/>
            <wp:docPr id="60" name="Bild 6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sz w:val="28"/>
          <w:lang w:val="de-CH"/>
        </w:rPr>
        <w:drawing>
          <wp:inline distT="0" distB="0" distL="0" distR="0">
            <wp:extent cx="431800" cy="317500"/>
            <wp:effectExtent l="0" t="0" r="0" b="0"/>
            <wp:docPr id="61" name="Bild 6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2D4D2C">
        <w:rPr>
          <w:rFonts w:cs="Arial"/>
          <w:noProof/>
          <w:sz w:val="28"/>
          <w:lang w:val="de-CH"/>
        </w:rPr>
        <w:tab/>
        <w:t xml:space="preserve">Wähle nun vier aufeinanderfolgende Seiten der Lesetrainings aus und übe diese immer schneller zu lesen. Stoppe dazu deine Zeit und notiere sie. Wirst du immer schneller? </w:t>
      </w:r>
      <w:r w:rsidR="002D4D2C">
        <w:rPr>
          <w:rFonts w:cs="Arial"/>
          <w:noProof/>
          <w:sz w:val="28"/>
          <w:lang w:val="de-CH"/>
        </w:rPr>
        <w:br/>
        <w:t>Achte darauf, dass man dich noch versteht, auch wenn du immer schneller liest.</w:t>
      </w:r>
    </w:p>
    <w:p w:rsidR="002D4D2C" w:rsidRDefault="002D4D2C" w:rsidP="002D4D2C">
      <w:pPr>
        <w:ind w:left="1701" w:right="709" w:hanging="2127"/>
        <w:rPr>
          <w:rFonts w:cs="Arial"/>
          <w:noProof/>
          <w:sz w:val="28"/>
          <w:lang w:val="de-CH"/>
        </w:rPr>
      </w:pPr>
    </w:p>
    <w:p w:rsidR="002D4D2C" w:rsidRPr="00494918" w:rsidRDefault="008C1505" w:rsidP="002D4D2C">
      <w:pPr>
        <w:ind w:left="1701" w:right="709" w:hanging="2127"/>
        <w:rPr>
          <w:rFonts w:cs="Arial"/>
          <w:noProof/>
          <w:sz w:val="28"/>
          <w:lang w:val="de-CH"/>
        </w:rPr>
      </w:pPr>
      <w:r w:rsidRPr="00F84C7C">
        <w:rPr>
          <w:rFonts w:cs="Arial"/>
          <w:noProof/>
          <w:lang w:eastAsia="de-DE"/>
        </w:rPr>
        <w:drawing>
          <wp:inline distT="0" distB="0" distL="0" distR="0">
            <wp:extent cx="393700" cy="292100"/>
            <wp:effectExtent l="0" t="0" r="0" b="0"/>
            <wp:docPr id="62" name="Bild 6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84C7C">
        <w:rPr>
          <w:rFonts w:cs="Arial"/>
          <w:noProof/>
          <w:lang w:eastAsia="de-DE"/>
        </w:rPr>
        <w:drawing>
          <wp:inline distT="0" distB="0" distL="0" distR="0">
            <wp:extent cx="393700" cy="292100"/>
            <wp:effectExtent l="0" t="0" r="0" b="0"/>
            <wp:docPr id="63" name="Bild 6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84C7C">
        <w:rPr>
          <w:rFonts w:cs="Arial"/>
          <w:noProof/>
          <w:lang w:eastAsia="de-DE"/>
        </w:rPr>
        <w:drawing>
          <wp:inline distT="0" distB="0" distL="0" distR="0">
            <wp:extent cx="393700" cy="292100"/>
            <wp:effectExtent l="0" t="0" r="0" b="0"/>
            <wp:docPr id="64" name="Bild 6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6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002D4D2C" w:rsidRPr="000E57A1">
        <w:rPr>
          <w:rFonts w:cs="Arial"/>
          <w:noProof/>
          <w:lang w:val="de-CH"/>
        </w:rPr>
        <w:tab/>
      </w:r>
      <w:r w:rsidR="002D4D2C" w:rsidRPr="00494918">
        <w:rPr>
          <w:rFonts w:cs="Arial"/>
          <w:noProof/>
          <w:sz w:val="28"/>
          <w:lang w:val="de-CH"/>
        </w:rPr>
        <w:t>Wähle nun ein einziges Lestraining (1 Seite) aus</w:t>
      </w:r>
      <w:r w:rsidR="002D4D2C">
        <w:rPr>
          <w:rFonts w:cs="Arial"/>
          <w:noProof/>
          <w:sz w:val="28"/>
          <w:lang w:val="de-CH"/>
        </w:rPr>
        <w:t>.</w:t>
      </w:r>
      <w:r w:rsidR="002D4D2C">
        <w:rPr>
          <w:rFonts w:cs="Arial"/>
          <w:noProof/>
          <w:sz w:val="28"/>
          <w:lang w:val="de-CH"/>
        </w:rPr>
        <w:br/>
      </w:r>
      <w:r w:rsidR="002D4D2C" w:rsidRPr="00F40637">
        <w:rPr>
          <w:rFonts w:cs="Arial"/>
          <w:noProof/>
          <w:sz w:val="28"/>
          <w:lang w:val="de-CH"/>
        </w:rPr>
        <w:t xml:space="preserve">Wenn du bereit bist, organisierst du dir eine Aufnahmemöglichkkeit </w:t>
      </w:r>
      <w:r w:rsidR="002D4D2C">
        <w:rPr>
          <w:rFonts w:cs="Arial"/>
          <w:noProof/>
          <w:sz w:val="28"/>
          <w:lang w:val="de-CH"/>
        </w:rPr>
        <w:t xml:space="preserve">(Telefon, Pad,…) und nimmst die Seite </w:t>
      </w:r>
      <w:r w:rsidR="002D4D2C" w:rsidRPr="00F40637">
        <w:rPr>
          <w:rFonts w:cs="Arial"/>
          <w:noProof/>
          <w:sz w:val="28"/>
          <w:lang w:val="de-CH"/>
        </w:rPr>
        <w:t>auf.</w:t>
      </w:r>
      <w:r w:rsidR="002D4D2C">
        <w:rPr>
          <w:rFonts w:cs="Arial"/>
          <w:noProof/>
          <w:sz w:val="28"/>
          <w:lang w:val="de-CH"/>
        </w:rPr>
        <w:t xml:space="preserve"> Höre danach die Aufnahme an und prüfe, ob Du verständlich vorgelesen hast.</w:t>
      </w:r>
      <w:r w:rsidR="002D4D2C">
        <w:rPr>
          <w:rFonts w:cs="Arial"/>
          <w:noProof/>
          <w:sz w:val="28"/>
          <w:lang w:val="de-CH"/>
        </w:rPr>
        <w:br/>
      </w:r>
      <w:r w:rsidR="002D4D2C">
        <w:rPr>
          <w:rFonts w:cs="Arial"/>
          <w:noProof/>
          <w:sz w:val="28"/>
          <w:lang w:val="de-CH"/>
        </w:rPr>
        <w:br/>
        <w:t>Sende deine Audio-Datei deiner Lehrperson.</w:t>
      </w:r>
    </w:p>
    <w:p w:rsidR="000E72BB" w:rsidRPr="00F176B8" w:rsidRDefault="000E72BB" w:rsidP="00321B40">
      <w:pPr>
        <w:ind w:left="1701" w:right="709" w:hanging="2127"/>
        <w:rPr>
          <w:rFonts w:cs="Arial"/>
          <w:sz w:val="22"/>
        </w:rPr>
      </w:pPr>
    </w:p>
    <w:p w:rsidR="004B1AE0" w:rsidRDefault="004B1AE0" w:rsidP="00A0458C">
      <w:pPr>
        <w:spacing w:after="120"/>
        <w:ind w:right="709"/>
        <w:rPr>
          <w:rFonts w:cs="Arial"/>
          <w:sz w:val="22"/>
        </w:rPr>
      </w:pPr>
    </w:p>
    <w:p w:rsidR="0050295F" w:rsidRDefault="0050295F" w:rsidP="00A0458C">
      <w:pPr>
        <w:spacing w:after="120"/>
        <w:ind w:right="709"/>
        <w:rPr>
          <w:rFonts w:cs="Arial"/>
          <w:sz w:val="22"/>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2D4D2C" w:rsidRPr="00F176B8" w:rsidTr="00F84C7C">
        <w:trPr>
          <w:trHeight w:val="850"/>
        </w:trPr>
        <w:tc>
          <w:tcPr>
            <w:tcW w:w="1828" w:type="dxa"/>
            <w:shd w:val="clear" w:color="auto" w:fill="auto"/>
            <w:vAlign w:val="center"/>
          </w:tcPr>
          <w:p w:rsidR="002D4D2C" w:rsidRPr="00F176B8" w:rsidRDefault="008C1505" w:rsidP="00F84C7C">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65" name="Bild 65"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5"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2D4D2C" w:rsidRDefault="002D4D2C" w:rsidP="00F84C7C">
            <w:pPr>
              <w:pStyle w:val="Kopfze"/>
              <w:spacing w:line="264" w:lineRule="auto"/>
              <w:jc w:val="center"/>
              <w:rPr>
                <w:rFonts w:ascii="Cambria" w:hAnsi="Cambria" w:cs="Arial"/>
              </w:rPr>
            </w:pPr>
            <w:r w:rsidRPr="00F176B8">
              <w:rPr>
                <w:rFonts w:ascii="Cambria" w:hAnsi="Cambria" w:cs="Arial"/>
              </w:rPr>
              <w:t xml:space="preserve">Lesetagebuch </w:t>
            </w:r>
          </w:p>
          <w:p w:rsidR="002D4D2C" w:rsidRDefault="002D4D2C" w:rsidP="00F84C7C">
            <w:pPr>
              <w:pStyle w:val="Kopfze"/>
              <w:spacing w:line="264" w:lineRule="auto"/>
              <w:jc w:val="center"/>
              <w:rPr>
                <w:rFonts w:ascii="Cambria" w:hAnsi="Cambria" w:cs="Arial"/>
                <w:b/>
              </w:rPr>
            </w:pPr>
            <w:r>
              <w:rPr>
                <w:rFonts w:ascii="Cambria" w:hAnsi="Cambria" w:cs="Arial"/>
                <w:b/>
              </w:rPr>
              <w:t>Summertime Blues</w:t>
            </w:r>
          </w:p>
          <w:p w:rsidR="002D4D2C" w:rsidRPr="00F176B8" w:rsidRDefault="002D4D2C" w:rsidP="00F84C7C">
            <w:pPr>
              <w:pStyle w:val="Kopfze"/>
              <w:spacing w:line="264" w:lineRule="auto"/>
              <w:jc w:val="center"/>
              <w:rPr>
                <w:rFonts w:ascii="Cambria" w:hAnsi="Cambria" w:cs="Arial"/>
              </w:rPr>
            </w:pPr>
            <w:r w:rsidRPr="00F176B8">
              <w:rPr>
                <w:rFonts w:ascii="Cambria" w:hAnsi="Cambria" w:cs="Arial"/>
              </w:rPr>
              <w:t xml:space="preserve"> Auftrag </w:t>
            </w:r>
            <w:r>
              <w:rPr>
                <w:rFonts w:ascii="Cambria" w:hAnsi="Cambria" w:cs="Arial"/>
              </w:rPr>
              <w:t>12</w:t>
            </w:r>
          </w:p>
        </w:tc>
        <w:tc>
          <w:tcPr>
            <w:tcW w:w="3685" w:type="dxa"/>
            <w:shd w:val="clear" w:color="auto" w:fill="auto"/>
            <w:vAlign w:val="center"/>
          </w:tcPr>
          <w:p w:rsidR="002D4D2C" w:rsidRPr="0096178C" w:rsidRDefault="002D4D2C" w:rsidP="00F84C7C">
            <w:pPr>
              <w:pStyle w:val="Kopfze"/>
              <w:ind w:left="142"/>
              <w:jc w:val="left"/>
              <w:rPr>
                <w:rFonts w:ascii="Cambria" w:hAnsi="Cambria" w:cs="Arial"/>
                <w:b/>
                <w:sz w:val="36"/>
              </w:rPr>
            </w:pPr>
            <w:r>
              <w:rPr>
                <w:rFonts w:ascii="Cambria" w:hAnsi="Cambria" w:cs="Arial"/>
                <w:b/>
                <w:sz w:val="36"/>
              </w:rPr>
              <w:t>Tonaufnahme</w:t>
            </w:r>
          </w:p>
        </w:tc>
      </w:tr>
    </w:tbl>
    <w:p w:rsidR="002D4D2C" w:rsidRDefault="002D4D2C" w:rsidP="00A0458C">
      <w:pPr>
        <w:spacing w:after="120"/>
        <w:ind w:right="709"/>
        <w:rPr>
          <w:rFonts w:cs="Arial"/>
          <w:sz w:val="22"/>
        </w:rPr>
      </w:pPr>
    </w:p>
    <w:p w:rsidR="002D4D2C" w:rsidRDefault="008C1505" w:rsidP="002D4D2C">
      <w:pPr>
        <w:ind w:left="1701" w:right="709" w:hanging="2127"/>
        <w:rPr>
          <w:rFonts w:cs="Arial"/>
          <w:noProof/>
          <w:sz w:val="28"/>
          <w:lang w:val="de-CH"/>
        </w:rPr>
      </w:pPr>
      <w:r w:rsidRPr="00F84C7C">
        <w:rPr>
          <w:rFonts w:cs="Arial"/>
          <w:noProof/>
          <w:lang w:eastAsia="de-DE"/>
        </w:rPr>
        <w:drawing>
          <wp:inline distT="0" distB="0" distL="0" distR="0">
            <wp:extent cx="431800" cy="317500"/>
            <wp:effectExtent l="0" t="0" r="0" b="0"/>
            <wp:docPr id="66" name="Bild 5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2D4D2C" w:rsidRPr="0065121A">
        <w:rPr>
          <w:rFonts w:cs="Arial"/>
          <w:noProof/>
          <w:lang w:val="de-CH"/>
        </w:rPr>
        <w:tab/>
      </w:r>
      <w:r w:rsidR="002D4D2C">
        <w:rPr>
          <w:rFonts w:cs="Arial"/>
          <w:noProof/>
          <w:sz w:val="28"/>
          <w:lang w:val="de-CH"/>
        </w:rPr>
        <w:t>Wenn man sich selbst zuhört, tönt das oft sehr komisch.</w:t>
      </w:r>
    </w:p>
    <w:p w:rsidR="002D4D2C" w:rsidRDefault="002D4D2C" w:rsidP="002D4D2C">
      <w:pPr>
        <w:ind w:left="1701" w:right="709" w:hanging="2127"/>
      </w:pPr>
      <w:r>
        <w:rPr>
          <w:rFonts w:cs="Arial"/>
          <w:noProof/>
          <w:sz w:val="28"/>
          <w:lang w:val="de-CH"/>
        </w:rPr>
        <w:tab/>
        <w:t xml:space="preserve">Wähle einen Ausschnitt im Text (mindestens zwei Seiten) und übe diesen möglichst gut zu lesen. </w:t>
      </w:r>
      <w:r>
        <w:rPr>
          <w:rFonts w:cs="Arial"/>
          <w:noProof/>
          <w:sz w:val="28"/>
          <w:lang w:val="de-CH"/>
        </w:rPr>
        <w:br/>
      </w:r>
      <w:r>
        <w:rPr>
          <w:rFonts w:cs="Arial"/>
          <w:noProof/>
          <w:sz w:val="28"/>
          <w:lang w:val="de-CH"/>
        </w:rPr>
        <w:br/>
        <w:t>Achte beim Vorlesen auf Folgendes:</w:t>
      </w:r>
      <w:r>
        <w:rPr>
          <w:rFonts w:cs="Arial"/>
          <w:noProof/>
          <w:sz w:val="28"/>
          <w:lang w:val="de-CH"/>
        </w:rPr>
        <w:br/>
        <w:t>- Lesetempo: lies nicht zu schnell</w:t>
      </w:r>
      <w:r>
        <w:rPr>
          <w:rFonts w:cs="Arial"/>
          <w:noProof/>
          <w:sz w:val="28"/>
          <w:lang w:val="de-CH"/>
        </w:rPr>
        <w:br/>
        <w:t>- Lautstärke: lies gnügend laut</w:t>
      </w:r>
      <w:r>
        <w:rPr>
          <w:rFonts w:cs="Arial"/>
          <w:noProof/>
          <w:sz w:val="28"/>
          <w:lang w:val="de-CH"/>
        </w:rPr>
        <w:br/>
        <w:t>- Lesefluss: lies fliessend, ohne zu stocken</w:t>
      </w:r>
      <w:r>
        <w:rPr>
          <w:rFonts w:cs="Arial"/>
          <w:noProof/>
          <w:sz w:val="28"/>
          <w:lang w:val="de-CH"/>
        </w:rPr>
        <w:br/>
        <w:t>- Deutlichkeit: lies deutlich und klar</w:t>
      </w:r>
      <w:r>
        <w:rPr>
          <w:rFonts w:cs="Arial"/>
          <w:noProof/>
          <w:sz w:val="28"/>
          <w:lang w:val="de-CH"/>
        </w:rPr>
        <w:br/>
        <w:t>- Leseausdruck: lies lebendig und abwechslungsreich</w:t>
      </w:r>
      <w:r>
        <w:rPr>
          <w:rFonts w:cs="Arial"/>
          <w:noProof/>
          <w:sz w:val="28"/>
          <w:lang w:val="de-CH"/>
        </w:rPr>
        <w:br/>
        <w:t>Schau Dir zu diesem Thema auch das PDF-Dokument «</w:t>
      </w:r>
      <w:r w:rsidRPr="00EA3018">
        <w:rPr>
          <w:rFonts w:cs="Arial"/>
          <w:noProof/>
          <w:sz w:val="28"/>
          <w:lang w:val="de-CH"/>
        </w:rPr>
        <w:t>l10_mein_training</w:t>
      </w:r>
      <w:r>
        <w:rPr>
          <w:rFonts w:cs="Arial"/>
          <w:noProof/>
          <w:sz w:val="28"/>
          <w:lang w:val="de-CH"/>
        </w:rPr>
        <w:t>» im Ordner «Lesen» an.</w:t>
      </w:r>
      <w:r>
        <w:rPr>
          <w:rFonts w:cs="Arial"/>
          <w:noProof/>
          <w:sz w:val="28"/>
          <w:lang w:val="de-CH"/>
        </w:rPr>
        <w:br/>
      </w:r>
    </w:p>
    <w:p w:rsidR="002D4D2C" w:rsidRDefault="002D4D2C" w:rsidP="002D4D2C">
      <w:pPr>
        <w:ind w:left="1701" w:right="709" w:hanging="2127"/>
      </w:pPr>
    </w:p>
    <w:p w:rsidR="002D4D2C" w:rsidRDefault="002D4D2C" w:rsidP="002D4D2C">
      <w:pPr>
        <w:ind w:left="1701" w:right="709"/>
        <w:rPr>
          <w:rFonts w:cs="Arial"/>
          <w:noProof/>
          <w:sz w:val="28"/>
          <w:lang w:val="de-CH"/>
        </w:rPr>
      </w:pPr>
      <w:r w:rsidRPr="00F40637">
        <w:rPr>
          <w:rFonts w:cs="Arial"/>
          <w:noProof/>
          <w:sz w:val="28"/>
          <w:lang w:val="de-CH"/>
        </w:rPr>
        <w:t xml:space="preserve">Wenn du bereit bist, organisierst du dir eine Aufnahmemöglichkkeit </w:t>
      </w:r>
      <w:r>
        <w:rPr>
          <w:rFonts w:cs="Arial"/>
          <w:noProof/>
          <w:sz w:val="28"/>
          <w:lang w:val="de-CH"/>
        </w:rPr>
        <w:t xml:space="preserve">(Telefon, Pad,…) und nimmst die eingeübte Textstelle </w:t>
      </w:r>
      <w:r w:rsidRPr="00F40637">
        <w:rPr>
          <w:rFonts w:cs="Arial"/>
          <w:noProof/>
          <w:sz w:val="28"/>
          <w:lang w:val="de-CH"/>
        </w:rPr>
        <w:t>auf.</w:t>
      </w:r>
      <w:r>
        <w:rPr>
          <w:rFonts w:cs="Arial"/>
          <w:noProof/>
          <w:sz w:val="28"/>
          <w:lang w:val="de-CH"/>
        </w:rPr>
        <w:br/>
      </w:r>
      <w:r>
        <w:rPr>
          <w:rFonts w:cs="Arial"/>
          <w:noProof/>
          <w:sz w:val="28"/>
          <w:lang w:val="de-CH"/>
        </w:rPr>
        <w:br/>
        <w:t>Sende deine Audio-Datei deiner Lehrperson.</w:t>
      </w:r>
    </w:p>
    <w:p w:rsidR="002D4D2C" w:rsidRPr="00FD464A" w:rsidRDefault="002D4D2C" w:rsidP="002D4D2C">
      <w:pPr>
        <w:ind w:left="1701" w:right="709"/>
        <w:rPr>
          <w:lang w:val="de-CH"/>
        </w:rPr>
      </w:pPr>
    </w:p>
    <w:p w:rsidR="002D4D2C" w:rsidRPr="005233F3" w:rsidRDefault="008C1505" w:rsidP="005233F3">
      <w:pPr>
        <w:ind w:left="1701" w:right="709" w:hanging="2127"/>
        <w:rPr>
          <w:rFonts w:cs="Arial"/>
          <w:sz w:val="28"/>
        </w:rPr>
      </w:pPr>
      <w:r w:rsidRPr="00F84C7C">
        <w:rPr>
          <w:rFonts w:cs="Arial"/>
          <w:noProof/>
          <w:lang w:eastAsia="de-DE"/>
        </w:rPr>
        <w:drawing>
          <wp:inline distT="0" distB="0" distL="0" distR="0">
            <wp:extent cx="431800" cy="317500"/>
            <wp:effectExtent l="0" t="0" r="0" b="0"/>
            <wp:docPr id="67" name="Bild 5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84C7C">
        <w:rPr>
          <w:rFonts w:cs="Arial"/>
          <w:noProof/>
          <w:lang w:eastAsia="de-DE"/>
        </w:rPr>
        <w:drawing>
          <wp:inline distT="0" distB="0" distL="0" distR="0">
            <wp:extent cx="431800" cy="317500"/>
            <wp:effectExtent l="0" t="0" r="0" b="0"/>
            <wp:docPr id="68" name="Bild 5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ild 5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2D4D2C" w:rsidRPr="0065121A">
        <w:rPr>
          <w:rFonts w:cs="Arial"/>
        </w:rPr>
        <w:tab/>
      </w:r>
      <w:r w:rsidR="002D4D2C">
        <w:rPr>
          <w:rFonts w:cs="Arial"/>
          <w:sz w:val="28"/>
        </w:rPr>
        <w:t>Höre dir nun selbst zu. Hör deine gemachte Aufnahme.</w:t>
      </w:r>
      <w:r w:rsidR="002D4D2C">
        <w:rPr>
          <w:rFonts w:cs="Arial"/>
          <w:sz w:val="28"/>
        </w:rPr>
        <w:br/>
        <w:t>Beantworte folgende Fragen schriftlich in ganzen Sätzen: Wie hast du das gemacht?</w:t>
      </w:r>
      <w:r w:rsidR="002D4D2C">
        <w:rPr>
          <w:rFonts w:cs="Arial"/>
          <w:sz w:val="28"/>
        </w:rPr>
        <w:br/>
      </w:r>
      <w:r w:rsidR="002D4D2C">
        <w:rPr>
          <w:rFonts w:cs="Arial"/>
          <w:sz w:val="28"/>
        </w:rPr>
        <w:lastRenderedPageBreak/>
        <w:t>Kannst du hören, wen du nachmachst?</w:t>
      </w:r>
      <w:r w:rsidR="002D4D2C">
        <w:rPr>
          <w:rFonts w:cs="Arial"/>
          <w:sz w:val="28"/>
        </w:rPr>
        <w:br/>
        <w:t xml:space="preserve">Was klappt am besten? </w:t>
      </w:r>
      <w:r w:rsidR="002D4D2C">
        <w:rPr>
          <w:rFonts w:cs="Arial"/>
          <w:sz w:val="28"/>
        </w:rPr>
        <w:br/>
        <w:t>Was könntest du verändern? Wie kannst du es verändern?</w:t>
      </w:r>
      <w:r w:rsidR="002D4D2C">
        <w:rPr>
          <w:rFonts w:cs="Arial"/>
          <w:sz w:val="28"/>
        </w:rPr>
        <w:br/>
      </w:r>
      <w:r w:rsidR="002D4D2C">
        <w:rPr>
          <w:rFonts w:cs="Arial"/>
          <w:sz w:val="28"/>
        </w:rPr>
        <w:br/>
        <w:t xml:space="preserve">Beurteile dich nun selbst im Auftrag 13 (Logbuch Lesen). </w:t>
      </w:r>
      <w:r w:rsidR="002D4D2C">
        <w:rPr>
          <w:rFonts w:cs="Arial"/>
          <w:sz w:val="28"/>
        </w:rPr>
        <w:br/>
        <w:t>Du kannst dir auch eine Note geben, wenn Du willst.</w:t>
      </w:r>
    </w:p>
    <w:p w:rsidR="002D4D2C" w:rsidRDefault="002D4D2C" w:rsidP="00A0458C">
      <w:pPr>
        <w:spacing w:after="120"/>
        <w:ind w:right="709"/>
        <w:rPr>
          <w:rFonts w:cs="Arial"/>
          <w:sz w:val="22"/>
        </w:rPr>
      </w:pPr>
    </w:p>
    <w:p w:rsidR="002D4D2C" w:rsidRDefault="002D4D2C" w:rsidP="00A0458C">
      <w:pPr>
        <w:spacing w:after="120"/>
        <w:ind w:right="709"/>
        <w:rPr>
          <w:rFonts w:cs="Arial"/>
          <w:sz w:val="22"/>
        </w:rPr>
      </w:pPr>
    </w:p>
    <w:p w:rsidR="0050295F" w:rsidRDefault="0050295F" w:rsidP="00A0458C">
      <w:pPr>
        <w:spacing w:after="120"/>
        <w:ind w:right="709"/>
        <w:rPr>
          <w:rFonts w:cs="Arial"/>
          <w:sz w:val="22"/>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50295F" w:rsidRPr="00F176B8" w:rsidTr="002D4D2C">
        <w:trPr>
          <w:trHeight w:val="850"/>
        </w:trPr>
        <w:tc>
          <w:tcPr>
            <w:tcW w:w="1828" w:type="dxa"/>
            <w:shd w:val="clear" w:color="auto" w:fill="auto"/>
            <w:vAlign w:val="center"/>
          </w:tcPr>
          <w:p w:rsidR="0050295F" w:rsidRPr="00F176B8" w:rsidRDefault="008C1505" w:rsidP="00F84C7C">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69" name="Bild 69"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9"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50295F" w:rsidRDefault="0050295F" w:rsidP="00F84C7C">
            <w:pPr>
              <w:pStyle w:val="Kopfze"/>
              <w:spacing w:line="264" w:lineRule="auto"/>
              <w:jc w:val="center"/>
              <w:rPr>
                <w:rFonts w:ascii="Cambria" w:hAnsi="Cambria" w:cs="Arial"/>
              </w:rPr>
            </w:pPr>
            <w:r w:rsidRPr="00F176B8">
              <w:rPr>
                <w:rFonts w:ascii="Cambria" w:hAnsi="Cambria" w:cs="Arial"/>
              </w:rPr>
              <w:t xml:space="preserve">Lesetagebuch </w:t>
            </w:r>
          </w:p>
          <w:p w:rsidR="0050295F" w:rsidRDefault="0050295F" w:rsidP="00F84C7C">
            <w:pPr>
              <w:pStyle w:val="Kopfze"/>
              <w:spacing w:line="264" w:lineRule="auto"/>
              <w:jc w:val="center"/>
              <w:rPr>
                <w:rFonts w:ascii="Cambria" w:hAnsi="Cambria" w:cs="Arial"/>
                <w:b/>
              </w:rPr>
            </w:pPr>
            <w:r>
              <w:rPr>
                <w:rFonts w:ascii="Cambria" w:hAnsi="Cambria" w:cs="Arial"/>
                <w:b/>
              </w:rPr>
              <w:t>Summertime Blues</w:t>
            </w:r>
          </w:p>
          <w:p w:rsidR="0050295F" w:rsidRPr="00F176B8" w:rsidRDefault="0050295F" w:rsidP="00F84C7C">
            <w:pPr>
              <w:pStyle w:val="Kopfze"/>
              <w:spacing w:line="264" w:lineRule="auto"/>
              <w:jc w:val="center"/>
              <w:rPr>
                <w:rFonts w:ascii="Cambria" w:hAnsi="Cambria" w:cs="Arial"/>
              </w:rPr>
            </w:pPr>
            <w:r w:rsidRPr="00F176B8">
              <w:rPr>
                <w:rFonts w:ascii="Cambria" w:hAnsi="Cambria" w:cs="Arial"/>
              </w:rPr>
              <w:t xml:space="preserve"> Auftrag </w:t>
            </w:r>
            <w:r w:rsidR="002D4D2C">
              <w:rPr>
                <w:rFonts w:ascii="Cambria" w:hAnsi="Cambria" w:cs="Arial"/>
              </w:rPr>
              <w:t>13</w:t>
            </w:r>
          </w:p>
        </w:tc>
        <w:tc>
          <w:tcPr>
            <w:tcW w:w="3685" w:type="dxa"/>
            <w:shd w:val="clear" w:color="auto" w:fill="auto"/>
            <w:vAlign w:val="center"/>
          </w:tcPr>
          <w:p w:rsidR="0050295F" w:rsidRDefault="0050295F" w:rsidP="00F84C7C">
            <w:pPr>
              <w:pStyle w:val="Kopfze"/>
              <w:ind w:left="142"/>
              <w:jc w:val="left"/>
              <w:rPr>
                <w:rFonts w:ascii="Cambria" w:hAnsi="Cambria" w:cs="Arial"/>
                <w:b/>
                <w:sz w:val="36"/>
              </w:rPr>
            </w:pPr>
            <w:r>
              <w:rPr>
                <w:rFonts w:ascii="Cambria" w:hAnsi="Cambria" w:cs="Arial"/>
                <w:b/>
                <w:sz w:val="36"/>
              </w:rPr>
              <w:t>Logbuch Lesen</w:t>
            </w:r>
          </w:p>
          <w:p w:rsidR="002D4D2C" w:rsidRPr="0096178C" w:rsidRDefault="002D4D2C" w:rsidP="00F84C7C">
            <w:pPr>
              <w:pStyle w:val="Kopfze"/>
              <w:ind w:left="142"/>
              <w:jc w:val="left"/>
              <w:rPr>
                <w:rFonts w:ascii="Cambria" w:hAnsi="Cambria" w:cs="Arial"/>
                <w:b/>
                <w:sz w:val="36"/>
              </w:rPr>
            </w:pPr>
            <w:r w:rsidRPr="002D4D2C">
              <w:rPr>
                <w:rFonts w:ascii="Cambria" w:hAnsi="Cambria" w:cs="Arial"/>
                <w:b/>
                <w:sz w:val="32"/>
              </w:rPr>
              <w:t>(gestaltendes Vorlesen)</w:t>
            </w:r>
          </w:p>
        </w:tc>
      </w:tr>
    </w:tbl>
    <w:p w:rsidR="0050295F" w:rsidRPr="00F176B8" w:rsidRDefault="0050295F" w:rsidP="0050295F">
      <w:pPr>
        <w:rPr>
          <w:rFonts w:cs="Arial"/>
        </w:rPr>
      </w:pPr>
    </w:p>
    <w:p w:rsidR="0050295F" w:rsidRPr="00F176B8" w:rsidRDefault="008C1505" w:rsidP="0050295F">
      <w:pPr>
        <w:ind w:left="1701" w:right="709" w:hanging="2127"/>
        <w:rPr>
          <w:rFonts w:cs="Arial"/>
          <w:sz w:val="22"/>
        </w:rPr>
      </w:pPr>
      <w:r w:rsidRPr="00F176B8">
        <w:rPr>
          <w:rFonts w:cs="Arial"/>
          <w:noProof/>
          <w:lang w:val="en-US"/>
        </w:rPr>
        <w:drawing>
          <wp:inline distT="0" distB="0" distL="0" distR="0">
            <wp:extent cx="431800" cy="317500"/>
            <wp:effectExtent l="0" t="0" r="0" b="0"/>
            <wp:docPr id="70" name="Bild 7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50295F" w:rsidRPr="00F176B8">
        <w:rPr>
          <w:rFonts w:cs="Arial"/>
          <w:noProof/>
          <w:lang w:val="de-CH"/>
        </w:rPr>
        <w:tab/>
      </w:r>
      <w:r w:rsidR="0050295F">
        <w:rPr>
          <w:rFonts w:cs="Arial"/>
          <w:sz w:val="28"/>
        </w:rPr>
        <w:t>Öffne noch einma</w:t>
      </w:r>
      <w:r w:rsidR="002D4D2C">
        <w:rPr>
          <w:rFonts w:cs="Arial"/>
          <w:sz w:val="28"/>
        </w:rPr>
        <w:t>l</w:t>
      </w:r>
      <w:r w:rsidR="0050295F">
        <w:rPr>
          <w:rFonts w:cs="Arial"/>
          <w:sz w:val="28"/>
        </w:rPr>
        <w:t xml:space="preserve"> das Dokument „Logbuch Lesen“ im Ordner „Lesen“.</w:t>
      </w:r>
      <w:r w:rsidR="0050295F">
        <w:rPr>
          <w:rFonts w:cs="Arial"/>
          <w:sz w:val="28"/>
        </w:rPr>
        <w:br/>
        <w:t>Fülle den Abschnitt zu „gestaltendes Vorlesen“ aus.</w:t>
      </w:r>
      <w:r w:rsidR="0050295F" w:rsidRPr="00F176B8">
        <w:rPr>
          <w:rFonts w:cs="Arial"/>
          <w:sz w:val="28"/>
        </w:rPr>
        <w:br/>
      </w:r>
      <w:r w:rsidR="0050295F">
        <w:rPr>
          <w:rFonts w:cs="Arial"/>
          <w:sz w:val="22"/>
        </w:rPr>
        <w:t>(Das PDF-Dokument ist interaktiv: Du kannst direkt reinschreiben und es dann unter Deinem Namen abspeichern</w:t>
      </w:r>
      <w:r w:rsidR="0050295F" w:rsidRPr="00F176B8">
        <w:rPr>
          <w:rFonts w:cs="Arial"/>
          <w:sz w:val="22"/>
        </w:rPr>
        <w:t>)</w:t>
      </w:r>
    </w:p>
    <w:p w:rsidR="0050295F" w:rsidRPr="00F176B8" w:rsidRDefault="0050295F" w:rsidP="0050295F">
      <w:pPr>
        <w:ind w:left="1701" w:right="709" w:hanging="2127"/>
        <w:rPr>
          <w:rFonts w:cs="Arial"/>
          <w:sz w:val="10"/>
        </w:rPr>
      </w:pPr>
    </w:p>
    <w:p w:rsidR="0050295F" w:rsidRPr="00F176B8" w:rsidRDefault="0050295F" w:rsidP="0050295F">
      <w:pPr>
        <w:ind w:left="1701" w:right="-283" w:hanging="2127"/>
        <w:rPr>
          <w:rFonts w:cs="Arial"/>
          <w:sz w:val="28"/>
        </w:rPr>
      </w:pPr>
      <w:r w:rsidRPr="00F176B8">
        <w:rPr>
          <w:rFonts w:cs="Arial"/>
        </w:rPr>
        <w:tab/>
      </w:r>
      <w:r>
        <w:rPr>
          <w:rFonts w:cs="Arial"/>
          <w:sz w:val="28"/>
        </w:rPr>
        <w:t>Schätze Dich selbst entlang der Aufgaben links, 3. Abschnitt, ein.</w:t>
      </w:r>
    </w:p>
    <w:p w:rsidR="0050295F" w:rsidRPr="00F176B8" w:rsidRDefault="0050295F" w:rsidP="0050295F">
      <w:pPr>
        <w:ind w:left="1701" w:right="709" w:hanging="2127"/>
        <w:rPr>
          <w:rFonts w:cs="Arial"/>
          <w:sz w:val="12"/>
        </w:rPr>
      </w:pPr>
    </w:p>
    <w:p w:rsidR="0050295F" w:rsidRDefault="0050295F" w:rsidP="002D4D2C">
      <w:pPr>
        <w:spacing w:line="360" w:lineRule="auto"/>
        <w:ind w:left="1701"/>
        <w:rPr>
          <w:sz w:val="28"/>
        </w:rPr>
      </w:pPr>
      <w:r>
        <w:rPr>
          <w:rFonts w:cs="Arial"/>
          <w:noProof/>
          <w:sz w:val="28"/>
          <w:lang w:val="de-CH"/>
        </w:rPr>
        <w:t>Notiere ins Feld in der Mitte 1-2 Ziele</w:t>
      </w:r>
      <w:r w:rsidR="00785461">
        <w:rPr>
          <w:rFonts w:cs="Arial"/>
          <w:noProof/>
          <w:sz w:val="28"/>
          <w:lang w:val="de-CH"/>
        </w:rPr>
        <w:t>,</w:t>
      </w:r>
      <w:r>
        <w:rPr>
          <w:rFonts w:cs="Arial"/>
          <w:noProof/>
          <w:sz w:val="28"/>
          <w:lang w:val="de-CH"/>
        </w:rPr>
        <w:t xml:space="preserve"> die du dir setzen magst. Sende das Dokument deiner Lehrperson.</w:t>
      </w:r>
    </w:p>
    <w:p w:rsidR="00C1503C" w:rsidRDefault="00C1503C" w:rsidP="002D4D2C">
      <w:pPr>
        <w:tabs>
          <w:tab w:val="left" w:pos="10065"/>
        </w:tabs>
        <w:spacing w:line="360" w:lineRule="auto"/>
        <w:ind w:right="284"/>
        <w:rPr>
          <w:sz w:val="28"/>
        </w:rPr>
      </w:pPr>
    </w:p>
    <w:p w:rsidR="00C1503C" w:rsidRDefault="00C1503C" w:rsidP="004B1AE0">
      <w:pPr>
        <w:tabs>
          <w:tab w:val="left" w:pos="10065"/>
        </w:tabs>
        <w:spacing w:line="360" w:lineRule="auto"/>
        <w:ind w:left="-284" w:right="284"/>
        <w:rPr>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6660" w:rsidRPr="00F176B8" w:rsidTr="00F84C7C">
        <w:trPr>
          <w:trHeight w:val="850"/>
        </w:trPr>
        <w:tc>
          <w:tcPr>
            <w:tcW w:w="1828" w:type="dxa"/>
            <w:shd w:val="clear" w:color="auto" w:fill="auto"/>
            <w:vAlign w:val="center"/>
          </w:tcPr>
          <w:p w:rsidR="00096660" w:rsidRPr="00F176B8" w:rsidRDefault="008C1505" w:rsidP="00F84C7C">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71" name="Bild 71"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1"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6660" w:rsidRDefault="00096660" w:rsidP="00F84C7C">
            <w:pPr>
              <w:pStyle w:val="Kopfze"/>
              <w:spacing w:line="264" w:lineRule="auto"/>
              <w:jc w:val="center"/>
              <w:rPr>
                <w:rFonts w:ascii="Cambria" w:hAnsi="Cambria" w:cs="Arial"/>
              </w:rPr>
            </w:pPr>
            <w:r w:rsidRPr="00F176B8">
              <w:rPr>
                <w:rFonts w:ascii="Cambria" w:hAnsi="Cambria" w:cs="Arial"/>
              </w:rPr>
              <w:t xml:space="preserve">Lesetagebuch </w:t>
            </w:r>
          </w:p>
          <w:p w:rsidR="00096660" w:rsidRDefault="00096660" w:rsidP="00F84C7C">
            <w:pPr>
              <w:pStyle w:val="Kopfze"/>
              <w:spacing w:line="264" w:lineRule="auto"/>
              <w:jc w:val="center"/>
              <w:rPr>
                <w:rFonts w:ascii="Cambria" w:hAnsi="Cambria" w:cs="Arial"/>
                <w:b/>
              </w:rPr>
            </w:pPr>
            <w:r>
              <w:rPr>
                <w:rFonts w:ascii="Cambria" w:hAnsi="Cambria" w:cs="Arial"/>
                <w:b/>
              </w:rPr>
              <w:t>Summertime Blues</w:t>
            </w:r>
          </w:p>
          <w:p w:rsidR="00096660" w:rsidRPr="00F176B8" w:rsidRDefault="00096660" w:rsidP="00F84C7C">
            <w:pPr>
              <w:pStyle w:val="Kopfze"/>
              <w:spacing w:line="264" w:lineRule="auto"/>
              <w:jc w:val="center"/>
              <w:rPr>
                <w:rFonts w:ascii="Cambria" w:hAnsi="Cambria" w:cs="Arial"/>
              </w:rPr>
            </w:pPr>
            <w:r w:rsidRPr="00F176B8">
              <w:rPr>
                <w:rFonts w:ascii="Cambria" w:hAnsi="Cambria" w:cs="Arial"/>
              </w:rPr>
              <w:t xml:space="preserve"> Auftrag </w:t>
            </w:r>
            <w:r w:rsidR="00AC3FBF">
              <w:rPr>
                <w:rFonts w:ascii="Cambria" w:hAnsi="Cambria" w:cs="Arial"/>
              </w:rPr>
              <w:t>14</w:t>
            </w:r>
          </w:p>
        </w:tc>
        <w:tc>
          <w:tcPr>
            <w:tcW w:w="3685" w:type="dxa"/>
            <w:shd w:val="clear" w:color="auto" w:fill="auto"/>
            <w:vAlign w:val="center"/>
          </w:tcPr>
          <w:p w:rsidR="00096660" w:rsidRPr="0096178C" w:rsidRDefault="00AC3FBF" w:rsidP="00F84C7C">
            <w:pPr>
              <w:pStyle w:val="Kopfze"/>
              <w:ind w:left="142"/>
              <w:jc w:val="left"/>
              <w:rPr>
                <w:rFonts w:ascii="Cambria" w:hAnsi="Cambria" w:cs="Arial"/>
                <w:b/>
                <w:sz w:val="36"/>
              </w:rPr>
            </w:pPr>
            <w:r>
              <w:rPr>
                <w:rFonts w:ascii="Cambria" w:hAnsi="Cambria" w:cs="Arial"/>
                <w:b/>
                <w:sz w:val="36"/>
              </w:rPr>
              <w:t>Parallel-Geschichte schreiben</w:t>
            </w:r>
          </w:p>
        </w:tc>
      </w:tr>
    </w:tbl>
    <w:p w:rsidR="00244B64" w:rsidRPr="00F176B8" w:rsidRDefault="00244B64" w:rsidP="00244B64">
      <w:pPr>
        <w:rPr>
          <w:rFonts w:cs="Arial"/>
        </w:rPr>
      </w:pPr>
    </w:p>
    <w:p w:rsidR="00B130E6" w:rsidRPr="000F1E89" w:rsidRDefault="008C1505" w:rsidP="00831C47">
      <w:pPr>
        <w:ind w:left="1985" w:right="709" w:hanging="1985"/>
        <w:rPr>
          <w:rFonts w:cs="Arial"/>
          <w:noProof/>
          <w:sz w:val="28"/>
          <w:lang w:val="de-CH"/>
        </w:rPr>
      </w:pPr>
      <w:r w:rsidRPr="00F176B8">
        <w:rPr>
          <w:rFonts w:cs="Arial"/>
          <w:noProof/>
          <w:lang w:val="en-US"/>
        </w:rPr>
        <w:drawing>
          <wp:inline distT="0" distB="0" distL="0" distR="0">
            <wp:extent cx="431800" cy="317500"/>
            <wp:effectExtent l="0" t="0" r="0" b="0"/>
            <wp:docPr id="72" name="Bild 7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244B64" w:rsidRPr="00F176B8">
        <w:rPr>
          <w:rFonts w:cs="Arial"/>
          <w:noProof/>
          <w:lang w:val="de-CH"/>
        </w:rPr>
        <w:tab/>
      </w:r>
      <w:r w:rsidR="00831C47" w:rsidRPr="00831C47">
        <w:rPr>
          <w:rFonts w:cs="Arial"/>
          <w:noProof/>
          <w:sz w:val="28"/>
          <w:lang w:val="de-CH"/>
        </w:rPr>
        <w:t xml:space="preserve">Schreibe nun deine </w:t>
      </w:r>
      <w:r w:rsidR="00831C47" w:rsidRPr="00EF0630">
        <w:rPr>
          <w:rFonts w:cs="Arial"/>
          <w:b/>
          <w:noProof/>
          <w:sz w:val="28"/>
          <w:lang w:val="de-CH"/>
        </w:rPr>
        <w:t xml:space="preserve">eigene </w:t>
      </w:r>
      <w:r w:rsidR="00AC3FBF">
        <w:rPr>
          <w:rFonts w:cs="Arial"/>
          <w:b/>
          <w:noProof/>
          <w:sz w:val="28"/>
          <w:lang w:val="de-CH"/>
        </w:rPr>
        <w:t xml:space="preserve">«Summertim Blues» </w:t>
      </w:r>
      <w:r w:rsidR="00831C47" w:rsidRPr="00EF0630">
        <w:rPr>
          <w:rFonts w:cs="Arial"/>
          <w:b/>
          <w:noProof/>
          <w:sz w:val="28"/>
          <w:lang w:val="de-CH"/>
        </w:rPr>
        <w:t>-Geschichte</w:t>
      </w:r>
      <w:r w:rsidR="00831C47" w:rsidRPr="00831C47">
        <w:rPr>
          <w:rFonts w:cs="Arial"/>
          <w:noProof/>
          <w:sz w:val="28"/>
          <w:lang w:val="de-CH"/>
        </w:rPr>
        <w:t>!</w:t>
      </w:r>
      <w:r w:rsidR="00831C47">
        <w:rPr>
          <w:rFonts w:cs="Arial"/>
          <w:noProof/>
          <w:sz w:val="28"/>
          <w:lang w:val="de-CH"/>
        </w:rPr>
        <w:br/>
        <w:t>D</w:t>
      </w:r>
      <w:r w:rsidR="003A6A8F">
        <w:rPr>
          <w:rFonts w:cs="Arial"/>
          <w:noProof/>
          <w:sz w:val="28"/>
          <w:lang w:val="de-CH"/>
        </w:rPr>
        <w:t>u wirst eine Para</w:t>
      </w:r>
      <w:r w:rsidR="001374AC">
        <w:rPr>
          <w:rFonts w:cs="Arial"/>
          <w:noProof/>
          <w:sz w:val="28"/>
          <w:lang w:val="de-CH"/>
        </w:rPr>
        <w:t>ll</w:t>
      </w:r>
      <w:r w:rsidR="00831C47">
        <w:rPr>
          <w:rFonts w:cs="Arial"/>
          <w:noProof/>
          <w:sz w:val="28"/>
          <w:lang w:val="de-CH"/>
        </w:rPr>
        <w:t>e</w:t>
      </w:r>
      <w:r w:rsidR="003A6A8F">
        <w:rPr>
          <w:rFonts w:cs="Arial"/>
          <w:noProof/>
          <w:sz w:val="28"/>
          <w:lang w:val="de-CH"/>
        </w:rPr>
        <w:t>l</w:t>
      </w:r>
      <w:r w:rsidR="00831C47">
        <w:rPr>
          <w:rFonts w:cs="Arial"/>
          <w:noProof/>
          <w:sz w:val="28"/>
          <w:lang w:val="de-CH"/>
        </w:rPr>
        <w:t xml:space="preserve">-Geschichte schreiben, in dem du den </w:t>
      </w:r>
      <w:r w:rsidR="00831C47" w:rsidRPr="000F1E89">
        <w:rPr>
          <w:rFonts w:cs="Arial"/>
          <w:noProof/>
          <w:sz w:val="28"/>
          <w:lang w:val="de-CH"/>
        </w:rPr>
        <w:t>echten Text ein wenig veränderst.</w:t>
      </w:r>
    </w:p>
    <w:p w:rsidR="00244B64" w:rsidRPr="00BD0AC9" w:rsidRDefault="00B130E6" w:rsidP="00BD0AC9">
      <w:pPr>
        <w:ind w:left="1985" w:right="709" w:hanging="1985"/>
        <w:rPr>
          <w:rFonts w:cs="Arial"/>
          <w:noProof/>
          <w:color w:val="FF0000"/>
          <w:sz w:val="28"/>
          <w:lang w:val="de-CH"/>
        </w:rPr>
      </w:pPr>
      <w:r w:rsidRPr="000F1E89">
        <w:rPr>
          <w:rFonts w:cs="Arial"/>
          <w:noProof/>
          <w:sz w:val="28"/>
          <w:lang w:val="de-CH"/>
        </w:rPr>
        <w:tab/>
        <w:t xml:space="preserve">Fülle als Vorbereitung die </w:t>
      </w:r>
      <w:r w:rsidRPr="000F1E89">
        <w:rPr>
          <w:rFonts w:cs="Arial"/>
          <w:b/>
          <w:noProof/>
          <w:sz w:val="28"/>
          <w:lang w:val="de-CH"/>
        </w:rPr>
        <w:t>Paral</w:t>
      </w:r>
      <w:r w:rsidR="001374AC">
        <w:rPr>
          <w:rFonts w:cs="Arial"/>
          <w:b/>
          <w:noProof/>
          <w:sz w:val="28"/>
          <w:lang w:val="de-CH"/>
        </w:rPr>
        <w:t>lel</w:t>
      </w:r>
      <w:r w:rsidRPr="000F1E89">
        <w:rPr>
          <w:rFonts w:cs="Arial"/>
          <w:b/>
          <w:noProof/>
          <w:sz w:val="28"/>
          <w:lang w:val="de-CH"/>
        </w:rPr>
        <w:t>-Geschichte-Tabelle</w:t>
      </w:r>
      <w:r w:rsidRPr="000F1E89">
        <w:rPr>
          <w:rFonts w:cs="Arial"/>
          <w:noProof/>
          <w:sz w:val="28"/>
          <w:lang w:val="de-CH"/>
        </w:rPr>
        <w:t xml:space="preserve"> aus.</w:t>
      </w:r>
      <w:r w:rsidR="005436F9">
        <w:rPr>
          <w:rFonts w:cs="Arial"/>
          <w:noProof/>
          <w:sz w:val="28"/>
          <w:lang w:val="de-CH"/>
        </w:rPr>
        <w:t xml:space="preserve"> Du findest dieses Zusatzblatt im Ordner „Schreiben“.</w:t>
      </w:r>
      <w:r w:rsidR="00831C47" w:rsidRPr="000F1E89">
        <w:rPr>
          <w:rFonts w:cs="Arial"/>
          <w:noProof/>
          <w:color w:val="FF0000"/>
          <w:sz w:val="28"/>
          <w:lang w:val="de-CH"/>
        </w:rPr>
        <w:br/>
      </w:r>
    </w:p>
    <w:p w:rsidR="00244B64" w:rsidRPr="00F176B8" w:rsidRDefault="008C1505" w:rsidP="00244B64">
      <w:pPr>
        <w:ind w:left="1985" w:right="709" w:hanging="1985"/>
        <w:rPr>
          <w:rFonts w:cs="Arial"/>
          <w:sz w:val="28"/>
        </w:rPr>
      </w:pPr>
      <w:r w:rsidRPr="000F1E89">
        <w:rPr>
          <w:rFonts w:cs="Arial"/>
          <w:noProof/>
          <w:lang w:val="en-US"/>
        </w:rPr>
        <w:drawing>
          <wp:inline distT="0" distB="0" distL="0" distR="0">
            <wp:extent cx="431800" cy="317500"/>
            <wp:effectExtent l="0" t="0" r="0" b="0"/>
            <wp:docPr id="73" name="Bild 7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0F1E89">
        <w:rPr>
          <w:rFonts w:cs="Arial"/>
          <w:noProof/>
          <w:lang w:val="en-US"/>
        </w:rPr>
        <w:drawing>
          <wp:inline distT="0" distB="0" distL="0" distR="0">
            <wp:extent cx="431800" cy="317500"/>
            <wp:effectExtent l="0" t="0" r="0" b="0"/>
            <wp:docPr id="74" name="Bild 7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244B64" w:rsidRPr="000F1E89">
        <w:rPr>
          <w:rFonts w:cs="Arial"/>
        </w:rPr>
        <w:tab/>
      </w:r>
      <w:r w:rsidR="000F1E89">
        <w:rPr>
          <w:rFonts w:cs="Arial"/>
          <w:sz w:val="28"/>
        </w:rPr>
        <w:t xml:space="preserve">Schreibe nun mit Hilfe deiner Tabelle </w:t>
      </w:r>
      <w:r w:rsidR="00437348">
        <w:rPr>
          <w:rFonts w:cs="Arial"/>
          <w:sz w:val="28"/>
        </w:rPr>
        <w:t xml:space="preserve">deine </w:t>
      </w:r>
      <w:r w:rsidR="005436F9">
        <w:rPr>
          <w:rFonts w:cs="Arial"/>
          <w:sz w:val="28"/>
        </w:rPr>
        <w:t>eigene Parallel</w:t>
      </w:r>
      <w:r w:rsidR="00EF0630">
        <w:rPr>
          <w:rFonts w:cs="Arial"/>
          <w:sz w:val="28"/>
        </w:rPr>
        <w:t>-Geschichte</w:t>
      </w:r>
      <w:r w:rsidR="00437348">
        <w:rPr>
          <w:rFonts w:cs="Arial"/>
          <w:sz w:val="28"/>
        </w:rPr>
        <w:t>.</w:t>
      </w:r>
      <w:r w:rsidR="001374AC">
        <w:rPr>
          <w:rFonts w:cs="Arial"/>
          <w:sz w:val="28"/>
        </w:rPr>
        <w:t xml:space="preserve"> </w:t>
      </w:r>
      <w:r w:rsidR="005436F9">
        <w:rPr>
          <w:rFonts w:cs="Arial"/>
          <w:sz w:val="28"/>
        </w:rPr>
        <w:t xml:space="preserve"> </w:t>
      </w:r>
      <w:r w:rsidR="005436F9" w:rsidRPr="005436F9">
        <w:rPr>
          <w:rFonts w:cs="Arial"/>
          <w:i/>
        </w:rPr>
        <w:t>Wie heisst deine Geschichte?</w:t>
      </w:r>
    </w:p>
    <w:p w:rsidR="00B97C9A" w:rsidRPr="00F176B8" w:rsidRDefault="00B97C9A" w:rsidP="000E57A1">
      <w:pPr>
        <w:ind w:right="709"/>
        <w:rPr>
          <w:rFonts w:cs="Arial"/>
        </w:rPr>
      </w:pPr>
    </w:p>
    <w:p w:rsidR="00B97C9A" w:rsidRPr="00437348" w:rsidRDefault="008C1505" w:rsidP="00437348">
      <w:pPr>
        <w:spacing w:after="120"/>
        <w:ind w:left="1985" w:right="709" w:hanging="1985"/>
        <w:rPr>
          <w:rFonts w:cs="Arial"/>
          <w:sz w:val="28"/>
        </w:rPr>
      </w:pPr>
      <w:r w:rsidRPr="00F176B8">
        <w:rPr>
          <w:rFonts w:cs="Arial"/>
          <w:noProof/>
          <w:lang w:val="en-US"/>
        </w:rPr>
        <w:drawing>
          <wp:inline distT="0" distB="0" distL="0" distR="0">
            <wp:extent cx="393700" cy="292100"/>
            <wp:effectExtent l="0" t="0" r="0" b="0"/>
            <wp:docPr id="75" name="Bild 75"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5"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176B8">
        <w:rPr>
          <w:rFonts w:cs="Arial"/>
          <w:noProof/>
          <w:lang w:val="en-US"/>
        </w:rPr>
        <w:drawing>
          <wp:inline distT="0" distB="0" distL="0" distR="0">
            <wp:extent cx="393700" cy="292100"/>
            <wp:effectExtent l="0" t="0" r="0" b="0"/>
            <wp:docPr id="76" name="Bild 7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176B8">
        <w:rPr>
          <w:rFonts w:cs="Arial"/>
          <w:noProof/>
          <w:lang w:val="en-US"/>
        </w:rPr>
        <w:drawing>
          <wp:inline distT="0" distB="0" distL="0" distR="0">
            <wp:extent cx="393700" cy="292100"/>
            <wp:effectExtent l="0" t="0" r="0" b="0"/>
            <wp:docPr id="77" name="Bild 7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000E57A1" w:rsidRPr="000E57A1">
        <w:rPr>
          <w:rFonts w:cs="Arial"/>
          <w:noProof/>
          <w:lang w:val="de-CH"/>
        </w:rPr>
        <w:tab/>
      </w:r>
      <w:r w:rsidR="00C1503C">
        <w:rPr>
          <w:rFonts w:cs="Arial"/>
          <w:sz w:val="28"/>
        </w:rPr>
        <w:t>Sende die Tabelle und deinen Aufsatz der Lehrperson.</w:t>
      </w:r>
    </w:p>
    <w:p w:rsidR="00B97C9A" w:rsidRDefault="00B97C9A" w:rsidP="008C730B">
      <w:pPr>
        <w:tabs>
          <w:tab w:val="left" w:pos="10065"/>
        </w:tabs>
        <w:spacing w:line="360" w:lineRule="auto"/>
        <w:ind w:right="284"/>
        <w:rPr>
          <w:b/>
          <w:sz w:val="28"/>
        </w:rPr>
      </w:pPr>
    </w:p>
    <w:p w:rsidR="00B44789" w:rsidRDefault="00B44789" w:rsidP="008C730B">
      <w:pPr>
        <w:tabs>
          <w:tab w:val="left" w:pos="10065"/>
        </w:tabs>
        <w:spacing w:line="360" w:lineRule="auto"/>
        <w:ind w:right="284"/>
        <w:rPr>
          <w:b/>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6660" w:rsidRPr="00F176B8" w:rsidTr="00F84C7C">
        <w:trPr>
          <w:trHeight w:val="850"/>
        </w:trPr>
        <w:tc>
          <w:tcPr>
            <w:tcW w:w="1828" w:type="dxa"/>
            <w:shd w:val="clear" w:color="auto" w:fill="auto"/>
            <w:vAlign w:val="center"/>
          </w:tcPr>
          <w:p w:rsidR="00096660" w:rsidRPr="00F176B8" w:rsidRDefault="008C1505" w:rsidP="00F84C7C">
            <w:pPr>
              <w:pStyle w:val="Kopfze"/>
              <w:spacing w:line="264" w:lineRule="auto"/>
              <w:rPr>
                <w:rFonts w:ascii="Cambria" w:hAnsi="Cambria" w:cs="Arial"/>
                <w:b/>
              </w:rPr>
            </w:pPr>
            <w:r w:rsidRPr="00F176B8">
              <w:rPr>
                <w:rFonts w:ascii="Cambria" w:hAnsi="Cambria"/>
                <w:noProof/>
              </w:rPr>
              <w:lastRenderedPageBreak/>
              <w:drawing>
                <wp:inline distT="0" distB="0" distL="0" distR="0">
                  <wp:extent cx="1130300" cy="571500"/>
                  <wp:effectExtent l="0" t="0" r="0" b="0"/>
                  <wp:docPr id="78" name="Bild 78"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8"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6660" w:rsidRDefault="00096660" w:rsidP="00F84C7C">
            <w:pPr>
              <w:pStyle w:val="Kopfze"/>
              <w:spacing w:line="264" w:lineRule="auto"/>
              <w:jc w:val="center"/>
              <w:rPr>
                <w:rFonts w:ascii="Cambria" w:hAnsi="Cambria" w:cs="Arial"/>
              </w:rPr>
            </w:pPr>
            <w:r w:rsidRPr="00F176B8">
              <w:rPr>
                <w:rFonts w:ascii="Cambria" w:hAnsi="Cambria" w:cs="Arial"/>
              </w:rPr>
              <w:t xml:space="preserve">Lesetagebuch </w:t>
            </w:r>
          </w:p>
          <w:p w:rsidR="00096660" w:rsidRDefault="00096660" w:rsidP="00F84C7C">
            <w:pPr>
              <w:pStyle w:val="Kopfze"/>
              <w:spacing w:line="264" w:lineRule="auto"/>
              <w:jc w:val="center"/>
              <w:rPr>
                <w:rFonts w:ascii="Cambria" w:hAnsi="Cambria" w:cs="Arial"/>
                <w:b/>
              </w:rPr>
            </w:pPr>
            <w:r>
              <w:rPr>
                <w:rFonts w:ascii="Cambria" w:hAnsi="Cambria" w:cs="Arial"/>
                <w:b/>
              </w:rPr>
              <w:t>Summertime Blues</w:t>
            </w:r>
          </w:p>
          <w:p w:rsidR="00096660" w:rsidRPr="00F176B8" w:rsidRDefault="00096660" w:rsidP="00F84C7C">
            <w:pPr>
              <w:pStyle w:val="Kopfze"/>
              <w:spacing w:line="264" w:lineRule="auto"/>
              <w:jc w:val="center"/>
              <w:rPr>
                <w:rFonts w:ascii="Cambria" w:hAnsi="Cambria" w:cs="Arial"/>
              </w:rPr>
            </w:pPr>
            <w:r w:rsidRPr="00F176B8">
              <w:rPr>
                <w:rFonts w:ascii="Cambria" w:hAnsi="Cambria" w:cs="Arial"/>
              </w:rPr>
              <w:t xml:space="preserve"> Auftrag </w:t>
            </w:r>
            <w:r w:rsidR="00BE7806">
              <w:rPr>
                <w:rFonts w:ascii="Cambria" w:hAnsi="Cambria" w:cs="Arial"/>
              </w:rPr>
              <w:t>15</w:t>
            </w:r>
          </w:p>
        </w:tc>
        <w:tc>
          <w:tcPr>
            <w:tcW w:w="3685" w:type="dxa"/>
            <w:shd w:val="clear" w:color="auto" w:fill="auto"/>
            <w:vAlign w:val="center"/>
          </w:tcPr>
          <w:p w:rsidR="00096660" w:rsidRPr="0096178C" w:rsidRDefault="00AC3FBF" w:rsidP="00F84C7C">
            <w:pPr>
              <w:pStyle w:val="Kopfze"/>
              <w:ind w:left="142"/>
              <w:jc w:val="left"/>
              <w:rPr>
                <w:rFonts w:ascii="Cambria" w:hAnsi="Cambria" w:cs="Arial"/>
                <w:b/>
                <w:sz w:val="36"/>
              </w:rPr>
            </w:pPr>
            <w:r>
              <w:rPr>
                <w:rFonts w:ascii="Cambria" w:hAnsi="Cambria" w:cs="Arial"/>
                <w:b/>
                <w:sz w:val="36"/>
              </w:rPr>
              <w:t>Textcheck</w:t>
            </w:r>
          </w:p>
        </w:tc>
      </w:tr>
    </w:tbl>
    <w:p w:rsidR="008A589E" w:rsidRPr="00F176B8" w:rsidRDefault="008A589E" w:rsidP="008A589E">
      <w:pPr>
        <w:rPr>
          <w:rFonts w:cs="Arial"/>
        </w:rPr>
      </w:pPr>
    </w:p>
    <w:p w:rsidR="008A589E" w:rsidRPr="00437348" w:rsidRDefault="008C1505" w:rsidP="00437348">
      <w:pPr>
        <w:ind w:left="1985" w:right="709" w:hanging="1985"/>
        <w:rPr>
          <w:rFonts w:cs="Arial"/>
          <w:noProof/>
          <w:sz w:val="28"/>
          <w:lang w:val="de-CH"/>
        </w:rPr>
      </w:pPr>
      <w:r w:rsidRPr="00F176B8">
        <w:rPr>
          <w:rFonts w:cs="Arial"/>
          <w:noProof/>
          <w:lang w:val="en-US"/>
        </w:rPr>
        <w:drawing>
          <wp:inline distT="0" distB="0" distL="0" distR="0">
            <wp:extent cx="431800" cy="317500"/>
            <wp:effectExtent l="0" t="0" r="0" b="0"/>
            <wp:docPr id="79" name="Bild 7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8A589E" w:rsidRPr="00F176B8">
        <w:rPr>
          <w:rFonts w:cs="Arial"/>
          <w:noProof/>
          <w:lang w:val="de-CH"/>
        </w:rPr>
        <w:tab/>
      </w:r>
      <w:r w:rsidR="00F901DF">
        <w:rPr>
          <w:rFonts w:cs="Arial"/>
          <w:noProof/>
          <w:sz w:val="28"/>
          <w:lang w:val="de-CH"/>
        </w:rPr>
        <w:t>Du bist nun mit</w:t>
      </w:r>
      <w:r w:rsidR="003D3BE3">
        <w:rPr>
          <w:rFonts w:cs="Arial"/>
          <w:noProof/>
          <w:sz w:val="28"/>
          <w:lang w:val="de-CH"/>
        </w:rPr>
        <w:t xml:space="preserve"> deinem Text fertig.</w:t>
      </w:r>
      <w:r w:rsidR="003D3BE3">
        <w:rPr>
          <w:rFonts w:cs="Arial"/>
          <w:noProof/>
          <w:sz w:val="28"/>
          <w:lang w:val="de-CH"/>
        </w:rPr>
        <w:br/>
        <w:t xml:space="preserve">Gib </w:t>
      </w:r>
      <w:r w:rsidR="00437348">
        <w:rPr>
          <w:rFonts w:cs="Arial"/>
          <w:noProof/>
          <w:sz w:val="28"/>
          <w:lang w:val="de-CH"/>
        </w:rPr>
        <w:t>ihn</w:t>
      </w:r>
      <w:r w:rsidR="003D3BE3">
        <w:rPr>
          <w:rFonts w:cs="Arial"/>
          <w:noProof/>
          <w:sz w:val="28"/>
          <w:lang w:val="de-CH"/>
        </w:rPr>
        <w:t xml:space="preserve"> </w:t>
      </w:r>
      <w:r w:rsidR="00437348">
        <w:rPr>
          <w:rFonts w:cs="Arial"/>
          <w:noProof/>
          <w:sz w:val="28"/>
          <w:lang w:val="de-CH"/>
        </w:rPr>
        <w:t>einer anderen Person</w:t>
      </w:r>
      <w:r w:rsidR="003D3BE3">
        <w:rPr>
          <w:rFonts w:cs="Arial"/>
          <w:noProof/>
          <w:sz w:val="28"/>
          <w:lang w:val="de-CH"/>
        </w:rPr>
        <w:t xml:space="preserve"> zur Kontrolle.</w:t>
      </w:r>
      <w:r w:rsidR="003D3BE3">
        <w:rPr>
          <w:rFonts w:cs="Arial"/>
          <w:noProof/>
          <w:sz w:val="28"/>
          <w:lang w:val="de-CH"/>
        </w:rPr>
        <w:br/>
      </w:r>
      <w:r w:rsidR="005751C8">
        <w:rPr>
          <w:rFonts w:cs="Arial"/>
          <w:noProof/>
          <w:sz w:val="28"/>
          <w:lang w:val="de-CH"/>
        </w:rPr>
        <w:t xml:space="preserve">Lass </w:t>
      </w:r>
      <w:r w:rsidR="00437348">
        <w:rPr>
          <w:rFonts w:cs="Arial"/>
          <w:noProof/>
          <w:sz w:val="28"/>
          <w:lang w:val="de-CH"/>
        </w:rPr>
        <w:t>sie die Rechtschreibung kontrollieren.</w:t>
      </w:r>
      <w:r w:rsidR="00437348">
        <w:rPr>
          <w:rFonts w:cs="Arial"/>
          <w:noProof/>
          <w:sz w:val="28"/>
          <w:lang w:val="de-CH"/>
        </w:rPr>
        <w:br/>
      </w:r>
      <w:r w:rsidR="00437348" w:rsidRPr="00437348">
        <w:rPr>
          <w:rFonts w:cs="Arial"/>
          <w:noProof/>
          <w:sz w:val="22"/>
          <w:lang w:val="de-CH"/>
        </w:rPr>
        <w:t>(mit Bleistift</w:t>
      </w:r>
      <w:r w:rsidR="00437348">
        <w:rPr>
          <w:rFonts w:cs="Arial"/>
          <w:noProof/>
          <w:sz w:val="22"/>
          <w:lang w:val="de-CH"/>
        </w:rPr>
        <w:t xml:space="preserve"> anzeigen</w:t>
      </w:r>
      <w:r w:rsidR="00437348" w:rsidRPr="00437348">
        <w:rPr>
          <w:rFonts w:cs="Arial"/>
          <w:noProof/>
          <w:sz w:val="22"/>
          <w:lang w:val="de-CH"/>
        </w:rPr>
        <w:t>!)</w:t>
      </w:r>
    </w:p>
    <w:p w:rsidR="008A589E" w:rsidRPr="000F1E89" w:rsidRDefault="008A589E" w:rsidP="00437348">
      <w:pPr>
        <w:ind w:right="709"/>
        <w:rPr>
          <w:rFonts w:cs="Arial"/>
          <w:noProof/>
          <w:lang w:val="de-CH"/>
        </w:rPr>
      </w:pPr>
    </w:p>
    <w:p w:rsidR="008A589E" w:rsidRPr="00F176B8" w:rsidRDefault="008C1505" w:rsidP="008A589E">
      <w:pPr>
        <w:ind w:left="1985" w:right="709" w:hanging="1985"/>
        <w:rPr>
          <w:rFonts w:cs="Arial"/>
          <w:sz w:val="28"/>
        </w:rPr>
      </w:pPr>
      <w:r w:rsidRPr="000F1E89">
        <w:rPr>
          <w:rFonts w:cs="Arial"/>
          <w:noProof/>
          <w:lang w:val="en-US"/>
        </w:rPr>
        <w:drawing>
          <wp:inline distT="0" distB="0" distL="0" distR="0">
            <wp:extent cx="431800" cy="317500"/>
            <wp:effectExtent l="0" t="0" r="0" b="0"/>
            <wp:docPr id="80" name="Bild 8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0F1E89">
        <w:rPr>
          <w:rFonts w:cs="Arial"/>
          <w:noProof/>
          <w:lang w:val="en-US"/>
        </w:rPr>
        <w:drawing>
          <wp:inline distT="0" distB="0" distL="0" distR="0">
            <wp:extent cx="431800" cy="317500"/>
            <wp:effectExtent l="0" t="0" r="0" b="0"/>
            <wp:docPr id="81" name="Bild 8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8A589E" w:rsidRPr="000F1E89">
        <w:rPr>
          <w:rFonts w:cs="Arial"/>
        </w:rPr>
        <w:tab/>
      </w:r>
      <w:r w:rsidR="00437348">
        <w:rPr>
          <w:rFonts w:cs="Arial"/>
          <w:sz w:val="28"/>
        </w:rPr>
        <w:t>Nach dem Check setzt ihr</w:t>
      </w:r>
      <w:r w:rsidR="00BD1B73">
        <w:rPr>
          <w:rFonts w:cs="Arial"/>
          <w:sz w:val="28"/>
        </w:rPr>
        <w:t xml:space="preserve"> euch </w:t>
      </w:r>
      <w:r w:rsidR="00437348">
        <w:rPr>
          <w:rFonts w:cs="Arial"/>
          <w:sz w:val="28"/>
        </w:rPr>
        <w:t>zusammen und besprecht die Ergebnisse miteinander.</w:t>
      </w:r>
      <w:r w:rsidR="00437348">
        <w:rPr>
          <w:rFonts w:cs="Arial"/>
          <w:sz w:val="28"/>
        </w:rPr>
        <w:br/>
        <w:t>Was w</w:t>
      </w:r>
      <w:r w:rsidR="00655FAE">
        <w:rPr>
          <w:rFonts w:cs="Arial"/>
          <w:sz w:val="28"/>
        </w:rPr>
        <w:t>ar spannend? Was war komisch?</w:t>
      </w:r>
      <w:r w:rsidR="00B80700">
        <w:rPr>
          <w:rFonts w:cs="Arial"/>
          <w:sz w:val="28"/>
        </w:rPr>
        <w:t xml:space="preserve"> Was fehlt?</w:t>
      </w:r>
    </w:p>
    <w:p w:rsidR="008A589E" w:rsidRPr="00F176B8" w:rsidRDefault="008A589E" w:rsidP="008A589E">
      <w:pPr>
        <w:ind w:right="709"/>
        <w:rPr>
          <w:rFonts w:cs="Arial"/>
        </w:rPr>
      </w:pPr>
    </w:p>
    <w:p w:rsidR="00437348" w:rsidRPr="00B80700" w:rsidRDefault="008C1505" w:rsidP="00B80700">
      <w:pPr>
        <w:spacing w:after="120"/>
        <w:ind w:left="1985" w:right="709" w:hanging="1985"/>
        <w:rPr>
          <w:rFonts w:cs="Arial"/>
          <w:i/>
          <w:sz w:val="22"/>
        </w:rPr>
      </w:pPr>
      <w:r w:rsidRPr="00F176B8">
        <w:rPr>
          <w:rFonts w:cs="Arial"/>
          <w:noProof/>
          <w:lang w:val="en-US"/>
        </w:rPr>
        <w:drawing>
          <wp:inline distT="0" distB="0" distL="0" distR="0">
            <wp:extent cx="393700" cy="292100"/>
            <wp:effectExtent l="0" t="0" r="0" b="0"/>
            <wp:docPr id="82" name="Bild 82"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2"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176B8">
        <w:rPr>
          <w:rFonts w:cs="Arial"/>
          <w:noProof/>
          <w:lang w:val="en-US"/>
        </w:rPr>
        <w:drawing>
          <wp:inline distT="0" distB="0" distL="0" distR="0">
            <wp:extent cx="393700" cy="292100"/>
            <wp:effectExtent l="0" t="0" r="0" b="0"/>
            <wp:docPr id="83" name="Bild 83"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Pr="00F176B8">
        <w:rPr>
          <w:rFonts w:cs="Arial"/>
          <w:noProof/>
          <w:lang w:val="en-US"/>
        </w:rPr>
        <w:drawing>
          <wp:inline distT="0" distB="0" distL="0" distR="0">
            <wp:extent cx="393700" cy="292100"/>
            <wp:effectExtent l="0" t="0" r="0" b="0"/>
            <wp:docPr id="84" name="Bild 84"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4"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3700" cy="292100"/>
                    </a:xfrm>
                    <a:prstGeom prst="rect">
                      <a:avLst/>
                    </a:prstGeom>
                    <a:noFill/>
                    <a:ln>
                      <a:noFill/>
                    </a:ln>
                  </pic:spPr>
                </pic:pic>
              </a:graphicData>
            </a:graphic>
          </wp:inline>
        </w:drawing>
      </w:r>
      <w:r w:rsidR="008A589E" w:rsidRPr="000E57A1">
        <w:rPr>
          <w:rFonts w:cs="Arial"/>
          <w:noProof/>
          <w:lang w:val="de-CH"/>
        </w:rPr>
        <w:tab/>
      </w:r>
      <w:r w:rsidR="00437348">
        <w:rPr>
          <w:rFonts w:cs="Arial"/>
          <w:sz w:val="28"/>
        </w:rPr>
        <w:t xml:space="preserve">Überarbeite nun mit den neuen Informationen </w:t>
      </w:r>
      <w:r w:rsidR="00B80700">
        <w:rPr>
          <w:rFonts w:cs="Arial"/>
          <w:sz w:val="28"/>
        </w:rPr>
        <w:t xml:space="preserve">und Fragen </w:t>
      </w:r>
      <w:r w:rsidR="00437348">
        <w:rPr>
          <w:rFonts w:cs="Arial"/>
          <w:sz w:val="28"/>
        </w:rPr>
        <w:t>deinen Text.</w:t>
      </w:r>
      <w:r w:rsidR="00437348">
        <w:rPr>
          <w:rFonts w:cs="Arial"/>
          <w:sz w:val="28"/>
        </w:rPr>
        <w:br/>
      </w:r>
      <w:r w:rsidR="00437348" w:rsidRPr="00437348">
        <w:rPr>
          <w:rFonts w:cs="Arial"/>
          <w:i/>
          <w:sz w:val="28"/>
        </w:rPr>
        <w:sym w:font="Wingdings" w:char="F0F0"/>
      </w:r>
      <w:r w:rsidR="00437348">
        <w:rPr>
          <w:rFonts w:cs="Arial"/>
          <w:i/>
          <w:sz w:val="28"/>
        </w:rPr>
        <w:t xml:space="preserve"> </w:t>
      </w:r>
      <w:r w:rsidR="00437348" w:rsidRPr="00437348">
        <w:rPr>
          <w:rFonts w:cs="Arial"/>
          <w:i/>
          <w:sz w:val="28"/>
        </w:rPr>
        <w:t>Wenn du dir noch nicht sicher bist, ob der Text nun gelungen ist, kannst du ih</w:t>
      </w:r>
      <w:r w:rsidR="00437348">
        <w:rPr>
          <w:rFonts w:cs="Arial"/>
          <w:i/>
          <w:sz w:val="28"/>
        </w:rPr>
        <w:t>n nochmals jemand anderem zum Checken geben.</w:t>
      </w:r>
      <w:r w:rsidR="003625F1">
        <w:rPr>
          <w:rFonts w:cs="Arial"/>
          <w:i/>
          <w:sz w:val="28"/>
        </w:rPr>
        <w:t xml:space="preserve"> </w:t>
      </w:r>
      <w:r w:rsidR="003625F1" w:rsidRPr="003625F1">
        <w:rPr>
          <w:rFonts w:cs="Arial"/>
          <w:i/>
          <w:sz w:val="22"/>
        </w:rPr>
        <w:t>(</w:t>
      </w:r>
      <w:r w:rsidR="00B80700">
        <w:rPr>
          <w:rFonts w:cs="Arial"/>
          <w:i/>
          <w:sz w:val="22"/>
        </w:rPr>
        <w:t>Lesen oder Vorlesen</w:t>
      </w:r>
      <w:r w:rsidR="003625F1" w:rsidRPr="003625F1">
        <w:rPr>
          <w:rFonts w:cs="Arial"/>
          <w:i/>
          <w:sz w:val="22"/>
        </w:rPr>
        <w:t xml:space="preserve"> &amp; Gespräch)</w:t>
      </w:r>
      <w:r w:rsidR="00437348">
        <w:rPr>
          <w:rFonts w:cs="Arial"/>
          <w:i/>
          <w:sz w:val="28"/>
        </w:rPr>
        <w:br/>
      </w:r>
      <w:r w:rsidR="00437348" w:rsidRPr="00437348">
        <w:rPr>
          <w:rFonts w:cs="Arial"/>
          <w:i/>
          <w:sz w:val="28"/>
        </w:rPr>
        <w:sym w:font="Wingdings" w:char="F0F0"/>
      </w:r>
      <w:r w:rsidR="00437348">
        <w:rPr>
          <w:rFonts w:cs="Arial"/>
          <w:i/>
          <w:sz w:val="28"/>
        </w:rPr>
        <w:t xml:space="preserve"> </w:t>
      </w:r>
      <w:r w:rsidR="00437348" w:rsidRPr="00437348">
        <w:rPr>
          <w:rFonts w:cs="Arial"/>
          <w:i/>
          <w:sz w:val="28"/>
        </w:rPr>
        <w:t xml:space="preserve">Wenn du </w:t>
      </w:r>
      <w:r w:rsidR="00437348">
        <w:rPr>
          <w:rFonts w:cs="Arial"/>
          <w:i/>
          <w:sz w:val="28"/>
        </w:rPr>
        <w:t>mit deinem Text fertig bist, kan</w:t>
      </w:r>
      <w:r w:rsidR="00BF3DB1">
        <w:rPr>
          <w:rFonts w:cs="Arial"/>
          <w:i/>
          <w:sz w:val="28"/>
        </w:rPr>
        <w:t>nst du ihn am Computer abtippe</w:t>
      </w:r>
      <w:r w:rsidR="00655FAE">
        <w:rPr>
          <w:rFonts w:cs="Arial"/>
          <w:i/>
          <w:sz w:val="28"/>
        </w:rPr>
        <w:t>n und anschliessend ein</w:t>
      </w:r>
      <w:r w:rsidR="00BF3DB1">
        <w:rPr>
          <w:rFonts w:cs="Arial"/>
          <w:i/>
          <w:sz w:val="28"/>
        </w:rPr>
        <w:t>kleben!</w:t>
      </w:r>
    </w:p>
    <w:p w:rsidR="0038475B" w:rsidRDefault="0038475B" w:rsidP="008C730B">
      <w:pPr>
        <w:tabs>
          <w:tab w:val="left" w:pos="10065"/>
        </w:tabs>
        <w:spacing w:line="360" w:lineRule="auto"/>
        <w:ind w:right="284"/>
        <w:rPr>
          <w:b/>
          <w:sz w:val="28"/>
        </w:rPr>
      </w:pPr>
    </w:p>
    <w:tbl>
      <w:tblPr>
        <w:tblW w:w="0" w:type="auto"/>
        <w:tblInd w:w="15" w:type="dxa"/>
        <w:tblBorders>
          <w:bottom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28"/>
        <w:gridCol w:w="3544"/>
        <w:gridCol w:w="3685"/>
      </w:tblGrid>
      <w:tr w:rsidR="00096660" w:rsidRPr="00F176B8" w:rsidTr="00F84C7C">
        <w:trPr>
          <w:trHeight w:val="850"/>
        </w:trPr>
        <w:tc>
          <w:tcPr>
            <w:tcW w:w="1828" w:type="dxa"/>
            <w:shd w:val="clear" w:color="auto" w:fill="auto"/>
            <w:vAlign w:val="center"/>
          </w:tcPr>
          <w:p w:rsidR="00096660" w:rsidRPr="00F176B8" w:rsidRDefault="008C1505" w:rsidP="00F84C7C">
            <w:pPr>
              <w:pStyle w:val="Kopfze"/>
              <w:spacing w:line="264" w:lineRule="auto"/>
              <w:rPr>
                <w:rFonts w:ascii="Cambria" w:hAnsi="Cambria" w:cs="Arial"/>
                <w:b/>
              </w:rPr>
            </w:pPr>
            <w:r w:rsidRPr="00F176B8">
              <w:rPr>
                <w:rFonts w:ascii="Cambria" w:hAnsi="Cambria"/>
                <w:noProof/>
              </w:rPr>
              <w:drawing>
                <wp:inline distT="0" distB="0" distL="0" distR="0">
                  <wp:extent cx="1130300" cy="571500"/>
                  <wp:effectExtent l="0" t="0" r="0" b="0"/>
                  <wp:docPr id="85" name="Bild 85" descr="bege_bez_rgb_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5" descr="bege_bez_rgb_50mm"/>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30300" cy="571500"/>
                          </a:xfrm>
                          <a:prstGeom prst="rect">
                            <a:avLst/>
                          </a:prstGeom>
                          <a:noFill/>
                          <a:ln>
                            <a:noFill/>
                          </a:ln>
                        </pic:spPr>
                      </pic:pic>
                    </a:graphicData>
                  </a:graphic>
                </wp:inline>
              </w:drawing>
            </w:r>
          </w:p>
        </w:tc>
        <w:tc>
          <w:tcPr>
            <w:tcW w:w="3544" w:type="dxa"/>
            <w:shd w:val="clear" w:color="auto" w:fill="auto"/>
            <w:vAlign w:val="bottom"/>
          </w:tcPr>
          <w:p w:rsidR="00096660" w:rsidRDefault="00096660" w:rsidP="00F84C7C">
            <w:pPr>
              <w:pStyle w:val="Kopfze"/>
              <w:spacing w:line="264" w:lineRule="auto"/>
              <w:jc w:val="center"/>
              <w:rPr>
                <w:rFonts w:ascii="Cambria" w:hAnsi="Cambria" w:cs="Arial"/>
              </w:rPr>
            </w:pPr>
            <w:r w:rsidRPr="00F176B8">
              <w:rPr>
                <w:rFonts w:ascii="Cambria" w:hAnsi="Cambria" w:cs="Arial"/>
              </w:rPr>
              <w:t xml:space="preserve">Lesetagebuch </w:t>
            </w:r>
          </w:p>
          <w:p w:rsidR="00096660" w:rsidRDefault="00096660" w:rsidP="00F84C7C">
            <w:pPr>
              <w:pStyle w:val="Kopfze"/>
              <w:spacing w:line="264" w:lineRule="auto"/>
              <w:jc w:val="center"/>
              <w:rPr>
                <w:rFonts w:ascii="Cambria" w:hAnsi="Cambria" w:cs="Arial"/>
                <w:b/>
              </w:rPr>
            </w:pPr>
            <w:r>
              <w:rPr>
                <w:rFonts w:ascii="Cambria" w:hAnsi="Cambria" w:cs="Arial"/>
                <w:b/>
              </w:rPr>
              <w:t>Summertime Blues</w:t>
            </w:r>
          </w:p>
          <w:p w:rsidR="00096660" w:rsidRPr="00F176B8" w:rsidRDefault="00096660" w:rsidP="00F84C7C">
            <w:pPr>
              <w:pStyle w:val="Kopfze"/>
              <w:spacing w:line="264" w:lineRule="auto"/>
              <w:jc w:val="center"/>
              <w:rPr>
                <w:rFonts w:ascii="Cambria" w:hAnsi="Cambria" w:cs="Arial"/>
              </w:rPr>
            </w:pPr>
            <w:r w:rsidRPr="00F176B8">
              <w:rPr>
                <w:rFonts w:ascii="Cambria" w:hAnsi="Cambria" w:cs="Arial"/>
              </w:rPr>
              <w:t xml:space="preserve"> Auftrag </w:t>
            </w:r>
            <w:r w:rsidR="00373BE2">
              <w:rPr>
                <w:rFonts w:ascii="Cambria" w:hAnsi="Cambria" w:cs="Arial"/>
              </w:rPr>
              <w:t>16</w:t>
            </w:r>
          </w:p>
        </w:tc>
        <w:tc>
          <w:tcPr>
            <w:tcW w:w="3685" w:type="dxa"/>
            <w:shd w:val="clear" w:color="auto" w:fill="auto"/>
            <w:vAlign w:val="center"/>
          </w:tcPr>
          <w:p w:rsidR="00096660" w:rsidRPr="0096178C" w:rsidRDefault="005D0949" w:rsidP="00F84C7C">
            <w:pPr>
              <w:pStyle w:val="Kopfze"/>
              <w:ind w:left="142"/>
              <w:jc w:val="left"/>
              <w:rPr>
                <w:rFonts w:ascii="Cambria" w:hAnsi="Cambria" w:cs="Arial"/>
                <w:b/>
                <w:sz w:val="36"/>
              </w:rPr>
            </w:pPr>
            <w:r>
              <w:rPr>
                <w:rFonts w:ascii="Cambria" w:hAnsi="Cambria" w:cs="Arial"/>
                <w:b/>
                <w:sz w:val="36"/>
              </w:rPr>
              <w:t>Logbuch Schreiben</w:t>
            </w:r>
          </w:p>
        </w:tc>
      </w:tr>
    </w:tbl>
    <w:p w:rsidR="0038475B" w:rsidRPr="00F176B8" w:rsidRDefault="0038475B" w:rsidP="0038475B">
      <w:pPr>
        <w:rPr>
          <w:rFonts w:cs="Arial"/>
        </w:rPr>
      </w:pPr>
    </w:p>
    <w:p w:rsidR="00C1503C" w:rsidRDefault="008C1505" w:rsidP="00C1503C">
      <w:pPr>
        <w:ind w:left="1701" w:right="709" w:hanging="2127"/>
        <w:rPr>
          <w:rFonts w:cs="Arial"/>
          <w:sz w:val="22"/>
        </w:rPr>
      </w:pPr>
      <w:r w:rsidRPr="00F176B8">
        <w:rPr>
          <w:rFonts w:cs="Arial"/>
          <w:noProof/>
          <w:lang w:val="en-US"/>
        </w:rPr>
        <w:drawing>
          <wp:inline distT="0" distB="0" distL="0" distR="0">
            <wp:extent cx="431800" cy="317500"/>
            <wp:effectExtent l="0" t="0" r="0" b="0"/>
            <wp:docPr id="86" name="Bild 86"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6"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C1503C">
        <w:rPr>
          <w:rFonts w:cs="Arial"/>
          <w:noProof/>
          <w:lang w:val="de-CH"/>
        </w:rPr>
        <w:tab/>
      </w:r>
      <w:r w:rsidR="00C1503C">
        <w:rPr>
          <w:rFonts w:cs="Arial"/>
          <w:sz w:val="28"/>
        </w:rPr>
        <w:t>Öffne das Dokument „Logbuch Schreiben“ im Ordner „Schreiben“.</w:t>
      </w:r>
      <w:r w:rsidR="00C1503C" w:rsidRPr="00F176B8">
        <w:rPr>
          <w:rFonts w:cs="Arial"/>
          <w:sz w:val="28"/>
        </w:rPr>
        <w:br/>
      </w:r>
      <w:r w:rsidR="00C1503C">
        <w:rPr>
          <w:rFonts w:cs="Arial"/>
          <w:sz w:val="22"/>
        </w:rPr>
        <w:t>(Du kannst das ausdrucken oder als word abspeichern und ausfüllen</w:t>
      </w:r>
      <w:r w:rsidR="00C1503C" w:rsidRPr="00F176B8">
        <w:rPr>
          <w:rFonts w:cs="Arial"/>
          <w:sz w:val="22"/>
        </w:rPr>
        <w:t>)</w:t>
      </w:r>
    </w:p>
    <w:p w:rsidR="00C1503C" w:rsidRPr="00F176B8" w:rsidRDefault="00C1503C" w:rsidP="00C1503C">
      <w:pPr>
        <w:ind w:left="1701" w:right="709" w:hanging="2127"/>
        <w:rPr>
          <w:rFonts w:cs="Arial"/>
          <w:sz w:val="22"/>
        </w:rPr>
      </w:pPr>
    </w:p>
    <w:p w:rsidR="00C1503C" w:rsidRPr="00F176B8" w:rsidRDefault="00C1503C" w:rsidP="00C1503C">
      <w:pPr>
        <w:ind w:left="1701" w:right="709" w:hanging="2127"/>
        <w:rPr>
          <w:rFonts w:cs="Arial"/>
          <w:sz w:val="10"/>
        </w:rPr>
      </w:pPr>
    </w:p>
    <w:p w:rsidR="00C1503C" w:rsidRDefault="008C1505" w:rsidP="00C1503C">
      <w:pPr>
        <w:ind w:left="1701" w:right="-283" w:hanging="2127"/>
        <w:rPr>
          <w:rFonts w:cs="Arial"/>
          <w:sz w:val="28"/>
        </w:rPr>
      </w:pPr>
      <w:r w:rsidRPr="00F176B8">
        <w:rPr>
          <w:rFonts w:cs="Arial"/>
          <w:noProof/>
          <w:lang w:val="en-US"/>
        </w:rPr>
        <w:drawing>
          <wp:inline distT="0" distB="0" distL="0" distR="0">
            <wp:extent cx="431800" cy="317500"/>
            <wp:effectExtent l="0" t="0" r="0" b="0"/>
            <wp:docPr id="87" name="Bild 87"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7"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88" name="Bild 88"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8"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C1503C" w:rsidRPr="00F176B8">
        <w:rPr>
          <w:rFonts w:cs="Arial"/>
        </w:rPr>
        <w:tab/>
      </w:r>
      <w:r w:rsidR="00C1503C">
        <w:rPr>
          <w:rFonts w:cs="Arial"/>
          <w:sz w:val="28"/>
        </w:rPr>
        <w:t>Trage in der ersten Spalt</w:t>
      </w:r>
      <w:r w:rsidR="00C1503C" w:rsidRPr="00F176B8">
        <w:rPr>
          <w:rFonts w:cs="Arial"/>
          <w:sz w:val="28"/>
        </w:rPr>
        <w:t>e</w:t>
      </w:r>
      <w:r w:rsidR="00C1503C">
        <w:rPr>
          <w:rFonts w:cs="Arial"/>
          <w:sz w:val="28"/>
        </w:rPr>
        <w:t xml:space="preserve"> das heutige Datum ein und schätze Dich selbst entlang der Aufgaben links ein: Wie gut kannst Du Texte schreiben, planen und überarbeiten?</w:t>
      </w:r>
      <w:r w:rsidR="00C1503C" w:rsidRPr="00F176B8">
        <w:rPr>
          <w:rFonts w:cs="Arial"/>
          <w:sz w:val="28"/>
        </w:rPr>
        <w:t xml:space="preserve"> </w:t>
      </w:r>
    </w:p>
    <w:p w:rsidR="00C1503C" w:rsidRPr="00F176B8" w:rsidRDefault="00C1503C" w:rsidP="005D0949">
      <w:pPr>
        <w:ind w:right="709"/>
        <w:rPr>
          <w:rFonts w:cs="Arial"/>
          <w:sz w:val="12"/>
        </w:rPr>
      </w:pPr>
    </w:p>
    <w:p w:rsidR="00C1503C" w:rsidRPr="00F176B8" w:rsidRDefault="008C1505" w:rsidP="00C1503C">
      <w:pPr>
        <w:ind w:left="1701" w:right="-283" w:hanging="2127"/>
        <w:rPr>
          <w:rFonts w:cs="Arial"/>
          <w:sz w:val="28"/>
        </w:rPr>
      </w:pPr>
      <w:r w:rsidRPr="00F176B8">
        <w:rPr>
          <w:rFonts w:cs="Arial"/>
          <w:noProof/>
          <w:lang w:val="en-US"/>
        </w:rPr>
        <w:drawing>
          <wp:inline distT="0" distB="0" distL="0" distR="0">
            <wp:extent cx="431800" cy="317500"/>
            <wp:effectExtent l="0" t="0" r="0" b="0"/>
            <wp:docPr id="89" name="Bild 89"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9"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90" name="Bild 90"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0"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Pr="00F176B8">
        <w:rPr>
          <w:rFonts w:cs="Arial"/>
          <w:noProof/>
          <w:lang w:val="en-US"/>
        </w:rPr>
        <w:drawing>
          <wp:inline distT="0" distB="0" distL="0" distR="0">
            <wp:extent cx="431800" cy="317500"/>
            <wp:effectExtent l="0" t="0" r="0" b="0"/>
            <wp:docPr id="91" name="Bild 91" descr="BG_LTB_Button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1" descr="BG_LTB_Button1"/>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31800" cy="317500"/>
                    </a:xfrm>
                    <a:prstGeom prst="rect">
                      <a:avLst/>
                    </a:prstGeom>
                    <a:noFill/>
                    <a:ln>
                      <a:noFill/>
                    </a:ln>
                  </pic:spPr>
                </pic:pic>
              </a:graphicData>
            </a:graphic>
          </wp:inline>
        </w:drawing>
      </w:r>
      <w:r w:rsidR="00C1503C" w:rsidRPr="00F176B8">
        <w:rPr>
          <w:rFonts w:cs="Arial"/>
          <w:noProof/>
          <w:lang w:val="de-CH"/>
        </w:rPr>
        <w:t xml:space="preserve"> </w:t>
      </w:r>
      <w:r w:rsidR="00C1503C">
        <w:rPr>
          <w:rFonts w:cs="Arial"/>
          <w:noProof/>
          <w:sz w:val="28"/>
          <w:lang w:val="de-CH"/>
        </w:rPr>
        <w:t>Notiere ins Feld Unten ein Ziel</w:t>
      </w:r>
      <w:r w:rsidR="005D0949">
        <w:rPr>
          <w:rFonts w:cs="Arial"/>
          <w:noProof/>
          <w:sz w:val="28"/>
          <w:lang w:val="de-CH"/>
        </w:rPr>
        <w:t>,</w:t>
      </w:r>
      <w:r w:rsidR="00C1503C">
        <w:rPr>
          <w:rFonts w:cs="Arial"/>
          <w:noProof/>
          <w:sz w:val="28"/>
          <w:lang w:val="de-CH"/>
        </w:rPr>
        <w:t xml:space="preserve"> das du dir setzen magst. </w:t>
      </w:r>
      <w:r w:rsidR="005D0949">
        <w:rPr>
          <w:rFonts w:cs="Arial"/>
          <w:noProof/>
          <w:sz w:val="28"/>
          <w:lang w:val="de-CH"/>
        </w:rPr>
        <w:br/>
      </w:r>
      <w:r w:rsidR="00C1503C">
        <w:rPr>
          <w:rFonts w:cs="Arial"/>
          <w:noProof/>
          <w:sz w:val="28"/>
          <w:lang w:val="de-CH"/>
        </w:rPr>
        <w:t>Sende das Dokument deiner Lehrperson.</w:t>
      </w:r>
    </w:p>
    <w:p w:rsidR="0038475B" w:rsidRPr="00437348" w:rsidRDefault="0038475B" w:rsidP="00C1503C">
      <w:pPr>
        <w:ind w:left="1985" w:right="709" w:hanging="1985"/>
        <w:rPr>
          <w:rFonts w:cs="Arial"/>
          <w:sz w:val="28"/>
        </w:rPr>
      </w:pPr>
    </w:p>
    <w:p w:rsidR="0038475B" w:rsidRDefault="0038475B" w:rsidP="0038475B">
      <w:pPr>
        <w:tabs>
          <w:tab w:val="left" w:pos="10065"/>
        </w:tabs>
        <w:spacing w:line="360" w:lineRule="auto"/>
        <w:ind w:right="284"/>
        <w:rPr>
          <w:b/>
          <w:sz w:val="28"/>
        </w:rPr>
      </w:pPr>
    </w:p>
    <w:p w:rsidR="0038475B" w:rsidRPr="002767AC" w:rsidRDefault="0038475B" w:rsidP="008C730B">
      <w:pPr>
        <w:tabs>
          <w:tab w:val="left" w:pos="10065"/>
        </w:tabs>
        <w:spacing w:line="360" w:lineRule="auto"/>
        <w:ind w:right="284"/>
        <w:rPr>
          <w:b/>
          <w:sz w:val="28"/>
        </w:rPr>
      </w:pPr>
    </w:p>
    <w:sectPr w:rsidR="0038475B" w:rsidRPr="002767AC" w:rsidSect="000D328A">
      <w:footerReference w:type="even" r:id="rId13"/>
      <w:footerReference w:type="default" r:id="rId14"/>
      <w:pgSz w:w="11900" w:h="16840"/>
      <w:pgMar w:top="851" w:right="843" w:bottom="567" w:left="1417" w:header="426" w:footer="40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75D2" w:rsidRDefault="008175D2">
      <w:r>
        <w:separator/>
      </w:r>
    </w:p>
  </w:endnote>
  <w:endnote w:type="continuationSeparator" w:id="0">
    <w:p w:rsidR="008175D2" w:rsidRDefault="00817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OpenSymbol">
    <w:altName w:val="Arial Unicode MS"/>
    <w:panose1 w:val="020B0604020202020204"/>
    <w:charset w:val="80"/>
    <w:family w:val="auto"/>
    <w:pitch w:val="default"/>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decorative"/>
    <w:pitch w:val="variable"/>
    <w:sig w:usb0="00000000" w:usb1="10000000" w:usb2="00000000" w:usb3="00000000" w:csb0="80000000" w:csb1="00000000"/>
  </w:font>
  <w:font w:name="Gill Sans Light">
    <w:panose1 w:val="020B0302020104020203"/>
    <w:charset w:val="B1"/>
    <w:family w:val="swiss"/>
    <w:pitch w:val="variable"/>
    <w:sig w:usb0="80000A67" w:usb1="00000000" w:usb2="00000000" w:usb3="00000000" w:csb0="000001F7" w:csb1="00000000"/>
  </w:font>
  <w:font w:name="Calibri">
    <w:panose1 w:val="020F0502020204030204"/>
    <w:charset w:val="00"/>
    <w:family w:val="swiss"/>
    <w:pitch w:val="variable"/>
    <w:sig w:usb0="E0002AFF" w:usb1="C000ACFF" w:usb2="00000009" w:usb3="00000000" w:csb0="000001FF" w:csb1="00000000"/>
  </w:font>
  <w:font w:name="DCHBasisschrift">
    <w:panose1 w:val="02000506020000020003"/>
    <w:charset w:val="00"/>
    <w:family w:val="auto"/>
    <w:notTrueType/>
    <w:pitch w:val="variable"/>
    <w:sig w:usb0="00000003" w:usb1="00000001"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4F2" w:rsidRDefault="002534F2" w:rsidP="00B15D93">
    <w:pPr>
      <w:pStyle w:val="Fuzeile"/>
      <w:framePr w:wrap="around" w:vAnchor="text" w:hAnchor="margin" w:xAlign="center" w:y="1"/>
      <w:rPr>
        <w:rStyle w:val="Seitenzahl"/>
      </w:rPr>
    </w:pPr>
    <w:r>
      <w:rPr>
        <w:rStyle w:val="Seitenzahl"/>
      </w:rPr>
      <w:fldChar w:fldCharType="begin"/>
    </w:r>
    <w:r w:rsidR="00126C53">
      <w:rPr>
        <w:rStyle w:val="Seitenzahl"/>
      </w:rPr>
      <w:instrText>PAGE</w:instrText>
    </w:r>
    <w:r>
      <w:rPr>
        <w:rStyle w:val="Seitenzahl"/>
      </w:rPr>
      <w:instrText xml:space="preserve">  </w:instrText>
    </w:r>
    <w:r>
      <w:rPr>
        <w:rStyle w:val="Seitenzahl"/>
      </w:rPr>
      <w:fldChar w:fldCharType="end"/>
    </w:r>
  </w:p>
  <w:p w:rsidR="002534F2" w:rsidRDefault="002534F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34F2" w:rsidRDefault="002534F2" w:rsidP="00B15D93">
    <w:pPr>
      <w:pStyle w:val="Fuzeile"/>
      <w:framePr w:wrap="around" w:vAnchor="text" w:hAnchor="margin" w:xAlign="center" w:y="1"/>
      <w:rPr>
        <w:rStyle w:val="Seitenzahl"/>
      </w:rPr>
    </w:pPr>
    <w:r>
      <w:rPr>
        <w:rStyle w:val="Seitenzahl"/>
      </w:rPr>
      <w:fldChar w:fldCharType="begin"/>
    </w:r>
    <w:r w:rsidR="00126C53">
      <w:rPr>
        <w:rStyle w:val="Seitenzahl"/>
      </w:rPr>
      <w:instrText>PAGE</w:instrText>
    </w:r>
    <w:r>
      <w:rPr>
        <w:rStyle w:val="Seitenzahl"/>
      </w:rPr>
      <w:instrText xml:space="preserve">  </w:instrText>
    </w:r>
    <w:r>
      <w:rPr>
        <w:rStyle w:val="Seitenzahl"/>
      </w:rPr>
      <w:fldChar w:fldCharType="separate"/>
    </w:r>
    <w:r w:rsidR="00FD34B7">
      <w:rPr>
        <w:rStyle w:val="Seitenzahl"/>
        <w:noProof/>
      </w:rPr>
      <w:t>9</w:t>
    </w:r>
    <w:r>
      <w:rPr>
        <w:rStyle w:val="Seitenzahl"/>
      </w:rPr>
      <w:fldChar w:fldCharType="end"/>
    </w:r>
  </w:p>
  <w:p w:rsidR="002534F2" w:rsidRDefault="002534F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75D2" w:rsidRDefault="008175D2">
      <w:r>
        <w:separator/>
      </w:r>
    </w:p>
  </w:footnote>
  <w:footnote w:type="continuationSeparator" w:id="0">
    <w:p w:rsidR="008175D2" w:rsidRDefault="008175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16E6BFC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4"/>
    <w:multiLevelType w:val="multilevel"/>
    <w:tmpl w:val="0000000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B753B83"/>
    <w:multiLevelType w:val="hybridMultilevel"/>
    <w:tmpl w:val="9F3AF5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796086C"/>
    <w:multiLevelType w:val="hybridMultilevel"/>
    <w:tmpl w:val="A34C48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E6E1A4B"/>
    <w:multiLevelType w:val="hybridMultilevel"/>
    <w:tmpl w:val="E60CE46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24701B16"/>
    <w:multiLevelType w:val="hybridMultilevel"/>
    <w:tmpl w:val="CB60D89C"/>
    <w:lvl w:ilvl="0" w:tplc="44503F90">
      <w:numFmt w:val="bullet"/>
      <w:lvlText w:val="-"/>
      <w:lvlJc w:val="left"/>
      <w:pPr>
        <w:ind w:left="501" w:hanging="360"/>
      </w:pPr>
      <w:rPr>
        <w:rFonts w:ascii="Cambria" w:eastAsia="Times New Roman" w:hAnsi="Cambria" w:cs="Arial" w:hint="default"/>
      </w:rPr>
    </w:lvl>
    <w:lvl w:ilvl="1" w:tplc="08070003" w:tentative="1">
      <w:start w:val="1"/>
      <w:numFmt w:val="bullet"/>
      <w:lvlText w:val="o"/>
      <w:lvlJc w:val="left"/>
      <w:pPr>
        <w:ind w:left="1221" w:hanging="360"/>
      </w:pPr>
      <w:rPr>
        <w:rFonts w:ascii="Courier New" w:hAnsi="Courier New" w:cs="Courier New" w:hint="default"/>
      </w:rPr>
    </w:lvl>
    <w:lvl w:ilvl="2" w:tplc="08070005" w:tentative="1">
      <w:start w:val="1"/>
      <w:numFmt w:val="bullet"/>
      <w:lvlText w:val=""/>
      <w:lvlJc w:val="left"/>
      <w:pPr>
        <w:ind w:left="1941" w:hanging="360"/>
      </w:pPr>
      <w:rPr>
        <w:rFonts w:ascii="Wingdings" w:hAnsi="Wingdings" w:hint="default"/>
      </w:rPr>
    </w:lvl>
    <w:lvl w:ilvl="3" w:tplc="08070001" w:tentative="1">
      <w:start w:val="1"/>
      <w:numFmt w:val="bullet"/>
      <w:lvlText w:val=""/>
      <w:lvlJc w:val="left"/>
      <w:pPr>
        <w:ind w:left="2661" w:hanging="360"/>
      </w:pPr>
      <w:rPr>
        <w:rFonts w:ascii="Symbol" w:hAnsi="Symbol" w:hint="default"/>
      </w:rPr>
    </w:lvl>
    <w:lvl w:ilvl="4" w:tplc="08070003" w:tentative="1">
      <w:start w:val="1"/>
      <w:numFmt w:val="bullet"/>
      <w:lvlText w:val="o"/>
      <w:lvlJc w:val="left"/>
      <w:pPr>
        <w:ind w:left="3381" w:hanging="360"/>
      </w:pPr>
      <w:rPr>
        <w:rFonts w:ascii="Courier New" w:hAnsi="Courier New" w:cs="Courier New" w:hint="default"/>
      </w:rPr>
    </w:lvl>
    <w:lvl w:ilvl="5" w:tplc="08070005" w:tentative="1">
      <w:start w:val="1"/>
      <w:numFmt w:val="bullet"/>
      <w:lvlText w:val=""/>
      <w:lvlJc w:val="left"/>
      <w:pPr>
        <w:ind w:left="4101" w:hanging="360"/>
      </w:pPr>
      <w:rPr>
        <w:rFonts w:ascii="Wingdings" w:hAnsi="Wingdings" w:hint="default"/>
      </w:rPr>
    </w:lvl>
    <w:lvl w:ilvl="6" w:tplc="08070001" w:tentative="1">
      <w:start w:val="1"/>
      <w:numFmt w:val="bullet"/>
      <w:lvlText w:val=""/>
      <w:lvlJc w:val="left"/>
      <w:pPr>
        <w:ind w:left="4821" w:hanging="360"/>
      </w:pPr>
      <w:rPr>
        <w:rFonts w:ascii="Symbol" w:hAnsi="Symbol" w:hint="default"/>
      </w:rPr>
    </w:lvl>
    <w:lvl w:ilvl="7" w:tplc="08070003" w:tentative="1">
      <w:start w:val="1"/>
      <w:numFmt w:val="bullet"/>
      <w:lvlText w:val="o"/>
      <w:lvlJc w:val="left"/>
      <w:pPr>
        <w:ind w:left="5541" w:hanging="360"/>
      </w:pPr>
      <w:rPr>
        <w:rFonts w:ascii="Courier New" w:hAnsi="Courier New" w:cs="Courier New" w:hint="default"/>
      </w:rPr>
    </w:lvl>
    <w:lvl w:ilvl="8" w:tplc="08070005" w:tentative="1">
      <w:start w:val="1"/>
      <w:numFmt w:val="bullet"/>
      <w:lvlText w:val=""/>
      <w:lvlJc w:val="left"/>
      <w:pPr>
        <w:ind w:left="6261" w:hanging="360"/>
      </w:pPr>
      <w:rPr>
        <w:rFonts w:ascii="Wingdings" w:hAnsi="Wingdings" w:hint="default"/>
      </w:rPr>
    </w:lvl>
  </w:abstractNum>
  <w:abstractNum w:abstractNumId="10" w15:restartNumberingAfterBreak="0">
    <w:nsid w:val="262349E4"/>
    <w:multiLevelType w:val="hybridMultilevel"/>
    <w:tmpl w:val="82A694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ACA3AE3"/>
    <w:multiLevelType w:val="hybridMultilevel"/>
    <w:tmpl w:val="287A1D4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51946DA9"/>
    <w:multiLevelType w:val="hybridMultilevel"/>
    <w:tmpl w:val="915047B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65D43827"/>
    <w:multiLevelType w:val="hybridMultilevel"/>
    <w:tmpl w:val="E7AA1F4E"/>
    <w:lvl w:ilvl="0" w:tplc="4FBE7D12">
      <w:numFmt w:val="bullet"/>
      <w:lvlText w:val="£"/>
      <w:lvlJc w:val="left"/>
      <w:pPr>
        <w:ind w:left="1428" w:hanging="360"/>
      </w:pPr>
      <w:rPr>
        <w:rFonts w:ascii="Wingdings 2" w:eastAsia="Times New Roman" w:hAnsi="Wingdings 2" w:cs="Wingdings 2" w:hint="default"/>
      </w:rPr>
    </w:lvl>
    <w:lvl w:ilvl="1" w:tplc="04070003" w:tentative="1">
      <w:start w:val="1"/>
      <w:numFmt w:val="bullet"/>
      <w:lvlText w:val="o"/>
      <w:lvlJc w:val="left"/>
      <w:pPr>
        <w:ind w:left="2148" w:hanging="360"/>
      </w:pPr>
      <w:rPr>
        <w:rFonts w:ascii="Courier New" w:hAnsi="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4" w15:restartNumberingAfterBreak="0">
    <w:nsid w:val="705671C3"/>
    <w:multiLevelType w:val="hybridMultilevel"/>
    <w:tmpl w:val="0BA64064"/>
    <w:lvl w:ilvl="0" w:tplc="51A0DEE2">
      <w:numFmt w:val="bullet"/>
      <w:lvlText w:val="-"/>
      <w:lvlJc w:val="left"/>
      <w:pPr>
        <w:ind w:left="786" w:hanging="360"/>
      </w:pPr>
      <w:rPr>
        <w:rFonts w:ascii="Cambria" w:eastAsia="Times New Roman" w:hAnsi="Cambria"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9"/>
  </w:num>
  <w:num w:numId="4">
    <w:abstractNumId w:val="7"/>
  </w:num>
  <w:num w:numId="5">
    <w:abstractNumId w:val="10"/>
  </w:num>
  <w:num w:numId="6">
    <w:abstractNumId w:val="14"/>
  </w:num>
  <w:num w:numId="7">
    <w:abstractNumId w:val="6"/>
  </w:num>
  <w:num w:numId="8">
    <w:abstractNumId w:val="1"/>
  </w:num>
  <w:num w:numId="9">
    <w:abstractNumId w:val="2"/>
  </w:num>
  <w:num w:numId="10">
    <w:abstractNumId w:val="3"/>
  </w:num>
  <w:num w:numId="11">
    <w:abstractNumId w:val="4"/>
  </w:num>
  <w:num w:numId="12">
    <w:abstractNumId w:val="5"/>
  </w:num>
  <w:num w:numId="13">
    <w:abstractNumId w:val="0"/>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0CD9"/>
    <w:rsid w:val="000009C7"/>
    <w:rsid w:val="00002D01"/>
    <w:rsid w:val="00005923"/>
    <w:rsid w:val="00011798"/>
    <w:rsid w:val="00020605"/>
    <w:rsid w:val="00035779"/>
    <w:rsid w:val="0006696D"/>
    <w:rsid w:val="00076A19"/>
    <w:rsid w:val="00082B99"/>
    <w:rsid w:val="0009368A"/>
    <w:rsid w:val="00096660"/>
    <w:rsid w:val="000A1B63"/>
    <w:rsid w:val="000A255A"/>
    <w:rsid w:val="000A4DF4"/>
    <w:rsid w:val="000A66AF"/>
    <w:rsid w:val="000D328A"/>
    <w:rsid w:val="000E57A1"/>
    <w:rsid w:val="000E72BB"/>
    <w:rsid w:val="000F1E89"/>
    <w:rsid w:val="00100DAD"/>
    <w:rsid w:val="00112BD5"/>
    <w:rsid w:val="00114BFA"/>
    <w:rsid w:val="00120AD6"/>
    <w:rsid w:val="00125504"/>
    <w:rsid w:val="00126C53"/>
    <w:rsid w:val="001374AC"/>
    <w:rsid w:val="00145788"/>
    <w:rsid w:val="00184DA7"/>
    <w:rsid w:val="001875BF"/>
    <w:rsid w:val="001A6756"/>
    <w:rsid w:val="001B6D6C"/>
    <w:rsid w:val="001F4AD9"/>
    <w:rsid w:val="00200B10"/>
    <w:rsid w:val="002302E9"/>
    <w:rsid w:val="00244B64"/>
    <w:rsid w:val="002534F2"/>
    <w:rsid w:val="002767AC"/>
    <w:rsid w:val="0028771C"/>
    <w:rsid w:val="002975B6"/>
    <w:rsid w:val="002A5BE3"/>
    <w:rsid w:val="002D4D2C"/>
    <w:rsid w:val="002F18F3"/>
    <w:rsid w:val="002F3A01"/>
    <w:rsid w:val="00321628"/>
    <w:rsid w:val="00321B40"/>
    <w:rsid w:val="003245A6"/>
    <w:rsid w:val="0033150E"/>
    <w:rsid w:val="003625F1"/>
    <w:rsid w:val="0037045B"/>
    <w:rsid w:val="00373BE2"/>
    <w:rsid w:val="0038475B"/>
    <w:rsid w:val="003A6A8F"/>
    <w:rsid w:val="003B32CB"/>
    <w:rsid w:val="003B4A6B"/>
    <w:rsid w:val="003B5B7C"/>
    <w:rsid w:val="003C10DF"/>
    <w:rsid w:val="003D3433"/>
    <w:rsid w:val="003D3BE3"/>
    <w:rsid w:val="003E7162"/>
    <w:rsid w:val="00412F9B"/>
    <w:rsid w:val="00417687"/>
    <w:rsid w:val="004331C1"/>
    <w:rsid w:val="00437348"/>
    <w:rsid w:val="0044319F"/>
    <w:rsid w:val="004451CB"/>
    <w:rsid w:val="00451936"/>
    <w:rsid w:val="00467ED7"/>
    <w:rsid w:val="004825D8"/>
    <w:rsid w:val="004827B3"/>
    <w:rsid w:val="004842CE"/>
    <w:rsid w:val="00487199"/>
    <w:rsid w:val="004A1137"/>
    <w:rsid w:val="004A4B88"/>
    <w:rsid w:val="004B1AE0"/>
    <w:rsid w:val="004D1ADE"/>
    <w:rsid w:val="004E3381"/>
    <w:rsid w:val="004F11B8"/>
    <w:rsid w:val="0050295F"/>
    <w:rsid w:val="0050354F"/>
    <w:rsid w:val="005201BD"/>
    <w:rsid w:val="005227E9"/>
    <w:rsid w:val="005231FC"/>
    <w:rsid w:val="005233F3"/>
    <w:rsid w:val="00526850"/>
    <w:rsid w:val="005436F9"/>
    <w:rsid w:val="0055230B"/>
    <w:rsid w:val="005751C8"/>
    <w:rsid w:val="005932AE"/>
    <w:rsid w:val="005B3B0E"/>
    <w:rsid w:val="005C42A5"/>
    <w:rsid w:val="005D0949"/>
    <w:rsid w:val="005E1F20"/>
    <w:rsid w:val="005E7CCB"/>
    <w:rsid w:val="005F3AD9"/>
    <w:rsid w:val="005F7F1B"/>
    <w:rsid w:val="00615C33"/>
    <w:rsid w:val="00635C5F"/>
    <w:rsid w:val="00636283"/>
    <w:rsid w:val="0065121A"/>
    <w:rsid w:val="00655FAE"/>
    <w:rsid w:val="00662F11"/>
    <w:rsid w:val="00665F81"/>
    <w:rsid w:val="006C35BC"/>
    <w:rsid w:val="006C41B0"/>
    <w:rsid w:val="006C5831"/>
    <w:rsid w:val="006E02AA"/>
    <w:rsid w:val="00731D35"/>
    <w:rsid w:val="00761919"/>
    <w:rsid w:val="00774408"/>
    <w:rsid w:val="00776424"/>
    <w:rsid w:val="00785461"/>
    <w:rsid w:val="00793CEE"/>
    <w:rsid w:val="007F53F9"/>
    <w:rsid w:val="007F5F4C"/>
    <w:rsid w:val="00816C81"/>
    <w:rsid w:val="008175D2"/>
    <w:rsid w:val="00820474"/>
    <w:rsid w:val="00831C47"/>
    <w:rsid w:val="00842036"/>
    <w:rsid w:val="00845B20"/>
    <w:rsid w:val="00863731"/>
    <w:rsid w:val="008773D2"/>
    <w:rsid w:val="00894792"/>
    <w:rsid w:val="008A589E"/>
    <w:rsid w:val="008B0B30"/>
    <w:rsid w:val="008B502B"/>
    <w:rsid w:val="008C1505"/>
    <w:rsid w:val="008C730B"/>
    <w:rsid w:val="008D27C4"/>
    <w:rsid w:val="00900E06"/>
    <w:rsid w:val="00903B6D"/>
    <w:rsid w:val="00917CEB"/>
    <w:rsid w:val="00921764"/>
    <w:rsid w:val="00931E8A"/>
    <w:rsid w:val="0094463E"/>
    <w:rsid w:val="00954357"/>
    <w:rsid w:val="0096178C"/>
    <w:rsid w:val="00962305"/>
    <w:rsid w:val="009857A1"/>
    <w:rsid w:val="00987E0E"/>
    <w:rsid w:val="00991C0D"/>
    <w:rsid w:val="009B78C2"/>
    <w:rsid w:val="009D0DAA"/>
    <w:rsid w:val="009D69FE"/>
    <w:rsid w:val="009E4569"/>
    <w:rsid w:val="009F7D19"/>
    <w:rsid w:val="00A0458C"/>
    <w:rsid w:val="00A1498D"/>
    <w:rsid w:val="00A161EF"/>
    <w:rsid w:val="00A53D3C"/>
    <w:rsid w:val="00A55F32"/>
    <w:rsid w:val="00A80F31"/>
    <w:rsid w:val="00A86E36"/>
    <w:rsid w:val="00A92CAE"/>
    <w:rsid w:val="00AA5AE4"/>
    <w:rsid w:val="00AB1DC1"/>
    <w:rsid w:val="00AB62DA"/>
    <w:rsid w:val="00AC3459"/>
    <w:rsid w:val="00AC3FBF"/>
    <w:rsid w:val="00B035FF"/>
    <w:rsid w:val="00B1131E"/>
    <w:rsid w:val="00B130E6"/>
    <w:rsid w:val="00B13679"/>
    <w:rsid w:val="00B15D93"/>
    <w:rsid w:val="00B44789"/>
    <w:rsid w:val="00B5675B"/>
    <w:rsid w:val="00B6202B"/>
    <w:rsid w:val="00B80546"/>
    <w:rsid w:val="00B80700"/>
    <w:rsid w:val="00B878D9"/>
    <w:rsid w:val="00B90D99"/>
    <w:rsid w:val="00B97C9A"/>
    <w:rsid w:val="00BA1509"/>
    <w:rsid w:val="00BB65FA"/>
    <w:rsid w:val="00BD0923"/>
    <w:rsid w:val="00BD0AC9"/>
    <w:rsid w:val="00BD1B73"/>
    <w:rsid w:val="00BD60F9"/>
    <w:rsid w:val="00BE7806"/>
    <w:rsid w:val="00BF3DB1"/>
    <w:rsid w:val="00C12E19"/>
    <w:rsid w:val="00C1503C"/>
    <w:rsid w:val="00C2775C"/>
    <w:rsid w:val="00C568E2"/>
    <w:rsid w:val="00C80EF8"/>
    <w:rsid w:val="00C81718"/>
    <w:rsid w:val="00C9414B"/>
    <w:rsid w:val="00CB42B0"/>
    <w:rsid w:val="00CC01E8"/>
    <w:rsid w:val="00CD30B8"/>
    <w:rsid w:val="00D139B1"/>
    <w:rsid w:val="00D15B55"/>
    <w:rsid w:val="00D165FC"/>
    <w:rsid w:val="00D42D35"/>
    <w:rsid w:val="00D55876"/>
    <w:rsid w:val="00D9551E"/>
    <w:rsid w:val="00DC7770"/>
    <w:rsid w:val="00DD0621"/>
    <w:rsid w:val="00DF74BF"/>
    <w:rsid w:val="00E2412F"/>
    <w:rsid w:val="00E263DC"/>
    <w:rsid w:val="00E2734B"/>
    <w:rsid w:val="00E433BF"/>
    <w:rsid w:val="00E67F45"/>
    <w:rsid w:val="00E72323"/>
    <w:rsid w:val="00E8215F"/>
    <w:rsid w:val="00E925CB"/>
    <w:rsid w:val="00E9523F"/>
    <w:rsid w:val="00EC5909"/>
    <w:rsid w:val="00EF0630"/>
    <w:rsid w:val="00EF3581"/>
    <w:rsid w:val="00F034CE"/>
    <w:rsid w:val="00F12D94"/>
    <w:rsid w:val="00F176B8"/>
    <w:rsid w:val="00F17707"/>
    <w:rsid w:val="00F3234B"/>
    <w:rsid w:val="00F37DB9"/>
    <w:rsid w:val="00F81F48"/>
    <w:rsid w:val="00F84C7C"/>
    <w:rsid w:val="00F87E2D"/>
    <w:rsid w:val="00F901DF"/>
    <w:rsid w:val="00FA385D"/>
    <w:rsid w:val="00FC22CE"/>
    <w:rsid w:val="00FC7A83"/>
    <w:rsid w:val="00FD34B7"/>
    <w:rsid w:val="00FF4751"/>
  </w:rsids>
  <m:mathPr>
    <m:mathFont m:val="Cambria Math"/>
    <m:brkBin m:val="before"/>
    <m:brkBinSub m:val="--"/>
    <m:smallFrac m:val="0"/>
    <m:dispDef m:val="0"/>
    <m:lMargin m:val="0"/>
    <m:rMargin m:val="0"/>
    <m:wrapRight/>
    <m:intLim m:val="subSup"/>
    <m:naryLim m:val="subSup"/>
  </m:mathPr>
  <w:themeFontLang w:val="de-C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chartTrackingRefBased/>
  <w15:docId w15:val="{3BAA4F49-39D9-7F47-A3E7-2CE13ACD3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de-CH"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semiHidden="1" w:uiPriority="37" w:unhideWhenUsed="1"/>
    <w:lsdException w:name="Grid Table 3"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B7D56"/>
    <w:rPr>
      <w:sz w:val="24"/>
      <w:szCs w:val="24"/>
      <w:lang w:val="de-DE" w:eastAsia="en-US"/>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table" w:styleId="Tabellenraster">
    <w:name w:val="Table Grid"/>
    <w:basedOn w:val="NormaleTabelle"/>
    <w:uiPriority w:val="59"/>
    <w:rsid w:val="004A230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Fuzeile">
    <w:name w:val="footer"/>
    <w:basedOn w:val="Standard"/>
    <w:link w:val="FuzeileZchn"/>
    <w:uiPriority w:val="99"/>
    <w:unhideWhenUsed/>
    <w:rsid w:val="00F731A0"/>
    <w:pPr>
      <w:tabs>
        <w:tab w:val="center" w:pos="4536"/>
        <w:tab w:val="right" w:pos="9072"/>
      </w:tabs>
    </w:pPr>
  </w:style>
  <w:style w:type="character" w:customStyle="1" w:styleId="FuzeileZchn">
    <w:name w:val="Fußzeile Zchn"/>
    <w:link w:val="Fuzeile"/>
    <w:uiPriority w:val="99"/>
    <w:rsid w:val="00F731A0"/>
    <w:rPr>
      <w:sz w:val="24"/>
      <w:szCs w:val="24"/>
      <w:lang w:eastAsia="en-US"/>
    </w:rPr>
  </w:style>
  <w:style w:type="character" w:styleId="Seitenzahl">
    <w:name w:val="page number"/>
    <w:basedOn w:val="Absatz-Standardschriftart"/>
    <w:uiPriority w:val="99"/>
    <w:semiHidden/>
    <w:unhideWhenUsed/>
    <w:rsid w:val="00F731A0"/>
  </w:style>
  <w:style w:type="paragraph" w:styleId="Kopfzeile">
    <w:name w:val="header"/>
    <w:basedOn w:val="Standard"/>
    <w:link w:val="KopfzeileZchn"/>
    <w:uiPriority w:val="99"/>
    <w:unhideWhenUsed/>
    <w:rsid w:val="00D42D35"/>
    <w:pPr>
      <w:tabs>
        <w:tab w:val="center" w:pos="4536"/>
        <w:tab w:val="right" w:pos="9072"/>
      </w:tabs>
    </w:pPr>
  </w:style>
  <w:style w:type="character" w:customStyle="1" w:styleId="KopfzeileZchn">
    <w:name w:val="Kopfzeile Zchn"/>
    <w:link w:val="Kopfzeile"/>
    <w:uiPriority w:val="99"/>
    <w:rsid w:val="00D42D35"/>
    <w:rPr>
      <w:sz w:val="24"/>
      <w:szCs w:val="24"/>
      <w:lang w:val="de-DE" w:eastAsia="en-US"/>
    </w:rPr>
  </w:style>
  <w:style w:type="table" w:customStyle="1" w:styleId="NormaleTabe">
    <w:name w:val="Normale Tabe"/>
    <w:uiPriority w:val="99"/>
    <w:semiHidden/>
    <w:rsid w:val="00C80EF8"/>
    <w:rPr>
      <w:rFonts w:ascii="Times New Roman" w:eastAsia="Times New Roman" w:hAnsi="Times New Roman"/>
      <w:lang w:val="de-DE" w:eastAsia="en-US"/>
    </w:rPr>
    <w:tblPr>
      <w:tblInd w:w="0" w:type="dxa"/>
      <w:tblCellMar>
        <w:top w:w="0" w:type="dxa"/>
        <w:left w:w="108" w:type="dxa"/>
        <w:bottom w:w="0" w:type="dxa"/>
        <w:right w:w="108" w:type="dxa"/>
      </w:tblCellMar>
    </w:tblPr>
  </w:style>
  <w:style w:type="paragraph" w:customStyle="1" w:styleId="Kopfze">
    <w:name w:val="Kopfze"/>
    <w:basedOn w:val="Standard"/>
    <w:uiPriority w:val="99"/>
    <w:rsid w:val="00C80EF8"/>
    <w:pPr>
      <w:tabs>
        <w:tab w:val="center" w:pos="4536"/>
        <w:tab w:val="right" w:pos="9072"/>
      </w:tabs>
      <w:jc w:val="both"/>
    </w:pPr>
    <w:rPr>
      <w:rFonts w:ascii="Gill Sans Light" w:eastAsia="Times New Roman" w:hAnsi="Gill Sans Light"/>
      <w:lang w:eastAsia="de-DE"/>
    </w:rPr>
  </w:style>
  <w:style w:type="paragraph" w:styleId="FarbigeListe-Akzent1">
    <w:name w:val="Colorful List Accent 1"/>
    <w:basedOn w:val="Standard"/>
    <w:uiPriority w:val="34"/>
    <w:qFormat/>
    <w:rsid w:val="0033150E"/>
    <w:pPr>
      <w:ind w:left="720"/>
      <w:contextualSpacing/>
    </w:pPr>
    <w:rPr>
      <w:rFonts w:ascii="Calibri" w:eastAsia="Calibri" w:hAnsi="Calibri"/>
    </w:rPr>
  </w:style>
  <w:style w:type="character" w:styleId="Hyperlink">
    <w:name w:val="Hyperlink"/>
    <w:uiPriority w:val="99"/>
    <w:unhideWhenUsed/>
    <w:rsid w:val="00417687"/>
    <w:rPr>
      <w:color w:val="0000FF"/>
      <w:u w:val="single"/>
    </w:rPr>
  </w:style>
  <w:style w:type="character" w:styleId="BesuchterLink">
    <w:name w:val="FollowedHyperlink"/>
    <w:uiPriority w:val="99"/>
    <w:semiHidden/>
    <w:unhideWhenUsed/>
    <w:rsid w:val="00FD34B7"/>
    <w:rPr>
      <w:color w:val="800080"/>
      <w:u w:val="single"/>
    </w:rPr>
  </w:style>
  <w:style w:type="character" w:styleId="NichtaufgelsteErwhnung">
    <w:name w:val="Unresolved Mention"/>
    <w:uiPriority w:val="99"/>
    <w:semiHidden/>
    <w:unhideWhenUsed/>
    <w:rsid w:val="008420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encoding w:val="windows-1252"/>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earningapps.org/display?v=p2cead0p5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earningapps.org/display?v=p8xgojhck2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earningapps.org/display?v=pnqfbsnuj2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1\Carlo\LOKALE~1\Temp\Geschichten_Klassierung_Vorlage_BG.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ACC870-3FD7-394C-A314-4F49C78A7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C:\DOKUME~1\Carlo\LOKALE~1\Temp\Geschichten_Klassierung_Vorlage_BG.dot</Template>
  <TotalTime>0</TotalTime>
  <Pages>10</Pages>
  <Words>1759</Words>
  <Characters>11083</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Themen:</vt:lpstr>
    </vt:vector>
  </TitlesOfParts>
  <Company>reto pfirter</Company>
  <LinksUpToDate>false</LinksUpToDate>
  <CharactersWithSpaces>12817</CharactersWithSpaces>
  <SharedDoc>false</SharedDoc>
  <HLinks>
    <vt:vector size="18" baseType="variant">
      <vt:variant>
        <vt:i4>3145764</vt:i4>
      </vt:variant>
      <vt:variant>
        <vt:i4>6</vt:i4>
      </vt:variant>
      <vt:variant>
        <vt:i4>0</vt:i4>
      </vt:variant>
      <vt:variant>
        <vt:i4>5</vt:i4>
      </vt:variant>
      <vt:variant>
        <vt:lpwstr>https://learningapps.org/display?v=p2cead0p520</vt:lpwstr>
      </vt:variant>
      <vt:variant>
        <vt:lpwstr/>
      </vt:variant>
      <vt:variant>
        <vt:i4>2293809</vt:i4>
      </vt:variant>
      <vt:variant>
        <vt:i4>3</vt:i4>
      </vt:variant>
      <vt:variant>
        <vt:i4>0</vt:i4>
      </vt:variant>
      <vt:variant>
        <vt:i4>5</vt:i4>
      </vt:variant>
      <vt:variant>
        <vt:lpwstr>https://learningapps.org/display?v=p8xgojhck20</vt:lpwstr>
      </vt:variant>
      <vt:variant>
        <vt:lpwstr/>
      </vt:variant>
      <vt:variant>
        <vt:i4>2097257</vt:i4>
      </vt:variant>
      <vt:variant>
        <vt:i4>0</vt:i4>
      </vt:variant>
      <vt:variant>
        <vt:i4>0</vt:i4>
      </vt:variant>
      <vt:variant>
        <vt:i4>5</vt:i4>
      </vt:variant>
      <vt:variant>
        <vt:lpwstr>https://learningapps.org/display?v=pnqfbsnuj20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Themen:</dc:title>
  <dc:subject/>
  <dc:creator>Carlo</dc:creator>
  <cp:keywords/>
  <cp:lastModifiedBy>Reto Pfirter</cp:lastModifiedBy>
  <cp:revision>2</cp:revision>
  <cp:lastPrinted>2015-03-01T19:23:00Z</cp:lastPrinted>
  <dcterms:created xsi:type="dcterms:W3CDTF">2020-04-25T13:39:00Z</dcterms:created>
  <dcterms:modified xsi:type="dcterms:W3CDTF">2020-04-25T13:39:00Z</dcterms:modified>
</cp:coreProperties>
</file>